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67AF" w:rsidRDefault="003B67AF" w:rsidP="000D083A">
      <w:pPr>
        <w:rPr>
          <w:bCs/>
        </w:rPr>
      </w:pPr>
      <w:bookmarkStart w:id="0" w:name="_GoBack"/>
      <w:bookmarkEnd w:id="0"/>
    </w:p>
    <w:p w:rsidR="00933BF4" w:rsidRDefault="00191E95" w:rsidP="000D083A">
      <w:pPr>
        <w:rPr>
          <w:bCs/>
        </w:rPr>
      </w:pPr>
      <w:r>
        <w:rPr>
          <w:bCs/>
          <w:noProof/>
        </w:rPr>
        <w:drawing>
          <wp:inline distT="0" distB="0" distL="0" distR="0" wp14:anchorId="2AC6E95D">
            <wp:extent cx="1704975" cy="5143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4975" cy="514350"/>
                    </a:xfrm>
                    <a:prstGeom prst="rect">
                      <a:avLst/>
                    </a:prstGeom>
                    <a:noFill/>
                  </pic:spPr>
                </pic:pic>
              </a:graphicData>
            </a:graphic>
          </wp:inline>
        </w:drawing>
      </w:r>
    </w:p>
    <w:p w:rsidR="00933BF4" w:rsidRDefault="00933BF4" w:rsidP="007A6971">
      <w:pPr>
        <w:jc w:val="right"/>
        <w:rPr>
          <w:bCs/>
        </w:rPr>
      </w:pPr>
    </w:p>
    <w:p w:rsidR="00BB299B" w:rsidRDefault="00BB299B" w:rsidP="007A6971">
      <w:pPr>
        <w:jc w:val="right"/>
        <w:rPr>
          <w:bCs/>
        </w:rPr>
      </w:pPr>
    </w:p>
    <w:p w:rsidR="00BB299B" w:rsidRDefault="00BB299B" w:rsidP="007A6971">
      <w:pPr>
        <w:jc w:val="right"/>
        <w:rPr>
          <w:bCs/>
        </w:rPr>
      </w:pPr>
    </w:p>
    <w:p w:rsidR="00BB299B" w:rsidRDefault="00BB299B" w:rsidP="007A6971">
      <w:pPr>
        <w:jc w:val="right"/>
        <w:rPr>
          <w:bCs/>
        </w:rPr>
      </w:pPr>
    </w:p>
    <w:p w:rsidR="00BB299B" w:rsidRDefault="00BB299B" w:rsidP="007A6971">
      <w:pPr>
        <w:jc w:val="right"/>
        <w:rPr>
          <w:bCs/>
        </w:rPr>
      </w:pPr>
    </w:p>
    <w:p w:rsidR="00BB299B" w:rsidRDefault="00BB299B" w:rsidP="007A6971">
      <w:pPr>
        <w:jc w:val="right"/>
        <w:rPr>
          <w:bCs/>
        </w:rPr>
      </w:pPr>
    </w:p>
    <w:p w:rsidR="00BB299B" w:rsidRDefault="00BB299B" w:rsidP="007A6971">
      <w:pPr>
        <w:jc w:val="right"/>
        <w:rPr>
          <w:bCs/>
        </w:rPr>
      </w:pPr>
    </w:p>
    <w:p w:rsidR="00BB299B" w:rsidRDefault="00BB299B" w:rsidP="007A6971">
      <w:pPr>
        <w:jc w:val="right"/>
        <w:rPr>
          <w:bCs/>
        </w:rPr>
      </w:pPr>
    </w:p>
    <w:p w:rsidR="00BB299B" w:rsidRDefault="00BB299B" w:rsidP="007A6971">
      <w:pPr>
        <w:jc w:val="right"/>
        <w:rPr>
          <w:bCs/>
        </w:rPr>
      </w:pPr>
    </w:p>
    <w:p w:rsidR="00BB299B" w:rsidRDefault="00BB299B" w:rsidP="007A6971">
      <w:pPr>
        <w:jc w:val="right"/>
        <w:rPr>
          <w:bCs/>
        </w:rPr>
      </w:pPr>
    </w:p>
    <w:p w:rsidR="00320D36" w:rsidRDefault="00320D36" w:rsidP="000D083A">
      <w:pPr>
        <w:jc w:val="right"/>
        <w:rPr>
          <w:bCs/>
        </w:rPr>
      </w:pPr>
    </w:p>
    <w:p w:rsidR="00320D36" w:rsidRDefault="00320D36" w:rsidP="000D083A">
      <w:pPr>
        <w:jc w:val="right"/>
        <w:rPr>
          <w:bCs/>
        </w:rPr>
      </w:pPr>
    </w:p>
    <w:p w:rsidR="00320D36" w:rsidRDefault="00320D36" w:rsidP="000D083A">
      <w:pPr>
        <w:jc w:val="right"/>
        <w:rPr>
          <w:bCs/>
        </w:rPr>
      </w:pPr>
    </w:p>
    <w:p w:rsidR="00320D36" w:rsidRDefault="00320D36" w:rsidP="000D083A">
      <w:pPr>
        <w:jc w:val="right"/>
        <w:rPr>
          <w:bCs/>
        </w:rPr>
      </w:pPr>
    </w:p>
    <w:p w:rsidR="00750BEA" w:rsidRDefault="00750BEA" w:rsidP="00933BF4">
      <w:pPr>
        <w:jc w:val="center"/>
        <w:rPr>
          <w:bCs/>
        </w:rPr>
      </w:pPr>
    </w:p>
    <w:p w:rsidR="00750BEA" w:rsidRDefault="00750BEA" w:rsidP="00933BF4">
      <w:pPr>
        <w:jc w:val="center"/>
        <w:rPr>
          <w:bCs/>
        </w:rPr>
      </w:pPr>
    </w:p>
    <w:p w:rsidR="00933BF4" w:rsidRPr="00225106" w:rsidRDefault="00933BF4" w:rsidP="00933BF4">
      <w:pPr>
        <w:jc w:val="center"/>
        <w:rPr>
          <w:b/>
          <w:bCs/>
        </w:rPr>
      </w:pPr>
      <w:r w:rsidRPr="00B73AAF">
        <w:rPr>
          <w:b/>
          <w:bCs/>
        </w:rPr>
        <w:t>ИЗВЕЩЕНИЕ О ПРОВЕДЕНИ</w:t>
      </w:r>
      <w:r>
        <w:rPr>
          <w:b/>
          <w:bCs/>
        </w:rPr>
        <w:t>И</w:t>
      </w:r>
    </w:p>
    <w:p w:rsidR="00933BF4" w:rsidRPr="00B73AAF" w:rsidRDefault="00933BF4" w:rsidP="00933BF4">
      <w:pPr>
        <w:jc w:val="center"/>
        <w:rPr>
          <w:b/>
          <w:bCs/>
        </w:rPr>
      </w:pPr>
      <w:r w:rsidRPr="00B73AAF">
        <w:rPr>
          <w:b/>
          <w:bCs/>
        </w:rPr>
        <w:t>ОТКРЫТОГО ЗАПРОСА КОТИРОВОК</w:t>
      </w:r>
      <w:r>
        <w:rPr>
          <w:b/>
          <w:bCs/>
        </w:rPr>
        <w:t xml:space="preserve"> ДЛЯ СУБЪЕКТОВ МАЛОГО И СРЕДНЕГО ПРЕДПРИНИМАТЕЛЬСТВА</w:t>
      </w:r>
    </w:p>
    <w:p w:rsidR="00933BF4" w:rsidRPr="00B73AAF" w:rsidRDefault="00933BF4" w:rsidP="00933BF4">
      <w:pPr>
        <w:pStyle w:val="rvps1"/>
        <w:spacing w:line="360" w:lineRule="auto"/>
        <w:rPr>
          <w:b/>
          <w:bCs/>
        </w:rPr>
      </w:pPr>
      <w:r w:rsidRPr="00B73AAF">
        <w:rPr>
          <w:b/>
          <w:bCs/>
        </w:rPr>
        <w:t>в электронной форме</w:t>
      </w:r>
      <w:r w:rsidRPr="00B73AAF">
        <w:rPr>
          <w:b/>
        </w:rPr>
        <w:t xml:space="preserve"> на </w:t>
      </w:r>
      <w:r w:rsidRPr="00B73AAF">
        <w:rPr>
          <w:b/>
          <w:bCs/>
        </w:rPr>
        <w:t xml:space="preserve">право заключения договора </w:t>
      </w:r>
    </w:p>
    <w:p w:rsidR="00B938A0" w:rsidRDefault="00933BF4" w:rsidP="00933BF4">
      <w:pPr>
        <w:jc w:val="center"/>
        <w:rPr>
          <w:sz w:val="26"/>
          <w:szCs w:val="26"/>
        </w:rPr>
      </w:pPr>
      <w:r w:rsidRPr="00B73AAF">
        <w:rPr>
          <w:sz w:val="26"/>
          <w:szCs w:val="26"/>
        </w:rPr>
        <w:t xml:space="preserve">на </w:t>
      </w:r>
      <w:r w:rsidR="00B938A0">
        <w:rPr>
          <w:sz w:val="26"/>
          <w:szCs w:val="26"/>
        </w:rPr>
        <w:t>п</w:t>
      </w:r>
      <w:r w:rsidR="00B938A0" w:rsidRPr="00B938A0">
        <w:rPr>
          <w:sz w:val="26"/>
          <w:szCs w:val="26"/>
        </w:rPr>
        <w:t>оставк</w:t>
      </w:r>
      <w:r w:rsidR="00B938A0">
        <w:rPr>
          <w:sz w:val="26"/>
          <w:szCs w:val="26"/>
        </w:rPr>
        <w:t>у</w:t>
      </w:r>
      <w:r w:rsidR="00B938A0" w:rsidRPr="00B938A0">
        <w:rPr>
          <w:sz w:val="26"/>
          <w:szCs w:val="26"/>
        </w:rPr>
        <w:t xml:space="preserve"> </w:t>
      </w:r>
      <w:r w:rsidR="007A6971" w:rsidRPr="007A6971">
        <w:rPr>
          <w:sz w:val="26"/>
          <w:szCs w:val="26"/>
        </w:rPr>
        <w:t>муфт для медного кабеля и модулей защиты, плинтов</w:t>
      </w:r>
    </w:p>
    <w:p w:rsidR="007A6971" w:rsidRPr="00B73AAF" w:rsidRDefault="007A6971" w:rsidP="00933BF4">
      <w:pPr>
        <w:jc w:val="center"/>
        <w:rPr>
          <w:i/>
          <w:sz w:val="26"/>
          <w:szCs w:val="26"/>
        </w:rPr>
      </w:pPr>
    </w:p>
    <w:p w:rsidR="00933BF4" w:rsidRDefault="00933BF4" w:rsidP="00933BF4">
      <w:pPr>
        <w:pStyle w:val="Default"/>
        <w:jc w:val="both"/>
        <w:rPr>
          <w:i/>
          <w:sz w:val="26"/>
          <w:szCs w:val="26"/>
        </w:rPr>
      </w:pPr>
      <w:r w:rsidRPr="00B73AAF">
        <w:rPr>
          <w:i/>
          <w:sz w:val="26"/>
          <w:szCs w:val="26"/>
        </w:rPr>
        <w:t xml:space="preserve">ДАТА ПУБЛИКАЦИИ ИЗВЕЩЕНИЯ О ЗАКУПКЕ (РАЗМЕЩЕНИЯ НА САЙТАХ): </w:t>
      </w:r>
    </w:p>
    <w:p w:rsidR="00750BEA" w:rsidRPr="00B73AAF" w:rsidRDefault="00750BEA" w:rsidP="00933BF4">
      <w:pPr>
        <w:pStyle w:val="Default"/>
        <w:jc w:val="both"/>
        <w:rPr>
          <w:i/>
          <w:sz w:val="26"/>
          <w:szCs w:val="26"/>
        </w:rPr>
      </w:pPr>
    </w:p>
    <w:sdt>
      <w:sdtPr>
        <w:rPr>
          <w:iCs/>
        </w:rPr>
        <w:id w:val="547651828"/>
        <w:placeholder>
          <w:docPart w:val="F3016FE35B454FEA8E8DB5BD12BE38ED"/>
        </w:placeholder>
        <w:date w:fullDate="2019-03-25T00:00:00Z">
          <w:dateFormat w:val="«dd» MMMM yyyy 'года'"/>
          <w:lid w:val="ru-RU"/>
          <w:storeMappedDataAs w:val="dateTime"/>
          <w:calendar w:val="gregorian"/>
        </w:date>
      </w:sdtPr>
      <w:sdtContent>
        <w:p w:rsidR="00933BF4" w:rsidRPr="00B73AAF" w:rsidRDefault="003C4CB3" w:rsidP="00933BF4">
          <w:pPr>
            <w:pStyle w:val="Default"/>
            <w:ind w:left="3686"/>
            <w:rPr>
              <w:bCs/>
              <w:iCs/>
            </w:rPr>
          </w:pPr>
          <w:r>
            <w:rPr>
              <w:iCs/>
            </w:rPr>
            <w:t>«25» марта 2019 года</w:t>
          </w:r>
        </w:p>
      </w:sdtContent>
    </w:sdt>
    <w:p w:rsidR="00933BF4" w:rsidRPr="00B73AAF" w:rsidRDefault="00933BF4" w:rsidP="00933BF4">
      <w:pPr>
        <w:pStyle w:val="Default"/>
        <w:ind w:left="3686"/>
        <w:rPr>
          <w:iCs/>
        </w:rPr>
      </w:pPr>
    </w:p>
    <w:p w:rsidR="00F677C3" w:rsidRPr="00F677C3" w:rsidRDefault="00F677C3" w:rsidP="00F677C3">
      <w:pPr>
        <w:autoSpaceDE w:val="0"/>
        <w:autoSpaceDN w:val="0"/>
        <w:adjustRightInd w:val="0"/>
        <w:ind w:left="3572"/>
        <w:jc w:val="both"/>
        <w:rPr>
          <w:rFonts w:eastAsia="Calibri"/>
          <w:iCs/>
          <w:color w:val="FF0000"/>
          <w:lang w:eastAsia="en-US"/>
        </w:rPr>
      </w:pPr>
      <w:r w:rsidRPr="00F677C3">
        <w:rPr>
          <w:rFonts w:eastAsia="Calibri"/>
          <w:iCs/>
          <w:color w:val="000000"/>
          <w:lang w:eastAsia="en-US"/>
        </w:rPr>
        <w:t xml:space="preserve">Сайт Электронной торговой площадки: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Единая информационная система: </w:t>
      </w:r>
      <w:hyperlink r:id="rId9" w:history="1">
        <w:r w:rsidRPr="00F677C3">
          <w:rPr>
            <w:rFonts w:eastAsia="Calibri"/>
            <w:color w:val="0000FF"/>
            <w:u w:val="single"/>
            <w:lang w:eastAsia="en-US"/>
          </w:rPr>
          <w:t>www.zakupki.gov.ru</w:t>
        </w:r>
      </w:hyperlink>
    </w:p>
    <w:p w:rsidR="00F677C3" w:rsidRPr="00F677C3" w:rsidRDefault="00F677C3" w:rsidP="00F677C3">
      <w:pPr>
        <w:autoSpaceDE w:val="0"/>
        <w:autoSpaceDN w:val="0"/>
        <w:adjustRightInd w:val="0"/>
        <w:ind w:left="3686"/>
        <w:rPr>
          <w:rFonts w:eastAsia="Calibri"/>
          <w:iCs/>
          <w:color w:val="000000"/>
          <w:lang w:eastAsia="en-US"/>
        </w:rPr>
      </w:pPr>
    </w:p>
    <w:p w:rsidR="00F677C3" w:rsidRPr="00F677C3" w:rsidRDefault="00F677C3" w:rsidP="00F677C3">
      <w:pPr>
        <w:autoSpaceDE w:val="0"/>
        <w:autoSpaceDN w:val="0"/>
        <w:adjustRightInd w:val="0"/>
        <w:ind w:left="3544"/>
        <w:rPr>
          <w:rFonts w:eastAsia="Calibri"/>
          <w:iCs/>
          <w:color w:val="000000"/>
          <w:lang w:eastAsia="en-US"/>
        </w:rPr>
      </w:pPr>
      <w:r w:rsidRPr="00F677C3">
        <w:rPr>
          <w:rFonts w:eastAsia="Calibri"/>
          <w:iCs/>
          <w:color w:val="000000"/>
          <w:lang w:eastAsia="en-US"/>
        </w:rPr>
        <w:t xml:space="preserve">Официальный сайт ПАО «Башинформсвязь»: </w:t>
      </w:r>
      <w:hyperlink r:id="rId10" w:history="1">
        <w:r w:rsidRPr="00F677C3">
          <w:rPr>
            <w:rFonts w:eastAsia="Calibri"/>
            <w:bCs/>
            <w:iCs/>
            <w:color w:val="0000FF"/>
            <w:u w:val="single"/>
            <w:lang w:eastAsia="en-US"/>
          </w:rPr>
          <w:t>www.</w:t>
        </w:r>
        <w:r w:rsidRPr="00F677C3">
          <w:rPr>
            <w:rFonts w:eastAsia="Calibri"/>
            <w:bCs/>
            <w:iCs/>
            <w:color w:val="0000FF"/>
            <w:u w:val="single"/>
            <w:lang w:val="en-US" w:eastAsia="en-US"/>
          </w:rPr>
          <w:t>bashtel</w:t>
        </w:r>
        <w:r w:rsidRPr="00F677C3">
          <w:rPr>
            <w:rFonts w:eastAsia="Calibri"/>
            <w:bCs/>
            <w:iCs/>
            <w:color w:val="0000FF"/>
            <w:u w:val="single"/>
            <w:lang w:eastAsia="en-US"/>
          </w:rPr>
          <w:t>.</w:t>
        </w:r>
        <w:proofErr w:type="spellStart"/>
        <w:r w:rsidRPr="00F677C3">
          <w:rPr>
            <w:rFonts w:eastAsia="Calibri"/>
            <w:bCs/>
            <w:iCs/>
            <w:color w:val="0000FF"/>
            <w:u w:val="single"/>
            <w:lang w:eastAsia="en-US"/>
          </w:rPr>
          <w:t>ru</w:t>
        </w:r>
        <w:proofErr w:type="spellEnd"/>
      </w:hyperlink>
    </w:p>
    <w:p w:rsidR="00933BF4" w:rsidRDefault="00933BF4"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Default="00F677C3" w:rsidP="00933BF4">
      <w:pPr>
        <w:pStyle w:val="rvps1"/>
      </w:pPr>
    </w:p>
    <w:p w:rsidR="00F677C3" w:rsidRPr="00B73AAF" w:rsidRDefault="00F677C3" w:rsidP="00933BF4">
      <w:pPr>
        <w:pStyle w:val="rvps1"/>
      </w:pPr>
    </w:p>
    <w:p w:rsidR="00933BF4" w:rsidRPr="00B73AAF" w:rsidRDefault="00933BF4" w:rsidP="00933BF4">
      <w:pPr>
        <w:jc w:val="center"/>
      </w:pPr>
    </w:p>
    <w:p w:rsidR="00933BF4" w:rsidRPr="00F677C3" w:rsidRDefault="00933BF4" w:rsidP="00933BF4">
      <w:pPr>
        <w:pStyle w:val="110"/>
        <w:keepNext w:val="0"/>
        <w:rPr>
          <w:b/>
          <w:szCs w:val="24"/>
        </w:rPr>
      </w:pPr>
      <w:r w:rsidRPr="00B73AAF">
        <w:rPr>
          <w:b/>
          <w:szCs w:val="24"/>
        </w:rPr>
        <w:t>20</w:t>
      </w:r>
      <w:r w:rsidR="00F677C3">
        <w:rPr>
          <w:b/>
          <w:szCs w:val="24"/>
        </w:rPr>
        <w:t>19</w:t>
      </w:r>
    </w:p>
    <w:p w:rsidR="00933BF4" w:rsidRPr="00B73AAF" w:rsidRDefault="00933BF4" w:rsidP="00933BF4">
      <w:pPr>
        <w:jc w:val="center"/>
      </w:pPr>
      <w:r w:rsidRPr="00B73AAF">
        <w:br w:type="page"/>
      </w:r>
    </w:p>
    <w:p w:rsidR="00933BF4" w:rsidRPr="00B73AAF" w:rsidRDefault="00933BF4" w:rsidP="00933BF4">
      <w:pPr>
        <w:jc w:val="center"/>
        <w:rPr>
          <w:b/>
          <w:sz w:val="26"/>
        </w:rPr>
      </w:pPr>
      <w:r w:rsidRPr="00B73AAF">
        <w:rPr>
          <w:b/>
          <w:sz w:val="26"/>
        </w:rPr>
        <w:lastRenderedPageBreak/>
        <w:t>Содержание</w:t>
      </w:r>
    </w:p>
    <w:p w:rsidR="00933BF4" w:rsidRPr="00B73AAF" w:rsidRDefault="00933BF4" w:rsidP="00933BF4">
      <w:pPr>
        <w:jc w:val="center"/>
      </w:pPr>
    </w:p>
    <w:p w:rsidR="00933BF4" w:rsidRPr="00666C73" w:rsidRDefault="00933BF4" w:rsidP="00933BF4">
      <w:pPr>
        <w:pStyle w:val="13"/>
        <w:tabs>
          <w:tab w:val="right" w:leader="dot" w:pos="10196"/>
        </w:tabs>
        <w:rPr>
          <w:rFonts w:ascii="Calibri" w:hAnsi="Calibri"/>
          <w:noProof/>
          <w:sz w:val="22"/>
          <w:szCs w:val="22"/>
        </w:rPr>
      </w:pPr>
      <w:r w:rsidRPr="00B73AAF">
        <w:fldChar w:fldCharType="begin"/>
      </w:r>
      <w:r w:rsidRPr="00B73AAF">
        <w:instrText xml:space="preserve"> TOC \o "1-3" \h \z \u </w:instrText>
      </w:r>
      <w:r w:rsidRPr="00B73AAF">
        <w:fldChar w:fldCharType="separate"/>
      </w:r>
      <w:hyperlink w:anchor="_Toc528591306" w:history="1">
        <w:r w:rsidRPr="001F20FA">
          <w:rPr>
            <w:rStyle w:val="a6"/>
            <w:rFonts w:eastAsia="MS Mincho"/>
            <w:noProof/>
            <w:kern w:val="32"/>
            <w:lang w:eastAsia="x-none"/>
          </w:rPr>
          <w:t>ИЗВЕЩЕНИЕ О ЗАКУПКЕ</w:t>
        </w:r>
        <w:r>
          <w:rPr>
            <w:noProof/>
            <w:webHidden/>
          </w:rPr>
          <w:tab/>
        </w:r>
        <w:r>
          <w:rPr>
            <w:noProof/>
            <w:webHidden/>
          </w:rPr>
          <w:fldChar w:fldCharType="begin"/>
        </w:r>
        <w:r>
          <w:rPr>
            <w:noProof/>
            <w:webHidden/>
          </w:rPr>
          <w:instrText xml:space="preserve"> PAGEREF _Toc528591306 \h </w:instrText>
        </w:r>
        <w:r>
          <w:rPr>
            <w:noProof/>
            <w:webHidden/>
          </w:rPr>
        </w:r>
        <w:r>
          <w:rPr>
            <w:noProof/>
            <w:webHidden/>
          </w:rPr>
          <w:fldChar w:fldCharType="separate"/>
        </w:r>
        <w:r w:rsidR="005E3941">
          <w:rPr>
            <w:noProof/>
            <w:webHidden/>
          </w:rPr>
          <w:t>3</w:t>
        </w:r>
        <w:r>
          <w:rPr>
            <w:noProof/>
            <w:webHidden/>
          </w:rPr>
          <w:fldChar w:fldCharType="end"/>
        </w:r>
      </w:hyperlink>
    </w:p>
    <w:p w:rsidR="00933BF4" w:rsidRPr="00666C73" w:rsidRDefault="00627568" w:rsidP="00933BF4">
      <w:pPr>
        <w:pStyle w:val="13"/>
        <w:tabs>
          <w:tab w:val="right" w:leader="dot" w:pos="10196"/>
        </w:tabs>
        <w:rPr>
          <w:rFonts w:ascii="Calibri" w:hAnsi="Calibri"/>
          <w:noProof/>
          <w:sz w:val="22"/>
          <w:szCs w:val="22"/>
        </w:rPr>
      </w:pPr>
      <w:hyperlink w:anchor="_Toc528591307" w:history="1">
        <w:r w:rsidR="00933BF4" w:rsidRPr="001F20FA">
          <w:rPr>
            <w:rStyle w:val="a6"/>
            <w:rFonts w:eastAsia="MS Mincho"/>
            <w:noProof/>
            <w:kern w:val="32"/>
            <w:lang w:val="x-none" w:eastAsia="x-none"/>
          </w:rPr>
          <w:t>РАЗДЕЛ I. ТЕРМИНЫ И ОПРЕДЕЛЕНИЯ</w:t>
        </w:r>
        <w:r w:rsidR="00933BF4">
          <w:rPr>
            <w:noProof/>
            <w:webHidden/>
          </w:rPr>
          <w:tab/>
        </w:r>
        <w:r w:rsidR="00933BF4">
          <w:rPr>
            <w:noProof/>
            <w:webHidden/>
          </w:rPr>
          <w:fldChar w:fldCharType="begin"/>
        </w:r>
        <w:r w:rsidR="00933BF4">
          <w:rPr>
            <w:noProof/>
            <w:webHidden/>
          </w:rPr>
          <w:instrText xml:space="preserve"> PAGEREF _Toc528591307 \h </w:instrText>
        </w:r>
        <w:r w:rsidR="00933BF4">
          <w:rPr>
            <w:noProof/>
            <w:webHidden/>
          </w:rPr>
        </w:r>
        <w:r w:rsidR="00933BF4">
          <w:rPr>
            <w:noProof/>
            <w:webHidden/>
          </w:rPr>
          <w:fldChar w:fldCharType="separate"/>
        </w:r>
        <w:r w:rsidR="005E3941">
          <w:rPr>
            <w:noProof/>
            <w:webHidden/>
          </w:rPr>
          <w:t>3</w:t>
        </w:r>
        <w:r w:rsidR="00933BF4">
          <w:rPr>
            <w:noProof/>
            <w:webHidden/>
          </w:rPr>
          <w:fldChar w:fldCharType="end"/>
        </w:r>
      </w:hyperlink>
    </w:p>
    <w:p w:rsidR="00933BF4" w:rsidRPr="00666C73" w:rsidRDefault="00627568" w:rsidP="00933BF4">
      <w:pPr>
        <w:pStyle w:val="13"/>
        <w:tabs>
          <w:tab w:val="right" w:leader="dot" w:pos="10196"/>
        </w:tabs>
        <w:rPr>
          <w:rFonts w:ascii="Calibri" w:hAnsi="Calibri"/>
          <w:noProof/>
          <w:sz w:val="22"/>
          <w:szCs w:val="22"/>
        </w:rPr>
      </w:pPr>
      <w:hyperlink w:anchor="_Toc528591308" w:history="1">
        <w:r w:rsidR="00933BF4" w:rsidRPr="001F20FA">
          <w:rPr>
            <w:rStyle w:val="a6"/>
            <w:rFonts w:eastAsia="MS Mincho"/>
            <w:noProof/>
            <w:kern w:val="32"/>
            <w:lang w:val="x-none" w:eastAsia="x-none"/>
          </w:rPr>
          <w:t xml:space="preserve">РАЗДЕЛ II. </w:t>
        </w:r>
        <w:r w:rsidR="00933BF4" w:rsidRPr="001F20FA">
          <w:rPr>
            <w:rStyle w:val="a6"/>
            <w:rFonts w:eastAsia="MS Mincho"/>
            <w:noProof/>
            <w:kern w:val="32"/>
            <w:lang w:eastAsia="x-none"/>
          </w:rPr>
          <w:t>ИНФОРМАЦИОННАЯ КАРТА</w:t>
        </w:r>
        <w:r w:rsidR="00933BF4">
          <w:rPr>
            <w:noProof/>
            <w:webHidden/>
          </w:rPr>
          <w:tab/>
        </w:r>
        <w:r w:rsidR="00933BF4">
          <w:rPr>
            <w:noProof/>
            <w:webHidden/>
          </w:rPr>
          <w:fldChar w:fldCharType="begin"/>
        </w:r>
        <w:r w:rsidR="00933BF4">
          <w:rPr>
            <w:noProof/>
            <w:webHidden/>
          </w:rPr>
          <w:instrText xml:space="preserve"> PAGEREF _Toc528591308 \h </w:instrText>
        </w:r>
        <w:r w:rsidR="00933BF4">
          <w:rPr>
            <w:noProof/>
            <w:webHidden/>
          </w:rPr>
        </w:r>
        <w:r w:rsidR="00933BF4">
          <w:rPr>
            <w:noProof/>
            <w:webHidden/>
          </w:rPr>
          <w:fldChar w:fldCharType="separate"/>
        </w:r>
        <w:r w:rsidR="005E3941">
          <w:rPr>
            <w:noProof/>
            <w:webHidden/>
          </w:rPr>
          <w:t>5</w:t>
        </w:r>
        <w:r w:rsidR="00933BF4">
          <w:rPr>
            <w:noProof/>
            <w:webHidden/>
          </w:rPr>
          <w:fldChar w:fldCharType="end"/>
        </w:r>
      </w:hyperlink>
    </w:p>
    <w:p w:rsidR="00933BF4" w:rsidRPr="00666C73" w:rsidRDefault="00627568" w:rsidP="00933BF4">
      <w:pPr>
        <w:pStyle w:val="23"/>
        <w:numPr>
          <w:ilvl w:val="0"/>
          <w:numId w:val="0"/>
        </w:numPr>
        <w:rPr>
          <w:rFonts w:ascii="Calibri" w:eastAsia="Times New Roman" w:hAnsi="Calibri"/>
          <w:b w:val="0"/>
          <w:i w:val="0"/>
          <w:iCs w:val="0"/>
          <w:sz w:val="22"/>
          <w:szCs w:val="22"/>
          <w:lang w:val="ru-RU" w:eastAsia="ru-RU"/>
        </w:rPr>
      </w:pPr>
      <w:hyperlink w:anchor="_Toc528591309" w:history="1">
        <w:r w:rsidR="00933BF4" w:rsidRPr="001F20FA">
          <w:rPr>
            <w:rStyle w:val="a6"/>
          </w:rPr>
          <w:t>2.1. Общие сведения о закупке</w:t>
        </w:r>
        <w:r w:rsidR="00933BF4">
          <w:rPr>
            <w:webHidden/>
          </w:rPr>
          <w:tab/>
        </w:r>
        <w:r w:rsidR="00933BF4">
          <w:rPr>
            <w:webHidden/>
          </w:rPr>
          <w:fldChar w:fldCharType="begin"/>
        </w:r>
        <w:r w:rsidR="00933BF4">
          <w:rPr>
            <w:webHidden/>
          </w:rPr>
          <w:instrText xml:space="preserve"> PAGEREF _Toc528591309 \h </w:instrText>
        </w:r>
        <w:r w:rsidR="00933BF4">
          <w:rPr>
            <w:webHidden/>
          </w:rPr>
        </w:r>
        <w:r w:rsidR="00933BF4">
          <w:rPr>
            <w:webHidden/>
          </w:rPr>
          <w:fldChar w:fldCharType="separate"/>
        </w:r>
        <w:r w:rsidR="005E3941">
          <w:rPr>
            <w:webHidden/>
          </w:rPr>
          <w:t>5</w:t>
        </w:r>
        <w:r w:rsidR="00933BF4">
          <w:rPr>
            <w:webHidden/>
          </w:rPr>
          <w:fldChar w:fldCharType="end"/>
        </w:r>
      </w:hyperlink>
    </w:p>
    <w:p w:rsidR="00933BF4" w:rsidRDefault="00627568" w:rsidP="00933BF4">
      <w:pPr>
        <w:pStyle w:val="23"/>
        <w:numPr>
          <w:ilvl w:val="0"/>
          <w:numId w:val="0"/>
        </w:numPr>
      </w:pPr>
      <w:hyperlink w:anchor="_Toc528591310" w:history="1">
        <w:r w:rsidR="00933BF4" w:rsidRPr="001F20FA">
          <w:rPr>
            <w:rStyle w:val="a6"/>
          </w:rPr>
          <w:t>2.2. Требования к Заявке на участие в закупке</w:t>
        </w:r>
        <w:r w:rsidR="00933BF4">
          <w:rPr>
            <w:webHidden/>
          </w:rPr>
          <w:tab/>
        </w:r>
      </w:hyperlink>
      <w:r w:rsidR="00882A28">
        <w:rPr>
          <w:lang w:val="ru-RU"/>
        </w:rPr>
        <w:t>16</w:t>
      </w:r>
    </w:p>
    <w:p w:rsidR="00933BF4" w:rsidRPr="00882A28" w:rsidRDefault="00627568" w:rsidP="00933BF4">
      <w:pPr>
        <w:pStyle w:val="23"/>
        <w:numPr>
          <w:ilvl w:val="0"/>
          <w:numId w:val="0"/>
        </w:numPr>
        <w:rPr>
          <w:rFonts w:ascii="Calibri" w:eastAsia="Times New Roman" w:hAnsi="Calibri"/>
          <w:b w:val="0"/>
          <w:i w:val="0"/>
          <w:iCs w:val="0"/>
          <w:sz w:val="22"/>
          <w:szCs w:val="22"/>
          <w:lang w:val="ru-RU" w:eastAsia="ru-RU"/>
        </w:rPr>
      </w:pPr>
      <w:hyperlink w:anchor="_Toc528591311" w:history="1">
        <w:r w:rsidR="00933BF4" w:rsidRPr="001F20FA">
          <w:rPr>
            <w:rStyle w:val="a6"/>
          </w:rPr>
          <w:t>2.3. Условия заключения и исполнения договора</w:t>
        </w:r>
        <w:r w:rsidR="00933BF4">
          <w:rPr>
            <w:webHidden/>
          </w:rPr>
          <w:tab/>
        </w:r>
      </w:hyperlink>
      <w:r w:rsidR="00882A28">
        <w:rPr>
          <w:lang w:val="ru-RU"/>
        </w:rPr>
        <w:t>23</w:t>
      </w:r>
    </w:p>
    <w:p w:rsidR="00933BF4" w:rsidRPr="00666C73" w:rsidRDefault="00627568" w:rsidP="00933BF4">
      <w:pPr>
        <w:pStyle w:val="13"/>
        <w:tabs>
          <w:tab w:val="right" w:leader="dot" w:pos="10196"/>
        </w:tabs>
        <w:rPr>
          <w:rFonts w:ascii="Calibri" w:hAnsi="Calibri"/>
          <w:noProof/>
          <w:sz w:val="22"/>
          <w:szCs w:val="22"/>
        </w:rPr>
      </w:pPr>
      <w:hyperlink w:anchor="_Toc528591312" w:history="1">
        <w:r w:rsidR="00933BF4" w:rsidRPr="001F20FA">
          <w:rPr>
            <w:rStyle w:val="a6"/>
            <w:rFonts w:eastAsia="MS Mincho"/>
            <w:noProof/>
            <w:kern w:val="32"/>
            <w:lang w:val="x-none" w:eastAsia="x-none"/>
          </w:rPr>
          <w:t xml:space="preserve">РАЗДЕЛ III. ФОРМЫ ДЛЯ ЗАПОЛНЕНИЯ </w:t>
        </w:r>
        <w:r w:rsidR="00933BF4" w:rsidRPr="001F20FA">
          <w:rPr>
            <w:rStyle w:val="a6"/>
            <w:rFonts w:eastAsia="MS Mincho"/>
            <w:noProof/>
            <w:kern w:val="32"/>
            <w:lang w:eastAsia="x-none"/>
          </w:rPr>
          <w:t>УЧАСТНИКАМИ</w:t>
        </w:r>
        <w:r w:rsidR="00933BF4" w:rsidRPr="001F20FA">
          <w:rPr>
            <w:rStyle w:val="a6"/>
            <w:rFonts w:eastAsia="MS Mincho"/>
            <w:noProof/>
            <w:kern w:val="32"/>
            <w:lang w:val="x-none" w:eastAsia="x-none"/>
          </w:rPr>
          <w:t xml:space="preserve"> ЗАКУПКИ</w:t>
        </w:r>
        <w:r w:rsidR="00933BF4">
          <w:rPr>
            <w:noProof/>
            <w:webHidden/>
          </w:rPr>
          <w:tab/>
        </w:r>
      </w:hyperlink>
      <w:r w:rsidR="00882A28">
        <w:rPr>
          <w:noProof/>
        </w:rPr>
        <w:t>27</w:t>
      </w:r>
    </w:p>
    <w:p w:rsidR="00933BF4" w:rsidRPr="00666C73" w:rsidRDefault="00627568" w:rsidP="00933BF4">
      <w:pPr>
        <w:pStyle w:val="13"/>
        <w:tabs>
          <w:tab w:val="right" w:leader="dot" w:pos="10196"/>
        </w:tabs>
        <w:rPr>
          <w:rFonts w:ascii="Calibri" w:hAnsi="Calibri"/>
          <w:noProof/>
          <w:sz w:val="22"/>
          <w:szCs w:val="22"/>
        </w:rPr>
      </w:pPr>
      <w:hyperlink w:anchor="_Toc528591313" w:history="1">
        <w:r w:rsidR="00933BF4" w:rsidRPr="001F20FA">
          <w:rPr>
            <w:rStyle w:val="a6"/>
            <w:rFonts w:eastAsia="MS Mincho"/>
            <w:noProof/>
            <w:kern w:val="32"/>
            <w:lang w:val="x-none" w:eastAsia="x-none"/>
          </w:rPr>
          <w:t xml:space="preserve">Форма 1 </w:t>
        </w:r>
        <w:r w:rsidR="00933BF4" w:rsidRPr="001F20FA">
          <w:rPr>
            <w:rStyle w:val="a6"/>
            <w:rFonts w:eastAsia="MS Mincho"/>
            <w:noProof/>
            <w:kern w:val="32"/>
            <w:lang w:eastAsia="x-none"/>
          </w:rPr>
          <w:t>З</w:t>
        </w:r>
        <w:r w:rsidR="00933BF4" w:rsidRPr="001F20FA">
          <w:rPr>
            <w:rStyle w:val="a6"/>
            <w:rFonts w:eastAsia="MS Mincho"/>
            <w:noProof/>
            <w:kern w:val="32"/>
            <w:lang w:val="x-none" w:eastAsia="x-none"/>
          </w:rPr>
          <w:t xml:space="preserve">АЯВКА НА УЧАСТИЕ В ОТКРЫТОМ </w:t>
        </w:r>
        <w:r w:rsidR="00933BF4" w:rsidRPr="001F20FA">
          <w:rPr>
            <w:rStyle w:val="a6"/>
            <w:rFonts w:eastAsia="MS Mincho"/>
            <w:noProof/>
            <w:kern w:val="32"/>
            <w:lang w:eastAsia="x-none"/>
          </w:rPr>
          <w:t>ЗАПРОСЕ КОТИРОВОК</w:t>
        </w:r>
        <w:r w:rsidR="00933BF4">
          <w:rPr>
            <w:noProof/>
            <w:webHidden/>
          </w:rPr>
          <w:tab/>
        </w:r>
      </w:hyperlink>
      <w:r w:rsidR="00882A28">
        <w:rPr>
          <w:noProof/>
        </w:rPr>
        <w:t>27</w:t>
      </w:r>
    </w:p>
    <w:p w:rsidR="00933BF4" w:rsidRPr="00666C73" w:rsidRDefault="00627568" w:rsidP="00933BF4">
      <w:pPr>
        <w:pStyle w:val="13"/>
        <w:tabs>
          <w:tab w:val="right" w:leader="dot" w:pos="10196"/>
        </w:tabs>
        <w:rPr>
          <w:rFonts w:ascii="Calibri" w:hAnsi="Calibri"/>
          <w:noProof/>
          <w:sz w:val="22"/>
          <w:szCs w:val="22"/>
        </w:rPr>
      </w:pPr>
      <w:hyperlink w:anchor="_Toc528591314" w:history="1">
        <w:r w:rsidR="00933BF4" w:rsidRPr="001F20FA">
          <w:rPr>
            <w:rStyle w:val="a6"/>
            <w:rFonts w:eastAsia="MS Mincho"/>
            <w:noProof/>
            <w:kern w:val="32"/>
            <w:lang w:val="x-none" w:eastAsia="x-none"/>
          </w:rPr>
          <w:t>Форма 2 АНКЕТА УЧАСТНИК</w:t>
        </w:r>
        <w:r w:rsidR="00933BF4" w:rsidRPr="001F20FA">
          <w:rPr>
            <w:rStyle w:val="a6"/>
            <w:rFonts w:eastAsia="MS Mincho"/>
            <w:noProof/>
            <w:kern w:val="32"/>
            <w:lang w:eastAsia="x-none"/>
          </w:rPr>
          <w:t xml:space="preserve">А </w:t>
        </w:r>
        <w:r w:rsidR="00933BF4" w:rsidRPr="001F20FA">
          <w:rPr>
            <w:rStyle w:val="a6"/>
            <w:rFonts w:eastAsia="MS Mincho"/>
            <w:noProof/>
            <w:kern w:val="32"/>
            <w:lang w:val="x-none" w:eastAsia="x-none"/>
          </w:rPr>
          <w:t>ОТКРЫТО</w:t>
        </w:r>
        <w:r w:rsidR="00933BF4" w:rsidRPr="001F20FA">
          <w:rPr>
            <w:rStyle w:val="a6"/>
            <w:rFonts w:eastAsia="MS Mincho"/>
            <w:noProof/>
            <w:kern w:val="32"/>
            <w:lang w:eastAsia="x-none"/>
          </w:rPr>
          <w:t>ГО</w:t>
        </w:r>
        <w:r w:rsidR="00933BF4" w:rsidRPr="001F20FA">
          <w:rPr>
            <w:rStyle w:val="a6"/>
            <w:rFonts w:eastAsia="MS Mincho"/>
            <w:noProof/>
            <w:kern w:val="32"/>
            <w:lang w:val="x-none" w:eastAsia="x-none"/>
          </w:rPr>
          <w:t xml:space="preserve"> </w:t>
        </w:r>
        <w:r w:rsidR="00933BF4" w:rsidRPr="001F20FA">
          <w:rPr>
            <w:rStyle w:val="a6"/>
            <w:rFonts w:eastAsia="MS Mincho"/>
            <w:noProof/>
            <w:kern w:val="32"/>
            <w:lang w:eastAsia="x-none"/>
          </w:rPr>
          <w:t>ЗАПРОСА КОТИРОВОК</w:t>
        </w:r>
        <w:r w:rsidR="00933BF4">
          <w:rPr>
            <w:noProof/>
            <w:webHidden/>
          </w:rPr>
          <w:tab/>
        </w:r>
      </w:hyperlink>
      <w:r w:rsidR="00882A28">
        <w:rPr>
          <w:noProof/>
        </w:rPr>
        <w:t>30</w:t>
      </w:r>
    </w:p>
    <w:p w:rsidR="00933BF4" w:rsidRPr="00666C73" w:rsidRDefault="00627568" w:rsidP="00933BF4">
      <w:pPr>
        <w:pStyle w:val="13"/>
        <w:tabs>
          <w:tab w:val="right" w:leader="dot" w:pos="10196"/>
        </w:tabs>
        <w:rPr>
          <w:rFonts w:ascii="Calibri" w:hAnsi="Calibri"/>
          <w:noProof/>
          <w:sz w:val="22"/>
          <w:szCs w:val="22"/>
        </w:rPr>
      </w:pPr>
      <w:hyperlink w:anchor="_Toc528591315" w:history="1">
        <w:r w:rsidR="00933BF4" w:rsidRPr="001F20FA">
          <w:rPr>
            <w:rStyle w:val="a6"/>
            <w:rFonts w:eastAsia="MS Mincho"/>
            <w:noProof/>
            <w:kern w:val="32"/>
            <w:lang w:val="x-none" w:eastAsia="x-none"/>
          </w:rPr>
          <w:t>Форма 3 ТЕХНИКО-КОММЕРЧЕСКОЕ ПРЕДЛОЖЕНИЕ</w:t>
        </w:r>
        <w:r w:rsidR="00933BF4">
          <w:rPr>
            <w:noProof/>
            <w:webHidden/>
          </w:rPr>
          <w:tab/>
        </w:r>
        <w:r w:rsidR="00933BF4">
          <w:rPr>
            <w:noProof/>
            <w:webHidden/>
          </w:rPr>
          <w:fldChar w:fldCharType="begin"/>
        </w:r>
        <w:r w:rsidR="00933BF4">
          <w:rPr>
            <w:noProof/>
            <w:webHidden/>
          </w:rPr>
          <w:instrText xml:space="preserve"> PAGEREF _Toc528591315 \h </w:instrText>
        </w:r>
        <w:r w:rsidR="00933BF4">
          <w:rPr>
            <w:noProof/>
            <w:webHidden/>
          </w:rPr>
        </w:r>
        <w:r w:rsidR="00933BF4">
          <w:rPr>
            <w:noProof/>
            <w:webHidden/>
          </w:rPr>
          <w:fldChar w:fldCharType="separate"/>
        </w:r>
        <w:r w:rsidR="005E3941">
          <w:rPr>
            <w:noProof/>
            <w:webHidden/>
          </w:rPr>
          <w:t>32</w:t>
        </w:r>
        <w:r w:rsidR="00933BF4">
          <w:rPr>
            <w:noProof/>
            <w:webHidden/>
          </w:rPr>
          <w:fldChar w:fldCharType="end"/>
        </w:r>
      </w:hyperlink>
    </w:p>
    <w:p w:rsidR="00933BF4" w:rsidRPr="00666C73" w:rsidRDefault="00627568" w:rsidP="00933BF4">
      <w:pPr>
        <w:pStyle w:val="13"/>
        <w:tabs>
          <w:tab w:val="right" w:leader="dot" w:pos="10196"/>
        </w:tabs>
        <w:rPr>
          <w:rFonts w:ascii="Calibri" w:hAnsi="Calibri"/>
          <w:noProof/>
          <w:sz w:val="22"/>
          <w:szCs w:val="22"/>
        </w:rPr>
      </w:pPr>
      <w:hyperlink w:anchor="_Toc528591316" w:history="1">
        <w:r w:rsidR="00933BF4" w:rsidRPr="001F20FA">
          <w:rPr>
            <w:rStyle w:val="a6"/>
            <w:rFonts w:eastAsia="MS Mincho"/>
            <w:noProof/>
            <w:kern w:val="32"/>
            <w:lang w:val="x-none" w:eastAsia="x-none"/>
          </w:rPr>
          <w:t xml:space="preserve">Форма 4 РЕКОМЕНДУЕМАЯ ФОРМА ЗАПРОСА РАЗЪЯСНЕНИЙ </w:t>
        </w:r>
        <w:r w:rsidR="00933BF4" w:rsidRPr="001F20FA">
          <w:rPr>
            <w:rStyle w:val="a6"/>
            <w:rFonts w:eastAsia="MS Mincho"/>
            <w:noProof/>
            <w:kern w:val="32"/>
            <w:lang w:eastAsia="x-none"/>
          </w:rPr>
          <w:t>ИЗВЕЩЕНИЯ</w:t>
        </w:r>
        <w:r w:rsidR="00933BF4" w:rsidRPr="001F20FA">
          <w:rPr>
            <w:rStyle w:val="a6"/>
            <w:rFonts w:eastAsia="MS Mincho"/>
            <w:noProof/>
            <w:kern w:val="32"/>
            <w:lang w:val="x-none" w:eastAsia="x-none"/>
          </w:rPr>
          <w:t xml:space="preserve"> О ЗАКУПКЕ</w:t>
        </w:r>
        <w:r w:rsidR="00933BF4">
          <w:rPr>
            <w:noProof/>
            <w:webHidden/>
          </w:rPr>
          <w:tab/>
        </w:r>
        <w:r w:rsidR="00933BF4">
          <w:rPr>
            <w:noProof/>
            <w:webHidden/>
          </w:rPr>
          <w:fldChar w:fldCharType="begin"/>
        </w:r>
        <w:r w:rsidR="00933BF4">
          <w:rPr>
            <w:noProof/>
            <w:webHidden/>
          </w:rPr>
          <w:instrText xml:space="preserve"> PAGEREF _Toc528591316 \h </w:instrText>
        </w:r>
        <w:r w:rsidR="00933BF4">
          <w:rPr>
            <w:noProof/>
            <w:webHidden/>
          </w:rPr>
        </w:r>
        <w:r w:rsidR="00933BF4">
          <w:rPr>
            <w:noProof/>
            <w:webHidden/>
          </w:rPr>
          <w:fldChar w:fldCharType="separate"/>
        </w:r>
        <w:r w:rsidR="005E3941">
          <w:rPr>
            <w:noProof/>
            <w:webHidden/>
          </w:rPr>
          <w:t>34</w:t>
        </w:r>
        <w:r w:rsidR="00933BF4">
          <w:rPr>
            <w:noProof/>
            <w:webHidden/>
          </w:rPr>
          <w:fldChar w:fldCharType="end"/>
        </w:r>
      </w:hyperlink>
    </w:p>
    <w:p w:rsidR="00933BF4" w:rsidRPr="00666C73" w:rsidRDefault="00627568" w:rsidP="00933BF4">
      <w:pPr>
        <w:pStyle w:val="13"/>
        <w:tabs>
          <w:tab w:val="right" w:leader="dot" w:pos="10196"/>
        </w:tabs>
        <w:rPr>
          <w:rFonts w:ascii="Calibri" w:hAnsi="Calibri"/>
          <w:noProof/>
          <w:sz w:val="22"/>
          <w:szCs w:val="22"/>
        </w:rPr>
      </w:pPr>
      <w:hyperlink w:anchor="_Toc528591317" w:history="1">
        <w:r w:rsidR="00933BF4" w:rsidRPr="001F20FA">
          <w:rPr>
            <w:rStyle w:val="a6"/>
            <w:rFonts w:eastAsia="MS Mincho"/>
            <w:noProof/>
            <w:kern w:val="32"/>
            <w:lang w:val="x-none" w:eastAsia="x-none"/>
          </w:rPr>
          <w:t xml:space="preserve">Форма </w:t>
        </w:r>
        <w:r w:rsidR="00933BF4" w:rsidRPr="001F20FA">
          <w:rPr>
            <w:rStyle w:val="a6"/>
            <w:rFonts w:eastAsia="MS Mincho"/>
            <w:noProof/>
            <w:kern w:val="32"/>
            <w:lang w:eastAsia="x-none"/>
          </w:rPr>
          <w:t>5</w:t>
        </w:r>
        <w:r w:rsidR="00933BF4" w:rsidRPr="001F20FA">
          <w:rPr>
            <w:rStyle w:val="a6"/>
            <w:noProof/>
          </w:rPr>
          <w:t xml:space="preserve"> </w:t>
        </w:r>
        <w:r w:rsidR="00933BF4" w:rsidRPr="001F20FA">
          <w:rPr>
            <w:rStyle w:val="a6"/>
            <w:rFonts w:eastAsia="MS Mincho"/>
            <w:noProof/>
            <w:kern w:val="32"/>
            <w:lang w:eastAsia="x-none"/>
          </w:rPr>
          <w:t xml:space="preserve">Декларация о соответствии участника закупки критериям отнесения к субъектам малого и среднего предпринимательства </w:t>
        </w:r>
        <w:r w:rsidR="00933BF4" w:rsidRPr="001F20FA">
          <w:rPr>
            <w:rStyle w:val="a6"/>
            <w:rFonts w:eastAsia="MS Mincho"/>
            <w:i/>
            <w:noProof/>
            <w:kern w:val="32"/>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933BF4">
          <w:rPr>
            <w:noProof/>
            <w:webHidden/>
          </w:rPr>
          <w:tab/>
        </w:r>
        <w:r w:rsidR="00933BF4">
          <w:rPr>
            <w:noProof/>
            <w:webHidden/>
          </w:rPr>
          <w:fldChar w:fldCharType="begin"/>
        </w:r>
        <w:r w:rsidR="00933BF4">
          <w:rPr>
            <w:noProof/>
            <w:webHidden/>
          </w:rPr>
          <w:instrText xml:space="preserve"> PAGEREF _Toc528591317 \h </w:instrText>
        </w:r>
        <w:r w:rsidR="00933BF4">
          <w:rPr>
            <w:noProof/>
            <w:webHidden/>
          </w:rPr>
        </w:r>
        <w:r w:rsidR="00933BF4">
          <w:rPr>
            <w:noProof/>
            <w:webHidden/>
          </w:rPr>
          <w:fldChar w:fldCharType="separate"/>
        </w:r>
        <w:r w:rsidR="005E3941">
          <w:rPr>
            <w:noProof/>
            <w:webHidden/>
          </w:rPr>
          <w:t>35</w:t>
        </w:r>
        <w:r w:rsidR="00933BF4">
          <w:rPr>
            <w:noProof/>
            <w:webHidden/>
          </w:rPr>
          <w:fldChar w:fldCharType="end"/>
        </w:r>
      </w:hyperlink>
    </w:p>
    <w:p w:rsidR="00933BF4" w:rsidRPr="00666C73" w:rsidRDefault="00627568" w:rsidP="00933BF4">
      <w:pPr>
        <w:pStyle w:val="13"/>
        <w:tabs>
          <w:tab w:val="right" w:leader="dot" w:pos="10196"/>
        </w:tabs>
        <w:rPr>
          <w:rFonts w:ascii="Calibri" w:hAnsi="Calibri"/>
          <w:noProof/>
          <w:sz w:val="22"/>
          <w:szCs w:val="22"/>
        </w:rPr>
      </w:pPr>
      <w:hyperlink w:anchor="_Toc528591318" w:history="1">
        <w:r w:rsidR="00933BF4" w:rsidRPr="001F20FA">
          <w:rPr>
            <w:rStyle w:val="a6"/>
            <w:rFonts w:eastAsia="MS Mincho"/>
            <w:noProof/>
            <w:kern w:val="32"/>
            <w:lang w:val="x-none" w:eastAsia="x-none"/>
          </w:rPr>
          <w:t>РАЗДЕЛ IV. Техническое задание</w:t>
        </w:r>
        <w:r w:rsidR="00933BF4">
          <w:rPr>
            <w:noProof/>
            <w:webHidden/>
          </w:rPr>
          <w:tab/>
        </w:r>
        <w:r w:rsidR="00882A28">
          <w:rPr>
            <w:noProof/>
            <w:webHidden/>
          </w:rPr>
          <w:t>39</w:t>
        </w:r>
      </w:hyperlink>
    </w:p>
    <w:p w:rsidR="00933BF4" w:rsidRPr="00666C73" w:rsidRDefault="00627568" w:rsidP="00933BF4">
      <w:pPr>
        <w:pStyle w:val="13"/>
        <w:tabs>
          <w:tab w:val="right" w:leader="dot" w:pos="10196"/>
        </w:tabs>
        <w:rPr>
          <w:rFonts w:ascii="Calibri" w:hAnsi="Calibri"/>
          <w:noProof/>
          <w:sz w:val="22"/>
          <w:szCs w:val="22"/>
        </w:rPr>
      </w:pPr>
      <w:hyperlink w:anchor="договор" w:history="1">
        <w:r w:rsidR="00933BF4" w:rsidRPr="001F20FA">
          <w:rPr>
            <w:rStyle w:val="a6"/>
            <w:rFonts w:eastAsia="MS Mincho"/>
            <w:noProof/>
            <w:kern w:val="32"/>
            <w:lang w:val="x-none" w:eastAsia="x-none"/>
          </w:rPr>
          <w:t>РАЗДЕЛ V. Проект договора</w:t>
        </w:r>
        <w:r w:rsidR="00933BF4">
          <w:rPr>
            <w:noProof/>
            <w:webHidden/>
          </w:rPr>
          <w:tab/>
        </w:r>
      </w:hyperlink>
      <w:r w:rsidR="00283DE7">
        <w:rPr>
          <w:noProof/>
        </w:rPr>
        <w:t>40</w:t>
      </w:r>
    </w:p>
    <w:p w:rsidR="00933BF4" w:rsidRPr="00B73AAF" w:rsidRDefault="00933BF4" w:rsidP="00933BF4">
      <w:pPr>
        <w:pStyle w:val="a8"/>
        <w:tabs>
          <w:tab w:val="clear" w:pos="4677"/>
          <w:tab w:val="clear" w:pos="9355"/>
        </w:tabs>
        <w:spacing w:line="360" w:lineRule="auto"/>
      </w:pPr>
      <w:r w:rsidRPr="00B73AAF">
        <w:fldChar w:fldCharType="end"/>
      </w: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jc w:val="center"/>
      </w:pPr>
    </w:p>
    <w:p w:rsidR="00933BF4" w:rsidRPr="00B73AAF" w:rsidRDefault="00933BF4" w:rsidP="00933BF4">
      <w:pPr>
        <w:rPr>
          <w:sz w:val="2"/>
          <w:szCs w:val="2"/>
        </w:rPr>
      </w:pPr>
      <w:r w:rsidRPr="00B73AAF">
        <w:br w:type="page"/>
      </w:r>
    </w:p>
    <w:p w:rsidR="00933BF4" w:rsidRPr="00B73AAF" w:rsidRDefault="00933BF4" w:rsidP="00933BF4">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517185510"/>
      <w:bookmarkStart w:id="2" w:name="_Toc528591306"/>
      <w:r>
        <w:rPr>
          <w:rFonts w:ascii="Times New Roman" w:eastAsia="MS Mincho" w:hAnsi="Times New Roman"/>
          <w:color w:val="17365D"/>
          <w:kern w:val="32"/>
          <w:szCs w:val="24"/>
          <w:lang w:eastAsia="x-none"/>
        </w:rPr>
        <w:lastRenderedPageBreak/>
        <w:t>ИЗВЕЩЕНИЕ</w:t>
      </w:r>
      <w:r w:rsidRPr="00B73AAF">
        <w:rPr>
          <w:rFonts w:ascii="Times New Roman" w:eastAsia="MS Mincho" w:hAnsi="Times New Roman"/>
          <w:color w:val="17365D"/>
          <w:kern w:val="32"/>
          <w:szCs w:val="24"/>
          <w:lang w:eastAsia="x-none"/>
        </w:rPr>
        <w:t xml:space="preserve"> О ЗАКУПКЕ</w:t>
      </w:r>
      <w:bookmarkEnd w:id="1"/>
      <w:bookmarkEnd w:id="2"/>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517185511"/>
      <w:bookmarkStart w:id="4" w:name="_Toc528591307"/>
      <w:r w:rsidRPr="00B73AAF">
        <w:rPr>
          <w:rFonts w:ascii="Times New Roman" w:eastAsia="MS Mincho" w:hAnsi="Times New Roman"/>
          <w:color w:val="17365D"/>
          <w:kern w:val="32"/>
          <w:szCs w:val="24"/>
          <w:lang w:val="x-none" w:eastAsia="x-none"/>
        </w:rPr>
        <w:t>РАЗДЕЛ I. ТЕРМИНЫ И ОПРЕДЕЛЕНИЯ</w:t>
      </w:r>
      <w:bookmarkEnd w:id="3"/>
      <w:bookmarkEnd w:id="4"/>
      <w:r w:rsidRPr="00B73AAF">
        <w:rPr>
          <w:rFonts w:ascii="Times New Roman" w:eastAsia="MS Mincho" w:hAnsi="Times New Roman"/>
          <w:color w:val="17365D"/>
          <w:kern w:val="32"/>
          <w:szCs w:val="24"/>
          <w:lang w:val="x-none" w:eastAsia="x-none"/>
        </w:rPr>
        <w:tab/>
      </w:r>
    </w:p>
    <w:p w:rsidR="00933BF4" w:rsidRPr="00B73AAF" w:rsidRDefault="00933BF4" w:rsidP="00933BF4">
      <w:pPr>
        <w:ind w:firstLine="567"/>
        <w:jc w:val="both"/>
      </w:pPr>
      <w:r w:rsidRPr="00B73AAF">
        <w:rPr>
          <w:b/>
        </w:rPr>
        <w:t xml:space="preserve">Открытый запрос котировок </w:t>
      </w:r>
      <w:r>
        <w:rPr>
          <w:b/>
        </w:rPr>
        <w:t xml:space="preserve">для субъектов малого и среднего предпринимательства </w:t>
      </w:r>
      <w:r w:rsidRPr="00B73AAF">
        <w:rPr>
          <w:b/>
        </w:rPr>
        <w:t>в электронной форме</w:t>
      </w:r>
      <w:r>
        <w:rPr>
          <w:b/>
        </w:rPr>
        <w:t xml:space="preserve"> </w:t>
      </w:r>
      <w:r w:rsidRPr="00B73AAF">
        <w:t>(</w:t>
      </w:r>
      <w:r w:rsidRPr="00B73AAF">
        <w:rPr>
          <w:b/>
        </w:rPr>
        <w:t>далее также - Открытый запрос котировок)</w:t>
      </w:r>
      <w:r w:rsidRPr="00B73AAF">
        <w:t xml:space="preserve"> – </w:t>
      </w:r>
      <w:r w:rsidRPr="00225106">
        <w:t>форма торгов, при которой Победителем запроса котировок признается Участник</w:t>
      </w:r>
      <w:r>
        <w:t xml:space="preserve"> из числа субъектов МСП</w:t>
      </w:r>
      <w:r w:rsidRPr="00225106">
        <w:t>, Заявка которого соответствует требованиям, установленным извещением о проведении запроса котировок, и содержит наиболее низкую цену Договора.</w:t>
      </w:r>
    </w:p>
    <w:p w:rsidR="00933BF4" w:rsidRPr="00B73AAF" w:rsidRDefault="00933BF4" w:rsidP="00933BF4">
      <w:pPr>
        <w:ind w:firstLine="567"/>
        <w:jc w:val="both"/>
      </w:pPr>
      <w:r w:rsidRPr="00B73AAF">
        <w:rPr>
          <w:b/>
        </w:rPr>
        <w:t>Заказчик</w:t>
      </w:r>
      <w:r w:rsidRPr="00B73AAF">
        <w:t xml:space="preserve"> – организация, указанная в пункте </w:t>
      </w:r>
      <w:r w:rsidRPr="00B73AAF">
        <w:fldChar w:fldCharType="begin"/>
      </w:r>
      <w:r w:rsidRPr="00B73AAF">
        <w:instrText xml:space="preserve"> REF _Ref368314103 \r \h  \* MERGEFORMAT </w:instrText>
      </w:r>
      <w:r w:rsidRPr="00B73AAF">
        <w:fldChar w:fldCharType="separate"/>
      </w:r>
      <w:r w:rsidR="005E3941">
        <w:t>1</w:t>
      </w:r>
      <w:r w:rsidRPr="00B73AAF">
        <w:fldChar w:fldCharType="end"/>
      </w:r>
      <w:r w:rsidRPr="00B73AAF">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t xml:space="preserve">. </w:t>
      </w:r>
    </w:p>
    <w:p w:rsidR="00933BF4" w:rsidRPr="00B73AAF" w:rsidRDefault="00933BF4" w:rsidP="00933BF4">
      <w:pPr>
        <w:ind w:firstLine="567"/>
        <w:jc w:val="both"/>
      </w:pPr>
      <w:r w:rsidRPr="00B73AAF">
        <w:rPr>
          <w:b/>
        </w:rPr>
        <w:t>Закупочная комиссия</w:t>
      </w:r>
      <w:r w:rsidRPr="00B73AAF">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933BF4" w:rsidRPr="00B73AAF" w:rsidRDefault="00933BF4" w:rsidP="00933BF4">
      <w:pPr>
        <w:ind w:firstLine="567"/>
        <w:jc w:val="both"/>
      </w:pPr>
      <w:r w:rsidRPr="00B73AAF">
        <w:rPr>
          <w:b/>
        </w:rPr>
        <w:t>Электронная торговая площадка (ЭТП)</w:t>
      </w:r>
      <w:r w:rsidRPr="00B73AAF">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B73AAF">
        <w:fldChar w:fldCharType="begin"/>
      </w:r>
      <w:r w:rsidRPr="00B73AAF">
        <w:instrText xml:space="preserve"> REF _Ref378108959 \r \h </w:instrText>
      </w:r>
      <w:r>
        <w:instrText xml:space="preserve"> \* MERGEFORMAT </w:instrText>
      </w:r>
      <w:r w:rsidRPr="00B73AAF">
        <w:fldChar w:fldCharType="separate"/>
      </w:r>
      <w:r w:rsidR="005E3941">
        <w:t>5</w:t>
      </w:r>
      <w:r w:rsidRPr="00B73AAF">
        <w:fldChar w:fldCharType="end"/>
      </w:r>
      <w:r w:rsidRPr="00B73AAF">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t>.</w:t>
      </w:r>
    </w:p>
    <w:p w:rsidR="00933BF4" w:rsidRPr="00B73AAF" w:rsidRDefault="00933BF4" w:rsidP="00933BF4">
      <w:pPr>
        <w:ind w:firstLine="567"/>
        <w:jc w:val="both"/>
      </w:pPr>
      <w:r w:rsidRPr="00B73AAF">
        <w:rPr>
          <w:b/>
        </w:rPr>
        <w:t>Оператор Электронной торговой площадки (Оператор ЭТП)</w:t>
      </w:r>
      <w:r w:rsidRPr="00B73AAF">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933BF4" w:rsidRPr="00B73AAF" w:rsidRDefault="00933BF4" w:rsidP="00933BF4">
      <w:pPr>
        <w:ind w:firstLine="567"/>
        <w:jc w:val="both"/>
      </w:pPr>
      <w:r w:rsidRPr="00B73AAF">
        <w:rPr>
          <w:b/>
        </w:rPr>
        <w:t>Регламент работы ЭТП</w:t>
      </w:r>
      <w:r w:rsidRPr="00B73AA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933BF4" w:rsidRPr="00B73AAF" w:rsidRDefault="00933BF4" w:rsidP="00933BF4">
      <w:pPr>
        <w:ind w:firstLine="567"/>
        <w:jc w:val="both"/>
        <w:rPr>
          <w:sz w:val="26"/>
          <w:szCs w:val="26"/>
        </w:rPr>
      </w:pPr>
      <w:r w:rsidRPr="00B73AAF">
        <w:rPr>
          <w:b/>
        </w:rPr>
        <w:t>Единая информационная система (либо «ЕИС»)</w:t>
      </w:r>
      <w:r w:rsidRPr="00B73AA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B73AAF">
        <w:rPr>
          <w:sz w:val="26"/>
          <w:szCs w:val="26"/>
        </w:rPr>
        <w:t xml:space="preserve"> </w:t>
      </w:r>
      <w:r w:rsidRPr="00B73AAF">
        <w:t>(</w:t>
      </w:r>
      <w:hyperlink r:id="rId11" w:history="1">
        <w:r w:rsidRPr="00B73AAF">
          <w:rPr>
            <w:color w:val="0000FF"/>
            <w:u w:val="single"/>
          </w:rPr>
          <w:t>www.zakupki.gov.ru</w:t>
        </w:r>
      </w:hyperlink>
      <w:r w:rsidRPr="00B73AAF">
        <w:t>).</w:t>
      </w:r>
    </w:p>
    <w:p w:rsidR="00933BF4" w:rsidRPr="00B73AAF" w:rsidRDefault="00933BF4" w:rsidP="00933BF4">
      <w:pPr>
        <w:ind w:firstLine="567"/>
        <w:jc w:val="both"/>
      </w:pPr>
      <w:r w:rsidRPr="00B73AAF">
        <w:rPr>
          <w:b/>
        </w:rPr>
        <w:t>Извещение о закупке –</w:t>
      </w:r>
      <w:r w:rsidRPr="00B73AAF">
        <w:t xml:space="preserve">документ, содержащий установленные ФЗ от 18.07.2011 г. № 223-ФЗ и </w:t>
      </w:r>
      <w:hyperlink r:id="rId12" w:history="1">
        <w:r w:rsidRPr="00B73AAF">
          <w:rPr>
            <w:rStyle w:val="a6"/>
          </w:rPr>
          <w:t>Положением о закупках</w:t>
        </w:r>
      </w:hyperlink>
      <w:r w:rsidRPr="00B73AAF">
        <w:t xml:space="preserve"> сведения об Открытом запросе котировок.</w:t>
      </w:r>
    </w:p>
    <w:p w:rsidR="00933BF4" w:rsidRPr="00B73AAF" w:rsidRDefault="00933BF4" w:rsidP="00933BF4">
      <w:pPr>
        <w:ind w:firstLine="567"/>
        <w:jc w:val="both"/>
      </w:pPr>
      <w:r w:rsidRPr="00B73AAF">
        <w:rPr>
          <w:b/>
        </w:rPr>
        <w:t>Заявка на участие в закупке</w:t>
      </w:r>
      <w:r w:rsidRPr="00B73AAF">
        <w:t xml:space="preserve"> </w:t>
      </w:r>
      <w:r w:rsidRPr="00B73AAF">
        <w:rPr>
          <w:b/>
        </w:rPr>
        <w:t>(далее также - Заявка)</w:t>
      </w:r>
      <w:r w:rsidRPr="00B73AAF">
        <w:t xml:space="preserve"> – комплект документов, требования к содержанию, форме, оформлению и составу которых установлены </w:t>
      </w:r>
      <w:hyperlink r:id="rId13" w:history="1">
        <w:r w:rsidRPr="00B73AAF">
          <w:rPr>
            <w:rStyle w:val="a6"/>
          </w:rPr>
          <w:t>Положением о закупках</w:t>
        </w:r>
      </w:hyperlink>
      <w:r w:rsidRPr="00B73AAF">
        <w:t xml:space="preserve"> и настоящ</w:t>
      </w:r>
      <w:r>
        <w:t>им</w:t>
      </w:r>
      <w:r w:rsidRPr="00B73AAF">
        <w:t xml:space="preserve"> </w:t>
      </w:r>
      <w:r>
        <w:t>Извещением</w:t>
      </w:r>
      <w:r w:rsidRPr="00B73AAF">
        <w:t xml:space="preserve">, предоставляемый Заказчику </w:t>
      </w:r>
      <w:r>
        <w:t xml:space="preserve"> Участником закупки</w:t>
      </w:r>
      <w:r w:rsidRPr="00B73AAF">
        <w:t xml:space="preserve"> в порядке, предусмотренном </w:t>
      </w:r>
      <w:hyperlink r:id="rId14" w:history="1">
        <w:r w:rsidRPr="00B73AAF">
          <w:rPr>
            <w:rStyle w:val="a6"/>
          </w:rPr>
          <w:t>Положением о закупках</w:t>
        </w:r>
      </w:hyperlink>
      <w:r w:rsidRPr="00B73AAF">
        <w:t>, Регламентом работы ЭТП и настоящ</w:t>
      </w:r>
      <w:r>
        <w:t>им</w:t>
      </w:r>
      <w:r w:rsidRPr="00B73AAF">
        <w:t xml:space="preserve"> </w:t>
      </w:r>
      <w:r>
        <w:t>Извещением</w:t>
      </w:r>
      <w:r w:rsidRPr="00B73AAF">
        <w:t>, в целях участия в Открытом запрос</w:t>
      </w:r>
      <w:r>
        <w:t>е</w:t>
      </w:r>
      <w:r w:rsidRPr="00B73AAF">
        <w:t xml:space="preserve"> котировок.</w:t>
      </w:r>
    </w:p>
    <w:p w:rsidR="00933BF4" w:rsidRPr="003E70DB" w:rsidRDefault="00933BF4" w:rsidP="00933BF4">
      <w:pPr>
        <w:pStyle w:val="rvps9"/>
        <w:ind w:firstLine="567"/>
      </w:pPr>
      <w:r w:rsidRPr="00B73AAF">
        <w:t>Заявка имеет правовой статус оферты и будет рассматриваться Заказчиком в соответствии с этим.</w:t>
      </w:r>
    </w:p>
    <w:p w:rsidR="00933BF4" w:rsidRPr="003E70DB" w:rsidRDefault="00933BF4" w:rsidP="00933BF4">
      <w:pPr>
        <w:pStyle w:val="Times12"/>
        <w:overflowPunct/>
        <w:autoSpaceDE/>
        <w:autoSpaceDN/>
        <w:adjustRightInd/>
        <w:rPr>
          <w:bCs w:val="0"/>
          <w:szCs w:val="24"/>
        </w:rPr>
      </w:pPr>
      <w:r w:rsidRPr="00B73AAF">
        <w:rPr>
          <w:b/>
        </w:rPr>
        <w:t>Участник закупки (далее также - Участник)</w:t>
      </w:r>
      <w:r w:rsidRPr="00B73AAF">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t xml:space="preserve">. </w:t>
      </w:r>
      <w:r w:rsidRPr="00733E33">
        <w:rPr>
          <w:bCs w:val="0"/>
          <w:szCs w:val="24"/>
        </w:rPr>
        <w:t xml:space="preserve">Для всех </w:t>
      </w:r>
      <w:r>
        <w:rPr>
          <w:bCs w:val="0"/>
          <w:szCs w:val="24"/>
        </w:rPr>
        <w:t>Участник</w:t>
      </w:r>
      <w:r w:rsidRPr="00733E33">
        <w:rPr>
          <w:bCs w:val="0"/>
          <w:szCs w:val="24"/>
        </w:rPr>
        <w:t>ов устанавливаются единые требования. Применение при рассмотрении Заявок требований, не предусмотренных настоящ</w:t>
      </w:r>
      <w:r>
        <w:rPr>
          <w:bCs w:val="0"/>
          <w:szCs w:val="24"/>
        </w:rPr>
        <w:t>им Извещением, не допускается.</w:t>
      </w:r>
    </w:p>
    <w:p w:rsidR="00933BF4" w:rsidRPr="00B73AAF" w:rsidRDefault="00933BF4" w:rsidP="00933BF4">
      <w:pPr>
        <w:ind w:firstLine="567"/>
        <w:jc w:val="both"/>
      </w:pPr>
      <w:r w:rsidRPr="00B73AAF">
        <w:rPr>
          <w:b/>
        </w:rPr>
        <w:t>Субъект МСП</w:t>
      </w:r>
      <w:r w:rsidRPr="00B73AAF">
        <w:t xml:space="preserve"> – субъект малого и среднего предпринимательства, признаваемый таковым в соответствии с законодательством РФ.</w:t>
      </w:r>
    </w:p>
    <w:p w:rsidR="00933BF4" w:rsidRPr="00B73AAF" w:rsidRDefault="00933BF4" w:rsidP="00933BF4">
      <w:pPr>
        <w:ind w:firstLine="567"/>
        <w:jc w:val="both"/>
      </w:pPr>
      <w:r w:rsidRPr="00B73AAF">
        <w:rPr>
          <w:b/>
        </w:rPr>
        <w:t>Победитель Открытого запроса котировок (далее также – Победитель)</w:t>
      </w:r>
      <w:r w:rsidRPr="00B73AAF">
        <w:t xml:space="preserve"> – Участник Открытого запроса котировок, </w:t>
      </w:r>
      <w:r w:rsidRPr="00EB6651">
        <w:t xml:space="preserve">Заявка которого соответствует требованиям, установленным </w:t>
      </w:r>
      <w:r>
        <w:t>И</w:t>
      </w:r>
      <w:r w:rsidRPr="00EB6651">
        <w:t xml:space="preserve">звещением о проведении запроса котировок, и содержит наиболее низкую цену </w:t>
      </w:r>
      <w:r>
        <w:t>д</w:t>
      </w:r>
      <w:r w:rsidRPr="00EB6651">
        <w:t>оговора</w:t>
      </w:r>
      <w:r>
        <w:t xml:space="preserve"> (договоров)</w:t>
      </w:r>
      <w:r w:rsidRPr="00B73AAF">
        <w:t>.</w:t>
      </w:r>
    </w:p>
    <w:p w:rsidR="00933BF4" w:rsidRPr="00B73AAF" w:rsidRDefault="00933BF4" w:rsidP="00933BF4">
      <w:pPr>
        <w:pStyle w:val="Times12"/>
        <w:overflowPunct/>
        <w:autoSpaceDE/>
        <w:autoSpaceDN/>
        <w:adjustRightInd/>
        <w:rPr>
          <w:bCs w:val="0"/>
          <w:szCs w:val="24"/>
        </w:rPr>
      </w:pPr>
      <w:r w:rsidRPr="00B73AAF">
        <w:rPr>
          <w:b/>
          <w:bCs w:val="0"/>
          <w:szCs w:val="24"/>
        </w:rPr>
        <w:t>Начальная (максимальная) цена договора</w:t>
      </w:r>
      <w:r w:rsidRPr="00B73AAF">
        <w:rPr>
          <w:bCs w:val="0"/>
          <w:szCs w:val="24"/>
        </w:rPr>
        <w:t xml:space="preserve"> – предельно допустимая цена договора, определяемая в пункте </w:t>
      </w:r>
      <w:r w:rsidRPr="0099126F">
        <w:rPr>
          <w:bCs w:val="0"/>
          <w:szCs w:val="24"/>
        </w:rPr>
        <w:t>17</w:t>
      </w:r>
      <w:r w:rsidRPr="00B73AAF">
        <w:rPr>
          <w:bCs w:val="0"/>
          <w:szCs w:val="24"/>
        </w:rPr>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rPr>
          <w:bCs w:val="0"/>
          <w:szCs w:val="24"/>
        </w:rPr>
        <w:t>.</w:t>
      </w:r>
    </w:p>
    <w:p w:rsidR="00933BF4" w:rsidRPr="00B73AAF" w:rsidRDefault="00627568" w:rsidP="00933BF4">
      <w:pPr>
        <w:ind w:firstLine="567"/>
        <w:jc w:val="both"/>
      </w:pPr>
      <w:hyperlink r:id="rId15" w:history="1">
        <w:r w:rsidR="00933BF4" w:rsidRPr="00B73AAF">
          <w:rPr>
            <w:rStyle w:val="a6"/>
          </w:rPr>
          <w:t>Положение о закупках</w:t>
        </w:r>
      </w:hyperlink>
      <w:r w:rsidR="00933BF4" w:rsidRPr="00B73AAF">
        <w:t xml:space="preserve"> – Положение о закупках товаров, работ, услуг ПАО «Ростелеком», утверждённое Советом директоров </w:t>
      </w:r>
      <w:r w:rsidR="00933BF4" w:rsidRPr="00F1645B">
        <w:t xml:space="preserve">Общества </w:t>
      </w:r>
      <w:r w:rsidR="00933BF4">
        <w:t>(</w:t>
      </w:r>
      <w:r w:rsidR="00933BF4" w:rsidRPr="00F1645B">
        <w:t xml:space="preserve">Протокол № </w:t>
      </w:r>
      <w:r w:rsidR="00933BF4">
        <w:t>15</w:t>
      </w:r>
      <w:r w:rsidR="00933BF4" w:rsidRPr="00F1645B">
        <w:t xml:space="preserve"> от </w:t>
      </w:r>
      <w:r w:rsidR="00933BF4">
        <w:t>24</w:t>
      </w:r>
      <w:r w:rsidR="00933BF4" w:rsidRPr="00F1645B">
        <w:t>.</w:t>
      </w:r>
      <w:r w:rsidR="00933BF4">
        <w:t>12</w:t>
      </w:r>
      <w:r w:rsidR="00933BF4" w:rsidRPr="00F1645B">
        <w:t>.201</w:t>
      </w:r>
      <w:r w:rsidR="00933BF4">
        <w:t>8 г</w:t>
      </w:r>
      <w:r w:rsidR="00933BF4" w:rsidRPr="00F1645B">
        <w:t xml:space="preserve">.), </w:t>
      </w:r>
      <w:r w:rsidR="00F677C3" w:rsidRPr="00196D06">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16" w:history="1">
        <w:r w:rsidR="00F677C3" w:rsidRPr="00953805">
          <w:rPr>
            <w:rStyle w:val="a6"/>
          </w:rPr>
          <w:t>www.bashtel.ru</w:t>
        </w:r>
      </w:hyperlink>
      <w:r w:rsidR="00F677C3" w:rsidRPr="00196D06">
        <w:t>.</w:t>
      </w:r>
    </w:p>
    <w:p w:rsidR="00933BF4" w:rsidRPr="00CC0266" w:rsidRDefault="00933BF4" w:rsidP="00933BF4">
      <w:pPr>
        <w:ind w:firstLine="567"/>
        <w:jc w:val="both"/>
      </w:pPr>
      <w:r w:rsidRPr="00B73AAF">
        <w:rPr>
          <w:b/>
        </w:rPr>
        <w:t>ЭП</w:t>
      </w:r>
      <w:r w:rsidRPr="00B73AAF">
        <w:t xml:space="preserve"> -</w:t>
      </w:r>
      <w:r w:rsidRPr="00065B7D">
        <w:t xml:space="preserve"> </w:t>
      </w:r>
      <w:r>
        <w:t>усиленная</w:t>
      </w:r>
      <w:r w:rsidRPr="00B73AAF">
        <w:t xml:space="preserve"> квалифицированная электронная подпись, полученная и признаваемая в соответствии с Федеральным законом от 06.04.2011 № 63-ФЗ «Об электронной подпис</w:t>
      </w:r>
      <w:r>
        <w:t>и».</w:t>
      </w:r>
    </w:p>
    <w:p w:rsidR="00933BF4" w:rsidRPr="00CC0266" w:rsidRDefault="00933BF4" w:rsidP="00933BF4">
      <w:pPr>
        <w:pStyle w:val="rvps9"/>
        <w:ind w:firstLine="567"/>
      </w:pPr>
      <w:r w:rsidRPr="00B73AAF">
        <w:t>Размещенное на ЭТП и ЕИС Извещение о закупке явля</w:t>
      </w:r>
      <w:r>
        <w:t>е</w:t>
      </w:r>
      <w:r w:rsidRPr="00B73AAF">
        <w:t>тся приглашением делать оферты и должн</w:t>
      </w:r>
      <w:r>
        <w:t>о</w:t>
      </w:r>
      <w:r w:rsidRPr="00B73AAF">
        <w:t xml:space="preserve"> рассматриваться Уча</w:t>
      </w:r>
      <w:r>
        <w:t>стниками в соответствии с этим.</w:t>
      </w:r>
    </w:p>
    <w:p w:rsidR="00933BF4" w:rsidRPr="00B73AAF" w:rsidRDefault="00933BF4" w:rsidP="00933BF4">
      <w:pPr>
        <w:pStyle w:val="rvps9"/>
        <w:ind w:firstLine="567"/>
      </w:pPr>
      <w:r w:rsidRPr="00B73AAF">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933BF4" w:rsidRPr="003E70DB" w:rsidRDefault="00933BF4" w:rsidP="00933BF4">
      <w:pPr>
        <w:pStyle w:val="rvps9"/>
        <w:ind w:firstLine="567"/>
      </w:pPr>
      <w:r w:rsidRPr="00B73AAF">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933BF4" w:rsidRPr="003E70DB" w:rsidRDefault="00933BF4" w:rsidP="00933BF4">
      <w:pPr>
        <w:pStyle w:val="rvps9"/>
        <w:ind w:firstLine="567"/>
      </w:pPr>
    </w:p>
    <w:p w:rsidR="00933BF4" w:rsidRPr="00B73AAF" w:rsidRDefault="00933BF4" w:rsidP="00933BF4">
      <w:pPr>
        <w:pStyle w:val="rvps9"/>
        <w:ind w:firstLine="567"/>
        <w:jc w:val="right"/>
        <w:rPr>
          <w:i/>
          <w:color w:val="BFBFBF"/>
          <w:sz w:val="12"/>
          <w:szCs w:val="12"/>
        </w:rPr>
      </w:pPr>
    </w:p>
    <w:p w:rsidR="00933BF4" w:rsidRPr="00B73AAF" w:rsidRDefault="00933BF4" w:rsidP="00933BF4">
      <w:pPr>
        <w:pStyle w:val="13"/>
        <w:rPr>
          <w:sz w:val="2"/>
          <w:szCs w:val="2"/>
        </w:rPr>
      </w:pPr>
      <w:r w:rsidRPr="00B73AAF">
        <w:br w:type="page"/>
      </w:r>
    </w:p>
    <w:p w:rsidR="00933BF4" w:rsidRPr="00B73AAF" w:rsidRDefault="00933BF4" w:rsidP="00A23111">
      <w:pPr>
        <w:pStyle w:val="10"/>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5" w:name="_РАЗДЕЛ_II._СВЕДЕНИЯ"/>
      <w:bookmarkStart w:id="6" w:name="_РАЗДЕЛ_II._ИНФОРМАЦИОННАЯ"/>
      <w:bookmarkStart w:id="7" w:name="_Toc517185512"/>
      <w:bookmarkStart w:id="8" w:name="_Toc528591308"/>
      <w:bookmarkEnd w:id="5"/>
      <w:bookmarkEnd w:id="6"/>
      <w:r w:rsidRPr="00B73AAF">
        <w:rPr>
          <w:rFonts w:ascii="Times New Roman" w:eastAsia="MS Mincho" w:hAnsi="Times New Roman"/>
          <w:color w:val="17365D"/>
          <w:kern w:val="32"/>
          <w:szCs w:val="24"/>
          <w:lang w:val="x-none" w:eastAsia="x-none"/>
        </w:rPr>
        <w:t xml:space="preserve">РАЗДЕЛ II. </w:t>
      </w:r>
      <w:r w:rsidRPr="00B73AAF">
        <w:rPr>
          <w:rFonts w:ascii="Times New Roman" w:eastAsia="MS Mincho" w:hAnsi="Times New Roman"/>
          <w:color w:val="17365D"/>
          <w:kern w:val="32"/>
          <w:szCs w:val="24"/>
          <w:lang w:eastAsia="x-none"/>
        </w:rPr>
        <w:t>ИНФОРМАЦИОННАЯ КАРТА</w:t>
      </w:r>
      <w:bookmarkEnd w:id="7"/>
      <w:bookmarkEnd w:id="8"/>
    </w:p>
    <w:p w:rsidR="00933BF4" w:rsidRPr="00B73AAF" w:rsidRDefault="00933BF4" w:rsidP="00933BF4">
      <w:pPr>
        <w:pStyle w:val="24"/>
        <w:keepLines w:val="0"/>
        <w:spacing w:before="0"/>
        <w:ind w:left="1211" w:hanging="360"/>
        <w:rPr>
          <w:rFonts w:ascii="Times New Roman" w:eastAsia="MS Mincho" w:hAnsi="Times New Roman"/>
          <w:i/>
          <w:iCs/>
          <w:color w:val="17365D"/>
          <w:szCs w:val="24"/>
          <w:lang w:eastAsia="x-none"/>
        </w:rPr>
      </w:pPr>
      <w:bookmarkStart w:id="9" w:name="_2.1._Общие_сведения"/>
      <w:bookmarkStart w:id="10" w:name="_Toc517185513"/>
      <w:bookmarkStart w:id="11" w:name="_Toc517872183"/>
      <w:bookmarkStart w:id="12" w:name="_Toc528591309"/>
      <w:bookmarkEnd w:id="9"/>
      <w:r w:rsidRPr="00B73AAF">
        <w:rPr>
          <w:rFonts w:ascii="Times New Roman" w:eastAsia="MS Mincho" w:hAnsi="Times New Roman"/>
          <w:i/>
          <w:iCs/>
          <w:color w:val="17365D"/>
          <w:szCs w:val="24"/>
          <w:lang w:val="x-none" w:eastAsia="x-none"/>
        </w:rPr>
        <w:t xml:space="preserve">2.1. Общие сведения </w:t>
      </w:r>
      <w:r w:rsidRPr="00B73AAF">
        <w:rPr>
          <w:rFonts w:ascii="Times New Roman" w:eastAsia="MS Mincho" w:hAnsi="Times New Roman"/>
          <w:i/>
          <w:iCs/>
          <w:color w:val="17365D"/>
          <w:szCs w:val="24"/>
          <w:lang w:eastAsia="x-none"/>
        </w:rPr>
        <w:t xml:space="preserve">о </w:t>
      </w:r>
      <w:r w:rsidRPr="00B73AAF">
        <w:rPr>
          <w:rFonts w:ascii="Times New Roman" w:eastAsia="MS Mincho" w:hAnsi="Times New Roman"/>
          <w:i/>
          <w:iCs/>
          <w:color w:val="17365D"/>
          <w:szCs w:val="24"/>
          <w:lang w:val="x-none" w:eastAsia="x-none"/>
        </w:rPr>
        <w:t>закупк</w:t>
      </w:r>
      <w:r w:rsidRPr="00B73AAF">
        <w:rPr>
          <w:rFonts w:ascii="Times New Roman" w:eastAsia="MS Mincho" w:hAnsi="Times New Roman"/>
          <w:i/>
          <w:iCs/>
          <w:color w:val="17365D"/>
          <w:szCs w:val="24"/>
          <w:lang w:eastAsia="x-none"/>
        </w:rPr>
        <w:t>е</w:t>
      </w:r>
      <w:bookmarkEnd w:id="10"/>
      <w:bookmarkEnd w:id="11"/>
      <w:bookmarkEnd w:id="12"/>
    </w:p>
    <w:tbl>
      <w:tblPr>
        <w:tblW w:w="10632" w:type="dxa"/>
        <w:tblInd w:w="-176" w:type="dxa"/>
        <w:tblLayout w:type="fixed"/>
        <w:tblLook w:val="0000" w:firstRow="0" w:lastRow="0" w:firstColumn="0" w:lastColumn="0" w:noHBand="0" w:noVBand="0"/>
      </w:tblPr>
      <w:tblGrid>
        <w:gridCol w:w="568"/>
        <w:gridCol w:w="2268"/>
        <w:gridCol w:w="7796"/>
      </w:tblGrid>
      <w:tr w:rsidR="00933BF4" w:rsidRPr="00B73AAF" w:rsidTr="00F677C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w:t>
            </w:r>
          </w:p>
          <w:p w:rsidR="00933BF4" w:rsidRPr="00B73AAF" w:rsidRDefault="00933BF4" w:rsidP="00F677C3">
            <w:pPr>
              <w:pStyle w:val="a8"/>
              <w:tabs>
                <w:tab w:val="clear" w:pos="4677"/>
                <w:tab w:val="clear" w:pos="9355"/>
              </w:tabs>
              <w:rPr>
                <w:b/>
              </w:rPr>
            </w:pPr>
            <w:r w:rsidRPr="00B73AAF">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pPr>
              <w:rPr>
                <w:b/>
              </w:rPr>
            </w:pPr>
            <w:r w:rsidRPr="00B73AAF">
              <w:rPr>
                <w:b/>
              </w:rPr>
              <w:t>Содержание п/п</w:t>
            </w:r>
          </w:p>
        </w:tc>
      </w:tr>
      <w:tr w:rsidR="00933BF4" w:rsidRPr="006E6E7C"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3" w:name="_Ref368314103"/>
          </w:p>
        </w:tc>
        <w:bookmarkEnd w:id="1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pPr>
            <w:r w:rsidRPr="00B73AA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rsidR="00F677C3" w:rsidRPr="00F677C3" w:rsidRDefault="00F677C3" w:rsidP="00F677C3">
            <w:pPr>
              <w:autoSpaceDE w:val="0"/>
              <w:autoSpaceDN w:val="0"/>
              <w:adjustRightInd w:val="0"/>
              <w:jc w:val="both"/>
              <w:rPr>
                <w:rFonts w:eastAsia="Calibri"/>
                <w:bCs/>
                <w:color w:val="000000"/>
                <w:sz w:val="10"/>
                <w:szCs w:val="10"/>
                <w:lang w:eastAsia="en-US"/>
              </w:rPr>
            </w:pPr>
            <w:r w:rsidRPr="00F677C3">
              <w:rPr>
                <w:rFonts w:eastAsia="Calibri"/>
                <w:bCs/>
                <w:color w:val="000000"/>
                <w:lang w:eastAsia="en-US"/>
              </w:rPr>
              <w:t xml:space="preserve">Публичное акционерное общество «Башинформсвязь» (ПАО «Башинформсвязь»), </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Место нахождения: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Почтовый адрес: 450077, Республика Башкортостан, г. Уфа, ул. Ленина, д. 30</w:t>
            </w:r>
          </w:p>
          <w:p w:rsidR="00F677C3" w:rsidRPr="00F677C3" w:rsidRDefault="00F677C3" w:rsidP="00F677C3">
            <w:pPr>
              <w:autoSpaceDE w:val="0"/>
              <w:autoSpaceDN w:val="0"/>
              <w:adjustRightInd w:val="0"/>
              <w:jc w:val="both"/>
              <w:rPr>
                <w:rFonts w:eastAsia="Calibri"/>
                <w:bCs/>
                <w:color w:val="000000"/>
                <w:sz w:val="8"/>
                <w:szCs w:val="8"/>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организационным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Андреев Евгений Алексеевич</w:t>
            </w:r>
          </w:p>
          <w:p w:rsidR="00F677C3" w:rsidRPr="00F677C3" w:rsidRDefault="00F677C3" w:rsidP="00F677C3">
            <w:pPr>
              <w:autoSpaceDE w:val="0"/>
              <w:autoSpaceDN w:val="0"/>
              <w:adjustRightInd w:val="0"/>
              <w:rPr>
                <w:rFonts w:eastAsia="Calibri"/>
                <w:bCs/>
                <w:color w:val="000000"/>
                <w:lang w:eastAsia="en-US"/>
              </w:rPr>
            </w:pPr>
            <w:r w:rsidRPr="00F677C3">
              <w:rPr>
                <w:rFonts w:eastAsia="Calibri"/>
                <w:bCs/>
                <w:color w:val="000000"/>
                <w:lang w:eastAsia="en-US"/>
              </w:rPr>
              <w:t xml:space="preserve">тел. + 7 (347) 221-58-28, </w:t>
            </w:r>
            <w:r w:rsidRPr="00F677C3">
              <w:rPr>
                <w:rFonts w:eastAsia="Calibri"/>
                <w:bCs/>
                <w:color w:val="000000"/>
                <w:lang w:val="en-US" w:eastAsia="en-US"/>
              </w:rPr>
              <w:t>e</w:t>
            </w:r>
            <w:r w:rsidRPr="00F677C3">
              <w:rPr>
                <w:rFonts w:eastAsia="Calibri"/>
                <w:bCs/>
                <w:color w:val="000000"/>
                <w:lang w:eastAsia="en-US"/>
              </w:rPr>
              <w:t>-</w:t>
            </w:r>
            <w:r w:rsidRPr="00F677C3">
              <w:rPr>
                <w:rFonts w:eastAsia="Calibri"/>
                <w:bCs/>
                <w:color w:val="000000"/>
                <w:lang w:val="en-US" w:eastAsia="en-US"/>
              </w:rPr>
              <w:t>mail</w:t>
            </w:r>
            <w:r w:rsidRPr="00F677C3">
              <w:rPr>
                <w:rFonts w:eastAsia="Calibri"/>
                <w:bCs/>
                <w:color w:val="000000"/>
                <w:lang w:eastAsia="en-US"/>
              </w:rPr>
              <w:t xml:space="preserve">: </w:t>
            </w:r>
            <w:hyperlink r:id="rId17" w:history="1">
              <w:r w:rsidRPr="00F677C3">
                <w:rPr>
                  <w:rFonts w:eastAsia="Calibri"/>
                  <w:bCs/>
                  <w:color w:val="0000FF"/>
                  <w:u w:val="single"/>
                  <w:lang w:val="en-US" w:eastAsia="en-US"/>
                </w:rPr>
                <w:t>ouz</w:t>
              </w:r>
              <w:r w:rsidRPr="00F677C3">
                <w:rPr>
                  <w:rFonts w:eastAsia="Calibri"/>
                  <w:bCs/>
                  <w:color w:val="0000FF"/>
                  <w:u w:val="single"/>
                  <w:lang w:eastAsia="en-US"/>
                </w:rPr>
                <w:t>@</w:t>
              </w:r>
              <w:r w:rsidRPr="00F677C3">
                <w:rPr>
                  <w:rFonts w:eastAsia="Calibri"/>
                  <w:bCs/>
                  <w:color w:val="0000FF"/>
                  <w:u w:val="single"/>
                  <w:lang w:val="en-US" w:eastAsia="en-US"/>
                </w:rPr>
                <w:t>bashtel</w:t>
              </w:r>
              <w:r w:rsidRPr="00F677C3">
                <w:rPr>
                  <w:rFonts w:eastAsia="Calibri"/>
                  <w:bCs/>
                  <w:color w:val="0000FF"/>
                  <w:u w:val="single"/>
                  <w:lang w:eastAsia="en-US"/>
                </w:rPr>
                <w:t>.</w:t>
              </w:r>
              <w:proofErr w:type="spellStart"/>
              <w:r w:rsidRPr="00F677C3">
                <w:rPr>
                  <w:rFonts w:eastAsia="Calibri"/>
                  <w:bCs/>
                  <w:color w:val="0000FF"/>
                  <w:u w:val="single"/>
                  <w:lang w:val="en-US" w:eastAsia="en-US"/>
                </w:rPr>
                <w:t>ru</w:t>
              </w:r>
              <w:proofErr w:type="spellEnd"/>
            </w:hyperlink>
          </w:p>
          <w:p w:rsidR="00F677C3" w:rsidRPr="00F677C3" w:rsidRDefault="00F677C3" w:rsidP="00F677C3">
            <w:pPr>
              <w:autoSpaceDE w:val="0"/>
              <w:autoSpaceDN w:val="0"/>
              <w:adjustRightInd w:val="0"/>
              <w:rPr>
                <w:rFonts w:eastAsia="Calibri"/>
                <w:bCs/>
                <w:color w:val="000000"/>
                <w:sz w:val="10"/>
                <w:szCs w:val="10"/>
                <w:lang w:eastAsia="en-US"/>
              </w:rPr>
            </w:pPr>
          </w:p>
          <w:p w:rsidR="00F677C3" w:rsidRPr="00F677C3" w:rsidRDefault="00F677C3" w:rsidP="00F677C3">
            <w:pPr>
              <w:autoSpaceDE w:val="0"/>
              <w:autoSpaceDN w:val="0"/>
              <w:adjustRightInd w:val="0"/>
              <w:jc w:val="both"/>
              <w:rPr>
                <w:rFonts w:eastAsia="Calibri"/>
                <w:bCs/>
                <w:color w:val="000000"/>
                <w:lang w:eastAsia="en-US"/>
              </w:rPr>
            </w:pPr>
            <w:r w:rsidRPr="00F677C3">
              <w:rPr>
                <w:rFonts w:eastAsia="Calibri"/>
                <w:bCs/>
                <w:color w:val="000000"/>
                <w:lang w:eastAsia="en-US"/>
              </w:rPr>
              <w:t xml:space="preserve">Ответственное лицо Заказчика по техническим вопросам проведения </w:t>
            </w:r>
            <w:r w:rsidRPr="00F677C3">
              <w:rPr>
                <w:rFonts w:eastAsia="Calibri"/>
                <w:color w:val="000000"/>
                <w:lang w:eastAsia="en-US"/>
              </w:rPr>
              <w:t>Открытого запроса котировок</w:t>
            </w:r>
            <w:r w:rsidRPr="00F677C3">
              <w:rPr>
                <w:rFonts w:eastAsia="Calibri"/>
                <w:bCs/>
                <w:color w:val="000000"/>
                <w:lang w:eastAsia="en-US"/>
              </w:rPr>
              <w:t>:</w:t>
            </w:r>
          </w:p>
          <w:p w:rsidR="006E6E7C" w:rsidRDefault="006E6E7C" w:rsidP="007A6971">
            <w:pPr>
              <w:autoSpaceDE w:val="0"/>
              <w:autoSpaceDN w:val="0"/>
              <w:adjustRightInd w:val="0"/>
              <w:jc w:val="both"/>
              <w:rPr>
                <w:rFonts w:eastAsia="Calibri"/>
                <w:iCs/>
                <w:color w:val="000000"/>
                <w:lang w:eastAsia="en-US"/>
              </w:rPr>
            </w:pPr>
            <w:r w:rsidRPr="006E6E7C">
              <w:rPr>
                <w:rFonts w:eastAsia="Calibri"/>
                <w:iCs/>
                <w:color w:val="000000"/>
                <w:lang w:eastAsia="en-US"/>
              </w:rPr>
              <w:t>Карелин Г</w:t>
            </w:r>
            <w:r>
              <w:rPr>
                <w:rFonts w:eastAsia="Calibri"/>
                <w:iCs/>
                <w:color w:val="000000"/>
                <w:lang w:eastAsia="en-US"/>
              </w:rPr>
              <w:t xml:space="preserve">еннадий </w:t>
            </w:r>
            <w:r w:rsidRPr="006E6E7C">
              <w:rPr>
                <w:rFonts w:eastAsia="Calibri"/>
                <w:iCs/>
                <w:color w:val="000000"/>
                <w:lang w:eastAsia="en-US"/>
              </w:rPr>
              <w:t>К</w:t>
            </w:r>
            <w:r>
              <w:rPr>
                <w:rFonts w:eastAsia="Calibri"/>
                <w:iCs/>
                <w:color w:val="000000"/>
                <w:lang w:eastAsia="en-US"/>
              </w:rPr>
              <w:t>онстантинович</w:t>
            </w:r>
            <w:r w:rsidRPr="006E6E7C">
              <w:rPr>
                <w:rFonts w:eastAsia="Calibri"/>
                <w:iCs/>
                <w:color w:val="000000"/>
                <w:lang w:eastAsia="en-US"/>
              </w:rPr>
              <w:t>,</w:t>
            </w:r>
          </w:p>
          <w:p w:rsidR="006E6E7C" w:rsidRPr="003C4CB3" w:rsidRDefault="006E6E7C" w:rsidP="007A6971">
            <w:pPr>
              <w:autoSpaceDE w:val="0"/>
              <w:autoSpaceDN w:val="0"/>
              <w:adjustRightInd w:val="0"/>
              <w:jc w:val="both"/>
              <w:rPr>
                <w:rFonts w:eastAsia="Calibri"/>
                <w:iCs/>
                <w:color w:val="000000"/>
                <w:lang w:eastAsia="en-US"/>
              </w:rPr>
            </w:pPr>
            <w:r w:rsidRPr="003C4CB3">
              <w:rPr>
                <w:rFonts w:eastAsia="Calibri"/>
                <w:iCs/>
                <w:color w:val="000000"/>
                <w:lang w:eastAsia="en-US"/>
              </w:rPr>
              <w:t xml:space="preserve"> </w:t>
            </w:r>
            <w:r>
              <w:rPr>
                <w:rFonts w:eastAsia="Calibri"/>
                <w:iCs/>
                <w:color w:val="000000"/>
                <w:lang w:eastAsia="en-US"/>
              </w:rPr>
              <w:t>тел</w:t>
            </w:r>
            <w:r w:rsidRPr="003C4CB3">
              <w:rPr>
                <w:rFonts w:eastAsia="Calibri"/>
                <w:iCs/>
                <w:color w:val="000000"/>
                <w:lang w:eastAsia="en-US"/>
              </w:rPr>
              <w:t xml:space="preserve"> +7 (347) 221-53-46, </w:t>
            </w:r>
            <w:r w:rsidRPr="007A6971">
              <w:rPr>
                <w:rFonts w:eastAsiaTheme="minorHAnsi"/>
                <w:iCs/>
                <w:sz w:val="22"/>
                <w:szCs w:val="22"/>
                <w:lang w:val="en-US" w:eastAsia="en-US"/>
              </w:rPr>
              <w:t>e</w:t>
            </w:r>
            <w:r w:rsidRPr="003C4CB3">
              <w:rPr>
                <w:rFonts w:eastAsiaTheme="minorHAnsi"/>
                <w:iCs/>
                <w:sz w:val="22"/>
                <w:szCs w:val="22"/>
                <w:lang w:eastAsia="en-US"/>
              </w:rPr>
              <w:t>-</w:t>
            </w:r>
            <w:r w:rsidRPr="007A6971">
              <w:rPr>
                <w:rFonts w:eastAsiaTheme="minorHAnsi"/>
                <w:iCs/>
                <w:sz w:val="22"/>
                <w:szCs w:val="22"/>
                <w:lang w:val="en-US" w:eastAsia="en-US"/>
              </w:rPr>
              <w:t>mail</w:t>
            </w:r>
            <w:r w:rsidRPr="003C4CB3">
              <w:rPr>
                <w:rFonts w:eastAsiaTheme="minorHAnsi"/>
                <w:iCs/>
                <w:sz w:val="22"/>
                <w:szCs w:val="22"/>
                <w:lang w:eastAsia="en-US"/>
              </w:rPr>
              <w:t xml:space="preserve">: </w:t>
            </w:r>
            <w:hyperlink r:id="rId18" w:history="1">
              <w:r w:rsidRPr="00D66588">
                <w:rPr>
                  <w:rStyle w:val="a6"/>
                  <w:rFonts w:eastAsia="Calibri"/>
                  <w:iCs/>
                  <w:lang w:val="en-US" w:eastAsia="en-US"/>
                </w:rPr>
                <w:t>g</w:t>
              </w:r>
              <w:r w:rsidRPr="003C4CB3">
                <w:rPr>
                  <w:rStyle w:val="a6"/>
                  <w:rFonts w:eastAsia="Calibri"/>
                  <w:iCs/>
                  <w:lang w:eastAsia="en-US"/>
                </w:rPr>
                <w:t>.</w:t>
              </w:r>
              <w:r w:rsidRPr="00D66588">
                <w:rPr>
                  <w:rStyle w:val="a6"/>
                  <w:rFonts w:eastAsia="Calibri"/>
                  <w:iCs/>
                  <w:lang w:val="en-US" w:eastAsia="en-US"/>
                </w:rPr>
                <w:t>karelin</w:t>
              </w:r>
              <w:r w:rsidRPr="003C4CB3">
                <w:rPr>
                  <w:rStyle w:val="a6"/>
                  <w:rFonts w:eastAsia="Calibri"/>
                  <w:iCs/>
                  <w:lang w:eastAsia="en-US"/>
                </w:rPr>
                <w:t>@</w:t>
              </w:r>
              <w:r w:rsidRPr="00D66588">
                <w:rPr>
                  <w:rStyle w:val="a6"/>
                  <w:rFonts w:eastAsia="Calibri"/>
                  <w:iCs/>
                  <w:lang w:val="en-US" w:eastAsia="en-US"/>
                </w:rPr>
                <w:t>bashtel</w:t>
              </w:r>
              <w:r w:rsidRPr="003C4CB3">
                <w:rPr>
                  <w:rStyle w:val="a6"/>
                  <w:rFonts w:eastAsia="Calibri"/>
                  <w:iCs/>
                  <w:lang w:eastAsia="en-US"/>
                </w:rPr>
                <w:t>.</w:t>
              </w:r>
              <w:proofErr w:type="spellStart"/>
              <w:r w:rsidRPr="00D66588">
                <w:rPr>
                  <w:rStyle w:val="a6"/>
                  <w:rFonts w:eastAsia="Calibri"/>
                  <w:iCs/>
                  <w:lang w:val="en-US" w:eastAsia="en-US"/>
                </w:rPr>
                <w:t>ru</w:t>
              </w:r>
              <w:proofErr w:type="spellEnd"/>
            </w:hyperlink>
          </w:p>
          <w:p w:rsidR="00703B33" w:rsidRPr="003C4CB3" w:rsidRDefault="00703B33" w:rsidP="006E6E7C">
            <w:pPr>
              <w:autoSpaceDE w:val="0"/>
              <w:autoSpaceDN w:val="0"/>
              <w:adjustRightInd w:val="0"/>
              <w:rPr>
                <w:rFonts w:eastAsia="Calibri"/>
                <w:bCs/>
                <w:color w:val="0000FF"/>
                <w:u w:val="single"/>
                <w:lang w:eastAsia="en-US"/>
              </w:rPr>
            </w:pPr>
          </w:p>
        </w:tc>
      </w:tr>
      <w:tr w:rsidR="00933BF4" w:rsidRPr="003E70DB" w:rsidTr="00F677C3">
        <w:tc>
          <w:tcPr>
            <w:tcW w:w="568" w:type="dxa"/>
            <w:tcBorders>
              <w:top w:val="single" w:sz="4" w:space="0" w:color="auto"/>
              <w:left w:val="single" w:sz="4" w:space="0" w:color="auto"/>
              <w:bottom w:val="single" w:sz="4" w:space="0" w:color="auto"/>
              <w:right w:val="single" w:sz="4" w:space="0" w:color="auto"/>
            </w:tcBorders>
          </w:tcPr>
          <w:p w:rsidR="00933BF4" w:rsidRPr="003C4CB3" w:rsidRDefault="00933BF4" w:rsidP="001739D8">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rvps1"/>
              <w:jc w:val="left"/>
              <w:rPr>
                <w:bCs/>
              </w:rPr>
            </w:pPr>
            <w:r w:rsidRPr="00B73AAF">
              <w:rPr>
                <w:bCs/>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rsidR="00933BF4" w:rsidRPr="00DD72DD" w:rsidRDefault="00933BF4" w:rsidP="00F677C3">
            <w:pPr>
              <w:pStyle w:val="Default"/>
              <w:jc w:val="both"/>
              <w:rPr>
                <w:bCs/>
                <w:i/>
                <w:color w:val="FF0000"/>
              </w:rPr>
            </w:pPr>
            <w:r>
              <w:rPr>
                <w:bCs/>
              </w:rPr>
              <w:t>У</w:t>
            </w:r>
            <w:r w:rsidRPr="00B73AAF">
              <w:rPr>
                <w:bCs/>
              </w:rPr>
              <w:t>частниками закупки могут быть только субъекты малого и среднего предпринимательства</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4" w:name="_Ref422756621"/>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Pr="00B73AAF" w:rsidRDefault="00933BF4" w:rsidP="00F677C3">
            <w:pPr>
              <w:pStyle w:val="rvps1"/>
              <w:jc w:val="left"/>
              <w:rPr>
                <w:bCs/>
              </w:rPr>
            </w:pPr>
            <w:r w:rsidRPr="001820F9">
              <w:rPr>
                <w:bCs/>
              </w:rPr>
              <w:t xml:space="preserve">Срок, место и порядок предоставления </w:t>
            </w:r>
            <w:r>
              <w:rPr>
                <w:bCs/>
              </w:rPr>
              <w:t>Извещения</w:t>
            </w:r>
            <w:r w:rsidRPr="001820F9">
              <w:rPr>
                <w:bCs/>
              </w:rPr>
              <w:t xml:space="preserve"> о закупке</w:t>
            </w:r>
          </w:p>
        </w:tc>
        <w:tc>
          <w:tcPr>
            <w:tcW w:w="7796" w:type="dxa"/>
            <w:tcBorders>
              <w:top w:val="single" w:sz="4" w:space="0" w:color="auto"/>
              <w:left w:val="single" w:sz="4" w:space="0" w:color="auto"/>
              <w:bottom w:val="single" w:sz="4" w:space="0" w:color="auto"/>
              <w:right w:val="single" w:sz="4" w:space="0" w:color="auto"/>
            </w:tcBorders>
            <w:vAlign w:val="center"/>
          </w:tcPr>
          <w:p w:rsidR="00933BF4" w:rsidRPr="003A2CDA" w:rsidRDefault="00F677C3" w:rsidP="00F677C3">
            <w:pPr>
              <w:pStyle w:val="Default"/>
              <w:jc w:val="both"/>
              <w:rPr>
                <w:bCs/>
              </w:rPr>
            </w:pPr>
            <w:r w:rsidRPr="00E421E5">
              <w:rPr>
                <w:bCs/>
              </w:rPr>
              <w:t>Извещение о закупке размещается в Единой информационной системе по адресу:</w:t>
            </w:r>
            <w:r w:rsidRPr="00E421E5">
              <w:rPr>
                <w:szCs w:val="26"/>
              </w:rPr>
              <w:t xml:space="preserve"> </w:t>
            </w:r>
            <w:hyperlink r:id="rId19" w:history="1">
              <w:r w:rsidRPr="00E421E5">
                <w:rPr>
                  <w:color w:val="0000FF"/>
                  <w:szCs w:val="26"/>
                  <w:u w:val="single"/>
                </w:rPr>
                <w:t>www.zakupki.gov.ru</w:t>
              </w:r>
            </w:hyperlink>
            <w:r w:rsidRPr="00E421E5">
              <w:rPr>
                <w:bCs/>
              </w:rPr>
              <w:t xml:space="preserve">, </w:t>
            </w:r>
            <w:r w:rsidRPr="00C74522">
              <w:rPr>
                <w:rFonts w:eastAsia="Times New Roman"/>
                <w:bCs/>
                <w:lang w:eastAsia="ru-RU"/>
              </w:rPr>
              <w:t xml:space="preserve">сайте ПАО «Башинформсвязь» по адресу: </w:t>
            </w:r>
            <w:hyperlink r:id="rId20" w:history="1">
              <w:r w:rsidRPr="00C74522">
                <w:rPr>
                  <w:rFonts w:eastAsia="Times New Roman"/>
                  <w:bCs/>
                  <w:iCs/>
                  <w:color w:val="0000FF"/>
                  <w:u w:val="single"/>
                  <w:lang w:eastAsia="ru-RU"/>
                </w:rPr>
                <w:t>www.</w:t>
              </w:r>
              <w:r w:rsidRPr="00C74522">
                <w:rPr>
                  <w:rFonts w:eastAsia="Times New Roman"/>
                  <w:bCs/>
                  <w:iCs/>
                  <w:color w:val="0000FF"/>
                  <w:u w:val="single"/>
                  <w:lang w:val="en-US" w:eastAsia="ru-RU"/>
                </w:rPr>
                <w:t>bashtel</w:t>
              </w:r>
              <w:r w:rsidRPr="00C74522">
                <w:rPr>
                  <w:rFonts w:eastAsia="Times New Roman"/>
                  <w:bCs/>
                  <w:iCs/>
                  <w:color w:val="0000FF"/>
                  <w:u w:val="single"/>
                  <w:lang w:eastAsia="ru-RU"/>
                </w:rPr>
                <w:t>.ru</w:t>
              </w:r>
            </w:hyperlink>
            <w:r w:rsidRPr="00C74522">
              <w:rPr>
                <w:rFonts w:eastAsia="Times New Roman"/>
                <w:bCs/>
                <w:lang w:eastAsia="ru-RU"/>
              </w:rPr>
              <w:t xml:space="preserve">, а также на Электронной торговой площадке </w:t>
            </w:r>
            <w:r w:rsidRPr="006A2855">
              <w:rPr>
                <w:rFonts w:eastAsia="Arial Unicode MS"/>
                <w:color w:val="0000FF"/>
                <w:u w:val="single"/>
              </w:rPr>
              <w:t>АО «ЕЭТП»</w:t>
            </w:r>
            <w:r w:rsidRPr="001A3A96">
              <w:rPr>
                <w:rFonts w:eastAsia="Times New Roman"/>
                <w:shd w:val="clear" w:color="auto" w:fill="F6F5F3"/>
                <w:lang w:eastAsia="ru-RU"/>
              </w:rPr>
              <w:t xml:space="preserve"> </w:t>
            </w:r>
            <w:r w:rsidRPr="00C74522">
              <w:rPr>
                <w:rFonts w:eastAsia="Times New Roman"/>
                <w:lang w:eastAsia="ru-RU"/>
              </w:rPr>
              <w:t>по</w:t>
            </w:r>
            <w:r w:rsidRPr="00C74522">
              <w:rPr>
                <w:rFonts w:eastAsia="Times New Roman"/>
                <w:bCs/>
                <w:lang w:eastAsia="ru-RU"/>
              </w:rPr>
              <w:t xml:space="preserve"> адресу: </w:t>
            </w:r>
            <w:hyperlink r:id="rId21" w:history="1">
              <w:r w:rsidRPr="003713B3">
                <w:rPr>
                  <w:rStyle w:val="a6"/>
                  <w:rFonts w:eastAsia="Times New Roman"/>
                  <w:lang w:val="en-US" w:eastAsia="ru-RU"/>
                </w:rPr>
                <w:t>https</w:t>
              </w:r>
              <w:r w:rsidRPr="003713B3">
                <w:rPr>
                  <w:rStyle w:val="a6"/>
                  <w:rFonts w:eastAsia="Times New Roman"/>
                  <w:lang w:eastAsia="ru-RU"/>
                </w:rPr>
                <w:t>://</w:t>
              </w:r>
              <w:r w:rsidRPr="003713B3">
                <w:rPr>
                  <w:rStyle w:val="a6"/>
                  <w:rFonts w:eastAsia="Times New Roman"/>
                  <w:lang w:val="en-US" w:eastAsia="ru-RU"/>
                </w:rPr>
                <w:t>www</w:t>
              </w:r>
              <w:r w:rsidRPr="003713B3">
                <w:rPr>
                  <w:rStyle w:val="a6"/>
                  <w:rFonts w:eastAsia="Times New Roman"/>
                  <w:lang w:eastAsia="ru-RU"/>
                </w:rPr>
                <w:t>.</w:t>
              </w:r>
              <w:r w:rsidRPr="003713B3">
                <w:rPr>
                  <w:rStyle w:val="a6"/>
                  <w:rFonts w:eastAsia="Times New Roman"/>
                  <w:lang w:val="en-US" w:eastAsia="ru-RU"/>
                </w:rPr>
                <w:t>roseltorg</w:t>
              </w:r>
              <w:r w:rsidRPr="003713B3">
                <w:rPr>
                  <w:rStyle w:val="a6"/>
                  <w:rFonts w:eastAsia="Times New Roman"/>
                  <w:lang w:eastAsia="ru-RU"/>
                </w:rPr>
                <w:t>.</w:t>
              </w:r>
              <w:r w:rsidRPr="003713B3">
                <w:rPr>
                  <w:rStyle w:val="a6"/>
                  <w:rFonts w:eastAsia="Times New Roman"/>
                  <w:lang w:val="en-US" w:eastAsia="ru-RU"/>
                </w:rPr>
                <w:t>ru</w:t>
              </w:r>
              <w:r w:rsidRPr="003713B3">
                <w:rPr>
                  <w:rStyle w:val="a6"/>
                  <w:rFonts w:eastAsia="Times New Roman"/>
                  <w:lang w:eastAsia="ru-RU"/>
                </w:rPr>
                <w:t>/</w:t>
              </w:r>
            </w:hyperlink>
            <w:r>
              <w:rPr>
                <w:rFonts w:eastAsia="Times New Roman"/>
                <w:color w:val="0000FF"/>
                <w:sz w:val="28"/>
                <w:u w:val="single"/>
                <w:lang w:eastAsia="ru-RU"/>
              </w:rPr>
              <w:t xml:space="preserve"> </w:t>
            </w:r>
            <w:r w:rsidRPr="00C74522">
              <w:rPr>
                <w:rFonts w:eastAsia="Times New Roman"/>
                <w:lang w:eastAsia="ru-RU"/>
              </w:rPr>
              <w:t>(далее – ЭТП)</w:t>
            </w:r>
            <w:r>
              <w:rPr>
                <w:rFonts w:eastAsia="Times New Roman"/>
                <w:lang w:eastAsia="ru-RU"/>
              </w:rPr>
              <w:t>.</w:t>
            </w:r>
            <w:r w:rsidR="00933BF4">
              <w:rPr>
                <w:bCs/>
              </w:rPr>
              <w:t xml:space="preserve"> </w:t>
            </w:r>
          </w:p>
          <w:p w:rsidR="00933BF4" w:rsidRPr="003A2CDA" w:rsidRDefault="00933BF4" w:rsidP="00F677C3">
            <w:pPr>
              <w:pStyle w:val="Default"/>
              <w:jc w:val="both"/>
              <w:rPr>
                <w:bCs/>
              </w:rPr>
            </w:pPr>
            <w:r w:rsidRPr="00EC45B9">
              <w:rPr>
                <w:bCs/>
              </w:rPr>
              <w:t>Порядок получения настоящ</w:t>
            </w:r>
            <w:r>
              <w:rPr>
                <w:bCs/>
              </w:rPr>
              <w:t xml:space="preserve">его Извещения </w:t>
            </w:r>
            <w:r w:rsidRPr="00EC45B9">
              <w:rPr>
                <w:bCs/>
              </w:rPr>
              <w:t>на </w:t>
            </w:r>
            <w:r>
              <w:rPr>
                <w:bCs/>
              </w:rPr>
              <w:t>ЭТП определяется правилами ЭТП.</w:t>
            </w:r>
          </w:p>
          <w:p w:rsidR="00933BF4" w:rsidRPr="00B73AAF" w:rsidRDefault="00933BF4" w:rsidP="00F677C3">
            <w:pPr>
              <w:pStyle w:val="Default"/>
              <w:jc w:val="both"/>
              <w:rPr>
                <w:bCs/>
              </w:rPr>
            </w:pPr>
            <w:r>
              <w:t>Извещение</w:t>
            </w:r>
            <w:r w:rsidRPr="00EC45B9">
              <w:t xml:space="preserve"> о закупке доступн</w:t>
            </w:r>
            <w:r>
              <w:t>о</w:t>
            </w:r>
            <w:r w:rsidRPr="00EC45B9">
              <w:t xml:space="preserve"> для ознакомления в ЕИС и </w:t>
            </w:r>
            <w:r>
              <w:t xml:space="preserve">на </w:t>
            </w:r>
            <w:r w:rsidRPr="00EC45B9">
              <w:t>официальном сайте ПАО «</w:t>
            </w:r>
            <w:r w:rsidR="00F677C3">
              <w:t>Башинформсвязь</w:t>
            </w:r>
            <w:r w:rsidRPr="00EC45B9">
              <w:t xml:space="preserve">», </w:t>
            </w:r>
            <w:r w:rsidRPr="00EC45B9">
              <w:rPr>
                <w:bCs/>
              </w:rPr>
              <w:t>а также на Электронной торговой площадке</w:t>
            </w:r>
            <w:r w:rsidRPr="00EC45B9">
              <w:t xml:space="preserve"> без взимания платы.</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tabs>
                <w:tab w:val="left" w:pos="0"/>
              </w:tabs>
              <w:ind w:left="0" w:firstLine="0"/>
              <w:jc w:val="left"/>
            </w:pPr>
            <w:bookmarkStart w:id="15" w:name="_Ref478994768"/>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33BF4" w:rsidRDefault="00933BF4" w:rsidP="00F677C3">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33BF4" w:rsidRPr="000573CC" w:rsidRDefault="00933BF4" w:rsidP="00F677C3">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933BF4" w:rsidRDefault="00933BF4" w:rsidP="00F677C3">
            <w:pPr>
              <w:pStyle w:val="Default"/>
              <w:jc w:val="both"/>
              <w:rPr>
                <w:bCs/>
              </w:rPr>
            </w:pPr>
            <w:r>
              <w:rPr>
                <w:bCs/>
              </w:rPr>
              <w:t>Общие условия предоставления приоритета:</w:t>
            </w:r>
          </w:p>
          <w:p w:rsidR="00933BF4" w:rsidRPr="00463A49" w:rsidRDefault="00933BF4" w:rsidP="00F677C3">
            <w:pPr>
              <w:pStyle w:val="Default"/>
              <w:jc w:val="both"/>
              <w:rPr>
                <w:bCs/>
              </w:rPr>
            </w:pPr>
            <w:r w:rsidRPr="00463A49">
              <w:rPr>
                <w:bCs/>
              </w:rPr>
              <w:t xml:space="preserve">а) </w:t>
            </w:r>
            <w:r>
              <w:rPr>
                <w:bCs/>
              </w:rPr>
              <w:t xml:space="preserve">Участники в </w:t>
            </w:r>
            <w:hyperlink w:anchor="_Форма_3_ТЕХНИКО-КОММЕРЧЕСКОЕ" w:history="1">
              <w:r w:rsidRPr="003C19C6">
                <w:rPr>
                  <w:rStyle w:val="a6"/>
                </w:rPr>
                <w:t>форме 3</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УЧАСТНИКАМИ</w:t>
              </w:r>
              <w:r w:rsidRPr="00EC45B9">
                <w:rPr>
                  <w:rStyle w:val="a6"/>
                </w:rPr>
                <w:t xml:space="preserve">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33BF4" w:rsidRPr="00463A49" w:rsidRDefault="00933BF4" w:rsidP="00F677C3">
            <w:pPr>
              <w:pStyle w:val="Default"/>
              <w:jc w:val="both"/>
              <w:rPr>
                <w:bCs/>
              </w:rPr>
            </w:pPr>
            <w:r w:rsidRPr="00463A49">
              <w:rPr>
                <w:bCs/>
              </w:rPr>
              <w:t xml:space="preserve">б) </w:t>
            </w:r>
            <w:r>
              <w:rPr>
                <w:bCs/>
              </w:rPr>
              <w:t xml:space="preserve">предоставление 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 xml:space="preserve">является основанием для </w:t>
            </w:r>
            <w:r>
              <w:rPr>
                <w:bCs/>
              </w:rPr>
              <w:t>отстранения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933BF4" w:rsidRPr="00463A49" w:rsidRDefault="00933BF4" w:rsidP="00F677C3">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Pr>
                <w:iCs/>
              </w:rPr>
              <w:t>Извещения</w:t>
            </w:r>
            <w:r w:rsidRPr="00EC45B9">
              <w:rPr>
                <w:iCs/>
              </w:rPr>
              <w:t xml:space="preserve"> о закупке</w:t>
            </w:r>
            <w:r w:rsidRPr="00463A49">
              <w:rPr>
                <w:bCs/>
              </w:rPr>
              <w:t>;</w:t>
            </w:r>
          </w:p>
          <w:p w:rsidR="00933BF4" w:rsidRPr="00463A49" w:rsidRDefault="00933BF4" w:rsidP="00F677C3">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Участника закупки, </w:t>
            </w:r>
            <w:r w:rsidRPr="00463A49">
              <w:rPr>
                <w:bCs/>
              </w:rPr>
              <w:t>такая заявка рассматривается как содержащая предложение о поставке иностранных товаров;</w:t>
            </w:r>
          </w:p>
          <w:p w:rsidR="00933BF4" w:rsidRPr="00463A49" w:rsidRDefault="00933BF4" w:rsidP="00F677C3">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Pr>
                <w:bCs/>
              </w:rPr>
              <w:t>извещении</w:t>
            </w:r>
            <w:r w:rsidRPr="00463A49">
              <w:rPr>
                <w:bCs/>
              </w:rPr>
              <w:t xml:space="preserve">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33BF4" w:rsidRPr="00463A49" w:rsidRDefault="00933BF4" w:rsidP="00F677C3">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Участника, заполненной по </w:t>
            </w:r>
            <w:hyperlink w:anchor="_Форма_2_АНКЕТА" w:history="1">
              <w:r w:rsidRPr="00363C6C">
                <w:rPr>
                  <w:rStyle w:val="a6"/>
                </w:rPr>
                <w:t>форме 2</w:t>
              </w:r>
            </w:hyperlink>
            <w:r>
              <w:rPr>
                <w:bCs/>
              </w:rPr>
              <w:t xml:space="preserve"> </w:t>
            </w:r>
            <w:hyperlink w:anchor="_РАЗДЕЛ_III._ФОРМЫ" w:history="1">
              <w:r w:rsidRPr="00EC45B9">
                <w:rPr>
                  <w:rStyle w:val="a6"/>
                </w:rPr>
                <w:t xml:space="preserve">раздела III «ФОРМЫ ДЛЯ ЗАПОЛНЕНИЯ </w:t>
              </w:r>
              <w:r>
                <w:rPr>
                  <w:rStyle w:val="a6"/>
                </w:rPr>
                <w:t>УЧАСТНИКА</w:t>
              </w:r>
              <w:r w:rsidRPr="00EC45B9">
                <w:rPr>
                  <w:rStyle w:val="a6"/>
                </w:rPr>
                <w:t>МИ ЗАКУПКИ»</w:t>
              </w:r>
            </w:hyperlink>
            <w:r w:rsidRPr="00463A49">
              <w:rPr>
                <w:bCs/>
              </w:rPr>
              <w:t>;</w:t>
            </w:r>
          </w:p>
          <w:p w:rsidR="00933BF4" w:rsidRPr="00463A49" w:rsidRDefault="00933BF4" w:rsidP="00F677C3">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33BF4" w:rsidRPr="00463A49" w:rsidRDefault="00933BF4" w:rsidP="00F677C3">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r w:rsidRPr="00463A49">
              <w:rPr>
                <w:bCs/>
              </w:rPr>
              <w:t>;</w:t>
            </w:r>
          </w:p>
          <w:p w:rsidR="00933BF4" w:rsidRDefault="00933BF4" w:rsidP="00F677C3">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33BF4" w:rsidRPr="00C46D76" w:rsidRDefault="00933BF4" w:rsidP="00F677C3">
            <w:pPr>
              <w:pStyle w:val="Default"/>
              <w:jc w:val="both"/>
              <w:rPr>
                <w:bCs/>
              </w:rPr>
            </w:pPr>
            <w:r w:rsidRPr="00C46D76">
              <w:rPr>
                <w:bCs/>
              </w:rPr>
              <w:t>Приоритет не предоставляется в случаях, если:</w:t>
            </w:r>
          </w:p>
          <w:p w:rsidR="00933BF4" w:rsidRPr="00E0324E" w:rsidRDefault="00933BF4" w:rsidP="00F677C3">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33BF4" w:rsidRPr="007B4423" w:rsidRDefault="00933BF4" w:rsidP="00F677C3">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33BF4" w:rsidRPr="00DC61DE" w:rsidRDefault="00933BF4" w:rsidP="00F677C3">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33BF4" w:rsidRPr="00DC61DE" w:rsidRDefault="00933BF4" w:rsidP="00F677C3">
            <w:pPr>
              <w:pStyle w:val="Default"/>
              <w:jc w:val="both"/>
              <w:rPr>
                <w:bCs/>
              </w:rPr>
            </w:pPr>
            <w:bookmarkStart w:id="16" w:name="P32"/>
            <w:bookmarkEnd w:id="16"/>
            <w:r w:rsidRPr="00DC61DE">
              <w:rPr>
                <w:bCs/>
              </w:rPr>
              <w:t>г) в заявке на участие в закупке</w:t>
            </w:r>
            <w:r>
              <w:rPr>
                <w:bCs/>
              </w:rPr>
              <w:t xml:space="preserve"> </w:t>
            </w:r>
            <w:r w:rsidRPr="00DC61DE">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Pr>
                <w:bCs/>
              </w:rPr>
              <w:t>.</w:t>
            </w:r>
          </w:p>
          <w:p w:rsidR="00933BF4" w:rsidRDefault="00933BF4" w:rsidP="00F677C3">
            <w:pPr>
              <w:pStyle w:val="Default"/>
              <w:jc w:val="both"/>
              <w:rPr>
                <w:bCs/>
              </w:rPr>
            </w:pPr>
            <w:bookmarkStart w:id="17" w:name="P33"/>
            <w:bookmarkEnd w:id="17"/>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33BF4" w:rsidRDefault="00933BF4" w:rsidP="00F677C3">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33BF4" w:rsidRPr="00EC45B9" w:rsidRDefault="00933BF4" w:rsidP="00F677C3">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933BF4" w:rsidRPr="00B73AAF" w:rsidTr="00F677C3">
        <w:trPr>
          <w:trHeight w:val="852"/>
        </w:trPr>
        <w:tc>
          <w:tcPr>
            <w:tcW w:w="568" w:type="dxa"/>
            <w:tcBorders>
              <w:top w:val="single" w:sz="4" w:space="0" w:color="auto"/>
              <w:left w:val="single" w:sz="4" w:space="0" w:color="auto"/>
              <w:right w:val="single" w:sz="4" w:space="0" w:color="auto"/>
            </w:tcBorders>
          </w:tcPr>
          <w:p w:rsidR="00933BF4" w:rsidRPr="00B73AAF" w:rsidRDefault="00933BF4" w:rsidP="001739D8">
            <w:pPr>
              <w:pStyle w:val="a8"/>
              <w:numPr>
                <w:ilvl w:val="0"/>
                <w:numId w:val="3"/>
              </w:numPr>
              <w:tabs>
                <w:tab w:val="clear" w:pos="4677"/>
                <w:tab w:val="clear" w:pos="9355"/>
                <w:tab w:val="left" w:pos="0"/>
              </w:tabs>
              <w:ind w:left="0" w:firstLine="0"/>
            </w:pPr>
            <w:bookmarkStart w:id="18" w:name="_Ref378108959"/>
          </w:p>
        </w:tc>
        <w:bookmarkEnd w:id="18"/>
        <w:tc>
          <w:tcPr>
            <w:tcW w:w="2268" w:type="dxa"/>
            <w:tcBorders>
              <w:top w:val="single" w:sz="4" w:space="0" w:color="auto"/>
              <w:left w:val="single" w:sz="4" w:space="0" w:color="auto"/>
              <w:right w:val="single" w:sz="4" w:space="0" w:color="auto"/>
            </w:tcBorders>
            <w:shd w:val="clear" w:color="auto" w:fill="F2F2F2"/>
          </w:tcPr>
          <w:p w:rsidR="00933BF4" w:rsidRPr="00B73AAF" w:rsidRDefault="00933BF4" w:rsidP="00F677C3">
            <w:r w:rsidRPr="00B73AAF">
              <w:t>ЭТП</w:t>
            </w:r>
          </w:p>
        </w:tc>
        <w:tc>
          <w:tcPr>
            <w:tcW w:w="7796" w:type="dxa"/>
            <w:tcBorders>
              <w:top w:val="single" w:sz="4" w:space="0" w:color="auto"/>
              <w:left w:val="single" w:sz="4" w:space="0" w:color="auto"/>
              <w:right w:val="single" w:sz="4" w:space="0" w:color="auto"/>
            </w:tcBorders>
          </w:tcPr>
          <w:p w:rsidR="00933BF4" w:rsidRPr="00B73AAF" w:rsidRDefault="00F677C3" w:rsidP="00F677C3">
            <w:r w:rsidRPr="00F677C3">
              <w:t xml:space="preserve">Открытый запрос котировок проводится в соответствии с правилами и с использованием функционала </w:t>
            </w:r>
            <w:r w:rsidRPr="00F677C3">
              <w:rPr>
                <w:rFonts w:eastAsia="Arial Unicode MS"/>
                <w:color w:val="0000FF"/>
                <w:szCs w:val="22"/>
                <w:u w:val="single"/>
                <w:lang w:eastAsia="en-US"/>
              </w:rPr>
              <w:t>АО «ЕЭТП»</w:t>
            </w:r>
            <w:r w:rsidRPr="00F677C3">
              <w:t xml:space="preserve">, находящейся по адресу: </w:t>
            </w:r>
            <w:r w:rsidRPr="00F677C3">
              <w:rPr>
                <w:color w:val="0000FF"/>
                <w:szCs w:val="22"/>
                <w:u w:val="single"/>
                <w:lang w:val="en-US"/>
              </w:rPr>
              <w:t>https</w:t>
            </w:r>
            <w:r w:rsidRPr="00F677C3">
              <w:rPr>
                <w:color w:val="0000FF"/>
                <w:szCs w:val="22"/>
                <w:u w:val="single"/>
              </w:rPr>
              <w:t>://</w:t>
            </w:r>
            <w:r w:rsidRPr="00F677C3">
              <w:rPr>
                <w:color w:val="0000FF"/>
                <w:szCs w:val="22"/>
                <w:u w:val="single"/>
                <w:lang w:val="en-US"/>
              </w:rPr>
              <w:t>www</w:t>
            </w:r>
            <w:r w:rsidRPr="00F677C3">
              <w:rPr>
                <w:color w:val="0000FF"/>
                <w:szCs w:val="22"/>
                <w:u w:val="single"/>
              </w:rPr>
              <w:t>.</w:t>
            </w:r>
            <w:proofErr w:type="spellStart"/>
            <w:r w:rsidRPr="00F677C3">
              <w:rPr>
                <w:color w:val="0000FF"/>
                <w:szCs w:val="22"/>
                <w:u w:val="single"/>
                <w:lang w:val="en-US"/>
              </w:rPr>
              <w:t>roseltorg</w:t>
            </w:r>
            <w:proofErr w:type="spellEnd"/>
            <w:r w:rsidRPr="00F677C3">
              <w:rPr>
                <w:color w:val="0000FF"/>
                <w:szCs w:val="22"/>
                <w:u w:val="single"/>
              </w:rPr>
              <w:t>.</w:t>
            </w:r>
            <w:proofErr w:type="spellStart"/>
            <w:r w:rsidRPr="00F677C3">
              <w:rPr>
                <w:color w:val="0000FF"/>
                <w:szCs w:val="22"/>
                <w:u w:val="single"/>
                <w:lang w:val="en-US"/>
              </w:rPr>
              <w:t>ru</w:t>
            </w:r>
            <w:proofErr w:type="spellEnd"/>
            <w:r w:rsidRPr="00F677C3">
              <w:rPr>
                <w:color w:val="0000FF"/>
                <w:szCs w:val="22"/>
                <w:u w:val="single"/>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8"/>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r w:rsidRPr="00B73AAF">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Открытый запрос котировок в электронной форме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id w:val="-1915460726"/>
              <w:placeholder>
                <w:docPart w:val="F3016FE35B454FEA8E8DB5BD12BE38ED"/>
              </w:placeholder>
              <w:date w:fullDate="2019-03-25T00:00:00Z">
                <w:dateFormat w:val="«dd» MMMM yyyy 'года'"/>
                <w:lid w:val="ru-RU"/>
                <w:storeMappedDataAs w:val="dateTime"/>
                <w:calendar w:val="gregorian"/>
              </w:date>
            </w:sdtPr>
            <w:sdtContent>
              <w:p w:rsidR="00933BF4" w:rsidRPr="00B73AAF" w:rsidRDefault="003C4CB3" w:rsidP="00794016">
                <w:r>
                  <w:t>«25» марта 2019 года</w:t>
                </w:r>
              </w:p>
            </w:sdtContent>
          </w:sdt>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19" w:name="_Ref368304315"/>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Порядок, дата начала</w:t>
            </w:r>
            <w:r>
              <w:t>,</w:t>
            </w:r>
            <w:r w:rsidRPr="00B73AAF">
              <w:t xml:space="preserve"> дата</w:t>
            </w:r>
            <w:r>
              <w:t xml:space="preserve"> и время</w:t>
            </w:r>
            <w:r w:rsidRPr="00B73AAF">
              <w:t xml:space="preserve">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F677C3">
            <w:pPr>
              <w:suppressAutoHyphens/>
              <w:jc w:val="both"/>
            </w:pPr>
            <w:r w:rsidRPr="00CC0CA4">
              <w:t xml:space="preserve">Заявки подаются посредством ЭТП по адресу: </w:t>
            </w:r>
            <w:r w:rsidRPr="003713B3">
              <w:rPr>
                <w:rStyle w:val="a6"/>
                <w:lang w:val="en-US"/>
              </w:rPr>
              <w:t>https</w:t>
            </w:r>
            <w:r w:rsidRPr="003713B3">
              <w:rPr>
                <w:rStyle w:val="a6"/>
              </w:rPr>
              <w:t>://</w:t>
            </w:r>
            <w:r w:rsidRPr="003713B3">
              <w:rPr>
                <w:rStyle w:val="a6"/>
                <w:lang w:val="en-US"/>
              </w:rPr>
              <w:t>www</w:t>
            </w:r>
            <w:r w:rsidRPr="003713B3">
              <w:rPr>
                <w:rStyle w:val="a6"/>
              </w:rPr>
              <w:t>.</w:t>
            </w:r>
            <w:proofErr w:type="spellStart"/>
            <w:r w:rsidRPr="003713B3">
              <w:rPr>
                <w:rStyle w:val="a6"/>
                <w:lang w:val="en-US"/>
              </w:rPr>
              <w:t>roseltorg</w:t>
            </w:r>
            <w:proofErr w:type="spellEnd"/>
            <w:r w:rsidRPr="003713B3">
              <w:rPr>
                <w:rStyle w:val="a6"/>
              </w:rPr>
              <w:t>.</w:t>
            </w:r>
            <w:proofErr w:type="spellStart"/>
            <w:r w:rsidRPr="003713B3">
              <w:rPr>
                <w:rStyle w:val="a6"/>
                <w:lang w:val="en-US"/>
              </w:rPr>
              <w:t>ru</w:t>
            </w:r>
            <w:proofErr w:type="spellEnd"/>
            <w:r w:rsidRPr="003713B3">
              <w:rPr>
                <w:rStyle w:val="a6"/>
              </w:rPr>
              <w:t>/</w:t>
            </w:r>
            <w:r>
              <w:t xml:space="preserve"> </w:t>
            </w:r>
            <w:r w:rsidRPr="00CC0CA4">
              <w:t>в соответствии с Регламентом работы ЭТП</w:t>
            </w:r>
            <w:r>
              <w:t>.</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rsidR="00933BF4" w:rsidRPr="00B73AAF" w:rsidRDefault="00933BF4" w:rsidP="00F677C3">
            <w:pPr>
              <w:suppressAutoHyphens/>
              <w:jc w:val="both"/>
              <w:rPr>
                <w:sz w:val="10"/>
                <w:szCs w:val="10"/>
              </w:rPr>
            </w:pPr>
          </w:p>
          <w:p w:rsidR="00933BF4" w:rsidRPr="00B73AAF" w:rsidRDefault="00933BF4" w:rsidP="00F677C3">
            <w:pPr>
              <w:suppressAutoHyphens/>
              <w:jc w:val="both"/>
            </w:pPr>
            <w:r w:rsidRPr="00B73AAF">
              <w:t xml:space="preserve">Дата </w:t>
            </w:r>
            <w:r>
              <w:t xml:space="preserve">и время </w:t>
            </w:r>
            <w:r w:rsidRPr="00B73AAF">
              <w:t>окончания срока: последний день срока подачи Заявок:</w:t>
            </w:r>
          </w:p>
          <w:p w:rsidR="00933BF4" w:rsidRPr="00B73AAF" w:rsidRDefault="00627568" w:rsidP="00F677C3">
            <w:sdt>
              <w:sdtPr>
                <w:id w:val="266967984"/>
                <w:placeholder>
                  <w:docPart w:val="F3016FE35B454FEA8E8DB5BD12BE38ED"/>
                </w:placeholder>
                <w:date w:fullDate="2019-04-15T00:00:00Z">
                  <w:dateFormat w:val="«dd» MMMM yyyy 'года'"/>
                  <w:lid w:val="ru-RU"/>
                  <w:storeMappedDataAs w:val="dateTime"/>
                  <w:calendar w:val="gregorian"/>
                </w:date>
              </w:sdtPr>
              <w:sdtContent>
                <w:r w:rsidR="003C4CB3">
                  <w:t>«15» апреля 2019 года</w:t>
                </w:r>
              </w:sdtContent>
            </w:sdt>
            <w:r w:rsidR="00933BF4" w:rsidRPr="00B73AAF">
              <w:t xml:space="preserve"> </w:t>
            </w:r>
            <w:r w:rsidR="00A23111">
              <w:t>12</w:t>
            </w:r>
            <w:r w:rsidR="00933BF4" w:rsidRPr="00B73AAF">
              <w:t>:</w:t>
            </w:r>
            <w:r w:rsidR="00A23111">
              <w:t>00</w:t>
            </w:r>
            <w:r w:rsidR="00933BF4" w:rsidRPr="00B73AAF">
              <w:t>:</w:t>
            </w:r>
            <w:r w:rsidR="00A23111">
              <w:t>00</w:t>
            </w:r>
            <w:r w:rsidR="00933BF4" w:rsidRPr="00B73AAF">
              <w:t xml:space="preserve"> (время московское)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8"/>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A23111" w:rsidRDefault="00627568" w:rsidP="00A23111">
            <w:sdt>
              <w:sdtPr>
                <w:id w:val="1942796055"/>
                <w:placeholder>
                  <w:docPart w:val="F3016FE35B454FEA8E8DB5BD12BE38ED"/>
                </w:placeholder>
                <w:date w:fullDate="2019-04-15T00:00:00Z">
                  <w:dateFormat w:val="«dd» MMMM yyyy 'года'"/>
                  <w:lid w:val="ru-RU"/>
                  <w:storeMappedDataAs w:val="dateTime"/>
                  <w:calendar w:val="gregorian"/>
                </w:date>
              </w:sdtPr>
              <w:sdtContent>
                <w:r w:rsidR="003C4CB3">
                  <w:t>«15» апреля 2019 года</w:t>
                </w:r>
              </w:sdtContent>
            </w:sdt>
            <w:r w:rsidR="00933BF4" w:rsidRPr="00B73AAF">
              <w:t xml:space="preserve"> </w:t>
            </w:r>
            <w:r w:rsidR="00A23111">
              <w:t>12</w:t>
            </w:r>
            <w:r w:rsidR="00933BF4" w:rsidRPr="00B73AAF">
              <w:t>:</w:t>
            </w:r>
            <w:r w:rsidR="00A23111">
              <w:t>00</w:t>
            </w:r>
            <w:r w:rsidR="00933BF4" w:rsidRPr="00B73AAF">
              <w:t>:</w:t>
            </w:r>
            <w:r w:rsidR="00A23111">
              <w:t>00 (время московское).</w:t>
            </w:r>
          </w:p>
          <w:p w:rsidR="00933BF4" w:rsidRPr="00B73AAF" w:rsidRDefault="00933BF4" w:rsidP="00A23111">
            <w:r w:rsidRPr="00B73AAF">
              <w:t>Место открытия доступа к поданным Заявкам – ЭТП.</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0" w:name="_Ref37810724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Д</w:t>
            </w:r>
            <w:r w:rsidRPr="00B73AAF">
              <w:t>ата рассмотрения Заявок, проведения основного этапа закупки (оценки и сопоставления Заявок),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pPr>
            <w:r w:rsidRPr="00B73AAF">
              <w:rPr>
                <w:b/>
              </w:rPr>
              <w:t>Рассмотрение Заявок</w:t>
            </w:r>
            <w:r w:rsidRPr="00B73AAF">
              <w:t xml:space="preserve">: </w:t>
            </w:r>
            <w:sdt>
              <w:sdtPr>
                <w:id w:val="1119411001"/>
                <w:placeholder>
                  <w:docPart w:val="F3016FE35B454FEA8E8DB5BD12BE38ED"/>
                </w:placeholder>
                <w:date w:fullDate="2019-04-24T00:00:00Z">
                  <w:dateFormat w:val="«dd» MMMM yyyy 'года'"/>
                  <w:lid w:val="ru-RU"/>
                  <w:storeMappedDataAs w:val="dateTime"/>
                  <w:calendar w:val="gregorian"/>
                </w:date>
              </w:sdtPr>
              <w:sdtContent>
                <w:r w:rsidR="009A2CCA">
                  <w:t>«24» апреля 2019 года</w:t>
                </w:r>
              </w:sdtContent>
            </w:sdt>
            <w:r w:rsidRPr="00B73AAF">
              <w:t xml:space="preserve"> </w:t>
            </w:r>
          </w:p>
          <w:p w:rsidR="00933BF4" w:rsidRPr="00B73AAF" w:rsidRDefault="00933BF4" w:rsidP="00F677C3">
            <w:pPr>
              <w:jc w:val="both"/>
              <w:rPr>
                <w:sz w:val="10"/>
                <w:szCs w:val="10"/>
              </w:rPr>
            </w:pPr>
          </w:p>
          <w:p w:rsidR="00933BF4" w:rsidRDefault="00933BF4" w:rsidP="00F677C3">
            <w:pPr>
              <w:jc w:val="both"/>
              <w:rPr>
                <w:b/>
              </w:rPr>
            </w:pPr>
            <w:r w:rsidRPr="00B73AAF">
              <w:rPr>
                <w:b/>
              </w:rPr>
              <w:t>Оценка</w:t>
            </w:r>
            <w:r>
              <w:rPr>
                <w:b/>
              </w:rPr>
              <w:t xml:space="preserve"> и</w:t>
            </w:r>
            <w:r w:rsidRPr="00B73AAF">
              <w:rPr>
                <w:b/>
              </w:rPr>
              <w:t xml:space="preserve"> сопоставление</w:t>
            </w:r>
            <w:r>
              <w:rPr>
                <w:b/>
              </w:rPr>
              <w:t xml:space="preserve"> и</w:t>
            </w:r>
            <w:r w:rsidRPr="00B73AAF">
              <w:rPr>
                <w:b/>
              </w:rPr>
              <w:t xml:space="preserve"> </w:t>
            </w:r>
            <w:r>
              <w:rPr>
                <w:b/>
              </w:rPr>
              <w:t>п</w:t>
            </w:r>
            <w:r w:rsidRPr="00B73AAF">
              <w:rPr>
                <w:b/>
              </w:rPr>
              <w:t>одведение итогов закупки</w:t>
            </w:r>
          </w:p>
          <w:p w:rsidR="00933BF4" w:rsidRPr="00740FDA" w:rsidRDefault="00933BF4" w:rsidP="00F677C3">
            <w:pPr>
              <w:jc w:val="both"/>
            </w:pPr>
            <w:r w:rsidRPr="00B73AAF">
              <w:t xml:space="preserve"> </w:t>
            </w:r>
            <w:sdt>
              <w:sdtPr>
                <w:id w:val="1868643395"/>
                <w:placeholder>
                  <w:docPart w:val="F3016FE35B454FEA8E8DB5BD12BE38ED"/>
                </w:placeholder>
                <w:date w:fullDate="2019-04-25T00:00:00Z">
                  <w:dateFormat w:val="«dd» MMMM yyyy 'года'"/>
                  <w:lid w:val="ru-RU"/>
                  <w:storeMappedDataAs w:val="dateTime"/>
                  <w:calendar w:val="gregorian"/>
                </w:date>
              </w:sdtPr>
              <w:sdtContent>
                <w:r w:rsidR="009A2CCA">
                  <w:t>«25» апреля 2019 года</w:t>
                </w:r>
              </w:sdtContent>
            </w:sdt>
          </w:p>
          <w:p w:rsidR="00933BF4" w:rsidRPr="00B73AAF" w:rsidRDefault="00933BF4" w:rsidP="00F677C3">
            <w:pPr>
              <w:pStyle w:val="affc"/>
              <w:jc w:val="both"/>
              <w:rPr>
                <w:i/>
                <w:color w:val="FF0000"/>
              </w:rPr>
            </w:pPr>
            <w:r w:rsidRPr="00B73AAF">
              <w:t xml:space="preserve">Заказчик вправе рассмотреть Заявки, оценить и сопоставить Заявки, подвести итоги Закупки, ранее дат, указанных в настоящем пункте </w:t>
            </w:r>
            <w:r>
              <w:t>Извещения</w:t>
            </w:r>
            <w:r w:rsidRPr="00B73AAF">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DA126A" w:rsidRDefault="00933BF4" w:rsidP="00F677C3">
            <w:pPr>
              <w:jc w:val="both"/>
              <w:rPr>
                <w:b/>
              </w:rPr>
            </w:pPr>
            <w:r w:rsidRPr="00DA126A">
              <w:rPr>
                <w:szCs w:val="26"/>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21" w:name="форма9"/>
            <w:r w:rsidRPr="00B73AAF">
              <w:t xml:space="preserve">Форма, порядок, срок (даты начала и окончания срока) предоставления </w:t>
            </w:r>
            <w:r>
              <w:t>Участникам</w:t>
            </w:r>
            <w:r w:rsidRPr="00B73AAF">
              <w:t xml:space="preserve"> разъяснений положений </w:t>
            </w:r>
            <w:r>
              <w:t>Извещения</w:t>
            </w:r>
            <w:r w:rsidRPr="00B73AAF">
              <w:t xml:space="preserve"> о закупке</w:t>
            </w:r>
            <w:bookmarkEnd w:id="21"/>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suppressAutoHyphens/>
              <w:ind w:firstLine="387"/>
              <w:jc w:val="both"/>
            </w:pPr>
            <w:r w:rsidRPr="00B73AAF">
              <w:rPr>
                <w:b/>
              </w:rPr>
              <w:t xml:space="preserve">Дата начала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о закупке:</w:t>
            </w:r>
            <w:r w:rsidRPr="00B73AAF">
              <w:t xml:space="preserve"> </w:t>
            </w:r>
            <w:sdt>
              <w:sdtPr>
                <w:rPr>
                  <w:b/>
                </w:rPr>
                <w:id w:val="735743068"/>
                <w:placeholder>
                  <w:docPart w:val="F3016FE35B454FEA8E8DB5BD12BE38ED"/>
                </w:placeholder>
                <w:date w:fullDate="2019-03-25T00:00:00Z">
                  <w:dateFormat w:val="«dd» MMMM yyyy 'года'"/>
                  <w:lid w:val="ru-RU"/>
                  <w:storeMappedDataAs w:val="dateTime"/>
                  <w:calendar w:val="gregorian"/>
                </w:date>
              </w:sdtPr>
              <w:sdtContent>
                <w:r w:rsidR="003C4CB3">
                  <w:rPr>
                    <w:b/>
                  </w:rPr>
                  <w:t>«25» марта 2019 года</w:t>
                </w:r>
              </w:sdtContent>
            </w:sdt>
          </w:p>
          <w:p w:rsidR="00933BF4" w:rsidRDefault="00933BF4" w:rsidP="00F677C3">
            <w:pPr>
              <w:suppressAutoHyphens/>
              <w:ind w:firstLine="387"/>
              <w:jc w:val="both"/>
              <w:rPr>
                <w:b/>
              </w:rPr>
            </w:pPr>
            <w:r w:rsidRPr="00B73AAF">
              <w:rPr>
                <w:b/>
              </w:rPr>
              <w:t xml:space="preserve">Дата </w:t>
            </w:r>
            <w:r>
              <w:rPr>
                <w:b/>
              </w:rPr>
              <w:t xml:space="preserve">и время </w:t>
            </w:r>
            <w:r w:rsidRPr="00B73AAF">
              <w:rPr>
                <w:b/>
              </w:rPr>
              <w:t xml:space="preserve">окончания срока предоставления </w:t>
            </w:r>
            <w:r>
              <w:rPr>
                <w:b/>
              </w:rPr>
              <w:t>Участникам</w:t>
            </w:r>
            <w:r w:rsidRPr="00B73AAF">
              <w:rPr>
                <w:b/>
              </w:rPr>
              <w:t xml:space="preserve"> разъяснений положений </w:t>
            </w:r>
            <w:r>
              <w:rPr>
                <w:b/>
              </w:rPr>
              <w:t>Извещения</w:t>
            </w:r>
            <w:r w:rsidRPr="00B73AAF">
              <w:rPr>
                <w:b/>
              </w:rPr>
              <w:t xml:space="preserve"> </w:t>
            </w:r>
            <w:r>
              <w:rPr>
                <w:b/>
              </w:rPr>
              <w:t>о закупке:</w:t>
            </w:r>
          </w:p>
          <w:p w:rsidR="00933BF4" w:rsidRPr="00B73AAF" w:rsidRDefault="00933BF4" w:rsidP="00F677C3">
            <w:pPr>
              <w:suppressAutoHyphens/>
              <w:ind w:firstLine="387"/>
              <w:jc w:val="both"/>
              <w:rPr>
                <w:i/>
                <w:color w:val="FF0000"/>
              </w:rPr>
            </w:pPr>
            <w:r w:rsidRPr="00B73AAF">
              <w:rPr>
                <w:b/>
              </w:rPr>
              <w:t xml:space="preserve"> </w:t>
            </w:r>
            <w:sdt>
              <w:sdtPr>
                <w:rPr>
                  <w:b/>
                </w:rPr>
                <w:id w:val="-59795192"/>
                <w:placeholder>
                  <w:docPart w:val="F3016FE35B454FEA8E8DB5BD12BE38ED"/>
                </w:placeholder>
                <w:date w:fullDate="2019-04-10T00:00:00Z">
                  <w:dateFormat w:val="«dd» MMMM yyyy 'года'"/>
                  <w:lid w:val="ru-RU"/>
                  <w:storeMappedDataAs w:val="dateTime"/>
                  <w:calendar w:val="gregorian"/>
                </w:date>
              </w:sdtPr>
              <w:sdtContent>
                <w:r w:rsidR="003C4CB3">
                  <w:rPr>
                    <w:b/>
                  </w:rPr>
                  <w:t>«10» апреля 2019 года</w:t>
                </w:r>
              </w:sdtContent>
            </w:sdt>
            <w:r w:rsidRPr="006E6CD3">
              <w:t xml:space="preserve"> </w:t>
            </w:r>
            <w:r w:rsidR="00A23111">
              <w:t>12:00</w:t>
            </w:r>
            <w:r w:rsidRPr="006E6CD3">
              <w:t>:</w:t>
            </w:r>
            <w:r w:rsidR="00A23111">
              <w:t>00</w:t>
            </w:r>
            <w:r w:rsidRPr="006E6CD3">
              <w:t xml:space="preserve"> (время московское)</w:t>
            </w:r>
          </w:p>
          <w:p w:rsidR="00933BF4" w:rsidRPr="00CC0266" w:rsidRDefault="00933BF4" w:rsidP="00F677C3">
            <w:pPr>
              <w:ind w:firstLine="387"/>
              <w:jc w:val="both"/>
            </w:pPr>
            <w:r w:rsidRPr="00C941B6">
              <w:t xml:space="preserve">Разъяснения положений Извещения </w:t>
            </w:r>
            <w:r>
              <w:t xml:space="preserve">о закупке </w:t>
            </w:r>
            <w:r w:rsidRPr="00C941B6">
              <w:t>размещаются в ЕИС</w:t>
            </w:r>
            <w:r>
              <w:t>, на ЭТП</w:t>
            </w:r>
            <w:r w:rsidRPr="00C941B6">
              <w:t xml:space="preserve"> в течение </w:t>
            </w:r>
            <w:r>
              <w:t>3 (</w:t>
            </w:r>
            <w:r w:rsidRPr="00C941B6">
              <w:t>трех</w:t>
            </w:r>
            <w:r>
              <w:t>)</w:t>
            </w:r>
            <w:r w:rsidRPr="00C941B6">
              <w:t xml:space="preserve"> рабочих дней с даты поступления запроса от Участника закупки, при этом </w:t>
            </w:r>
            <w:r>
              <w:t>Заказчик</w:t>
            </w:r>
            <w:r w:rsidRPr="00C941B6">
              <w:t xml:space="preserve"> вправе не осуществлять такое разъяснение в случае, если указанный запрос поступил позднее чем за </w:t>
            </w:r>
            <w:r>
              <w:t>3 (</w:t>
            </w:r>
            <w:r w:rsidRPr="00C941B6">
              <w:t>три</w:t>
            </w:r>
            <w:r>
              <w:t>)</w:t>
            </w:r>
            <w:r w:rsidRPr="00C941B6">
              <w:t xml:space="preserve"> рабочих дня до даты окончания срока подачи заявок на участие в такой закупке</w:t>
            </w:r>
            <w:r w:rsidRPr="00FA0275">
              <w:t>.</w:t>
            </w:r>
            <w:r>
              <w:t xml:space="preserve"> </w:t>
            </w:r>
            <w:r w:rsidRPr="00B73AAF">
              <w:t xml:space="preserve">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w:t>
            </w:r>
            <w:r>
              <w:t>Извещения</w:t>
            </w:r>
            <w:r w:rsidRPr="00B73AAF">
              <w:t xml:space="preserve"> о закупке может быть направлено по контактным данным Заказчика, указанным в настояще</w:t>
            </w:r>
            <w:r>
              <w:t>м</w:t>
            </w:r>
            <w:r w:rsidRPr="00B73AAF">
              <w:t xml:space="preserve"> </w:t>
            </w:r>
            <w:r>
              <w:t>Извещении</w:t>
            </w:r>
            <w:r w:rsidRPr="00B73AAF">
              <w:t xml:space="preserve">. Заказчик вправе не отвечать на запросы о разъяснении положений </w:t>
            </w:r>
            <w:r>
              <w:t>Извещения</w:t>
            </w:r>
            <w:r w:rsidRPr="00B73AAF">
              <w:t>, поступившие с нарушением требований, ус</w:t>
            </w:r>
            <w:r>
              <w:t>тановленных в настоящем пункте.</w:t>
            </w:r>
          </w:p>
          <w:p w:rsidR="00933BF4" w:rsidRDefault="00933BF4" w:rsidP="00F677C3">
            <w:pPr>
              <w:pStyle w:val="13"/>
            </w:pPr>
            <w:r w:rsidRPr="00B73AAF">
              <w:t xml:space="preserve">Примерная форма запроса на разъяснение приведена в </w:t>
            </w:r>
            <w:hyperlink w:anchor="_Форма_4_РЕКОМЕНДУЕМАЯ" w:history="1">
              <w:r w:rsidRPr="00B73AAF">
                <w:rPr>
                  <w:rStyle w:val="a6"/>
                </w:rPr>
                <w:t>форме 4</w:t>
              </w:r>
            </w:hyperlink>
            <w:r w:rsidRPr="00B73AAF">
              <w:t xml:space="preserve"> </w:t>
            </w:r>
            <w:hyperlink w:anchor="_РАЗДЕЛ_III._ФОРМЫ" w:history="1">
              <w:r w:rsidRPr="00B73AAF">
                <w:rPr>
                  <w:rStyle w:val="a6"/>
                </w:rPr>
                <w:t xml:space="preserve">раздела III «ФОРМЫ ДЛЯ ЗАПОЛНЕНИЯ </w:t>
              </w:r>
              <w:r>
                <w:rPr>
                  <w:rStyle w:val="a6"/>
                </w:rPr>
                <w:t>УЧАСТНИКАМИ</w:t>
              </w:r>
              <w:r w:rsidRPr="00B73AAF">
                <w:rPr>
                  <w:rStyle w:val="a6"/>
                </w:rPr>
                <w:t xml:space="preserve"> ЗАКУПКИ»</w:t>
              </w:r>
            </w:hyperlink>
            <w:r>
              <w:t xml:space="preserve">. </w:t>
            </w:r>
          </w:p>
          <w:p w:rsidR="00933BF4" w:rsidRPr="00865526" w:rsidRDefault="00933BF4" w:rsidP="00F677C3">
            <w:pPr>
              <w:ind w:firstLine="458"/>
              <w:jc w:val="both"/>
            </w:pPr>
            <w:r w:rsidRPr="00865526">
              <w:t xml:space="preserve">В течение 3 (трех) рабочих дней со дня получения указанного Запроса Заказчик направляет разъяснения положений </w:t>
            </w:r>
            <w:r>
              <w:t>Извещения</w:t>
            </w:r>
            <w:r w:rsidRPr="00865526">
              <w:t xml:space="preserve"> о закупке.</w:t>
            </w:r>
          </w:p>
          <w:p w:rsidR="00933BF4" w:rsidRPr="00B73AAF" w:rsidRDefault="00933BF4" w:rsidP="00F677C3">
            <w:pPr>
              <w:ind w:firstLine="387"/>
              <w:jc w:val="both"/>
            </w:pPr>
            <w:r w:rsidRPr="00B73AAF">
              <w:t xml:space="preserve">Участник не вправе ссылаться на устную информацию, полученную от Заказчика.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A23111" w:rsidP="00DF1C8C">
            <w:pPr>
              <w:jc w:val="both"/>
              <w:rPr>
                <w:lang w:val="en-US"/>
              </w:rPr>
            </w:pPr>
            <w:r>
              <w:t>1</w:t>
            </w:r>
            <w:r w:rsidR="00933BF4" w:rsidRPr="00B73AAF">
              <w:t xml:space="preserve"> (</w:t>
            </w:r>
            <w:r>
              <w:t>один</w:t>
            </w:r>
            <w:r w:rsidR="00933BF4" w:rsidRPr="00B73AAF">
              <w:t>) лот</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Количество Участников, которые могут быть признаны Победителями Открытого запроса котировок</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A23111">
            <w:pPr>
              <w:jc w:val="both"/>
            </w:pPr>
            <w:r w:rsidRPr="00B73AAF">
              <w:t xml:space="preserve">1 (один) победитель </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2" w:name="_Ref378105180"/>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b/>
                <w:iCs/>
              </w:rPr>
            </w:pPr>
            <w:r w:rsidRPr="00B73AAF">
              <w:rPr>
                <w:b/>
                <w:iCs/>
              </w:rPr>
              <w:t>Лот № 1</w:t>
            </w:r>
          </w:p>
          <w:p w:rsidR="00933BF4" w:rsidRPr="00B73AAF" w:rsidRDefault="00933BF4" w:rsidP="00F677C3">
            <w:pPr>
              <w:pStyle w:val="Default"/>
              <w:jc w:val="both"/>
              <w:rPr>
                <w:iCs/>
              </w:rPr>
            </w:pPr>
            <w:r w:rsidRPr="00B73AAF">
              <w:rPr>
                <w:iCs/>
              </w:rPr>
              <w:t>Право на заключение следующего</w:t>
            </w:r>
            <w:r w:rsidR="00DA126A">
              <w:rPr>
                <w:iCs/>
              </w:rPr>
              <w:t xml:space="preserve"> договора</w:t>
            </w:r>
            <w:r w:rsidRPr="00B73AAF">
              <w:rPr>
                <w:iCs/>
              </w:rPr>
              <w:t>:</w:t>
            </w:r>
          </w:p>
          <w:p w:rsidR="00933BF4" w:rsidRDefault="00933BF4" w:rsidP="00F677C3">
            <w:pPr>
              <w:pStyle w:val="Default"/>
              <w:jc w:val="both"/>
              <w:rPr>
                <w:iCs/>
              </w:rPr>
            </w:pPr>
            <w:r w:rsidRPr="00B73AAF">
              <w:rPr>
                <w:iCs/>
              </w:rPr>
              <w:t xml:space="preserve">на </w:t>
            </w:r>
            <w:r w:rsidR="00703B33" w:rsidRPr="00703B33">
              <w:rPr>
                <w:iCs/>
              </w:rPr>
              <w:t xml:space="preserve">поставку </w:t>
            </w:r>
            <w:r w:rsidR="00EC2ACE" w:rsidRPr="00EC2ACE">
              <w:rPr>
                <w:iCs/>
              </w:rPr>
              <w:t>муфт для медного кабеля и модулей защиты, плинтов</w:t>
            </w:r>
          </w:p>
          <w:p w:rsidR="00DF1C8C" w:rsidRPr="003E70DB" w:rsidRDefault="00DF1C8C" w:rsidP="00F677C3">
            <w:pPr>
              <w:pStyle w:val="Default"/>
              <w:jc w:val="both"/>
              <w:rPr>
                <w:iCs/>
              </w:rPr>
            </w:pPr>
          </w:p>
          <w:p w:rsidR="00933BF4" w:rsidRPr="00B73AAF" w:rsidRDefault="00933BF4" w:rsidP="00F677C3">
            <w:pPr>
              <w:pStyle w:val="Default"/>
              <w:jc w:val="both"/>
              <w:rPr>
                <w:iCs/>
              </w:rPr>
            </w:pPr>
            <w:r w:rsidRPr="00B73AAF">
              <w:t>Количество поставляемого товара, объем выполняемых работ, оказываемых услуг, о</w:t>
            </w:r>
            <w:r w:rsidRPr="00B73AAF">
              <w:rPr>
                <w:iCs/>
              </w:rPr>
              <w:t xml:space="preserve">пределены в </w:t>
            </w:r>
            <w:hyperlink w:anchor="_РАЗДЕЛ_IV._Техническое" w:history="1">
              <w:r w:rsidRPr="00B73AAF">
                <w:rPr>
                  <w:rStyle w:val="a6"/>
                  <w:iCs/>
                </w:rPr>
                <w:t>разделе IV «Техническое задание»</w:t>
              </w:r>
            </w:hyperlink>
            <w:r w:rsidRPr="00B73AAF">
              <w:rPr>
                <w:iCs/>
                <w:color w:val="FF0000"/>
              </w:rPr>
              <w:t xml:space="preserve"> </w:t>
            </w:r>
            <w:r>
              <w:rPr>
                <w:iCs/>
              </w:rPr>
              <w:t>Извещения</w:t>
            </w:r>
            <w:r w:rsidRPr="00B73AAF">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3" w:name="_Ref379223430"/>
            <w:bookmarkStart w:id="24" w:name="форма13" w:colFirst="1" w:colLast="1"/>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c"/>
            </w:pPr>
            <w:r w:rsidRPr="00B73AAF">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Приводятся в </w:t>
            </w:r>
            <w:hyperlink w:anchor="_РАЗДЕЛ_IV._Техническое" w:history="1">
              <w:r w:rsidRPr="00B73AAF">
                <w:rPr>
                  <w:rStyle w:val="a6"/>
                </w:rPr>
                <w:t>разделе IV «Техническое задание»</w:t>
              </w:r>
            </w:hyperlink>
            <w:r w:rsidRPr="00B73AAF">
              <w:t xml:space="preserve"> и </w:t>
            </w:r>
            <w:hyperlink w:anchor="_РАЗДЕЛ_V._Проект" w:history="1">
              <w:r w:rsidRPr="00B73AAF">
                <w:rPr>
                  <w:rStyle w:val="a6"/>
                </w:rPr>
                <w:t xml:space="preserve">разделе </w:t>
              </w:r>
              <w:r w:rsidRPr="00B73AAF">
                <w:rPr>
                  <w:rStyle w:val="a6"/>
                  <w:lang w:val="en-US"/>
                </w:rPr>
                <w:t>V</w:t>
              </w:r>
              <w:r w:rsidRPr="00B73AAF">
                <w:rPr>
                  <w:rStyle w:val="a6"/>
                </w:rPr>
                <w:t xml:space="preserve"> «Проект договора»</w:t>
              </w:r>
            </w:hyperlink>
            <w:r w:rsidRPr="00B73AAF">
              <w:t xml:space="preserve"> </w:t>
            </w:r>
            <w:r>
              <w:t>настоящего Извещения.</w:t>
            </w:r>
          </w:p>
          <w:p w:rsidR="00933BF4" w:rsidRPr="00B73AAF" w:rsidRDefault="00933BF4" w:rsidP="00F677C3">
            <w:pPr>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5" w:name="_Ref368315592"/>
            <w:bookmarkEnd w:id="24"/>
          </w:p>
        </w:tc>
        <w:bookmarkEnd w:id="25"/>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Сведения о начальной (максимальной) цене договора (цене Лота)</w:t>
            </w:r>
            <w:r>
              <w:t xml:space="preserve">, </w:t>
            </w:r>
            <w:r w:rsidRPr="00F87B41">
              <w:rPr>
                <w:i/>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Default"/>
              <w:jc w:val="both"/>
              <w:rPr>
                <w:rFonts w:eastAsia="Times New Roman"/>
                <w:b/>
                <w:color w:val="auto"/>
                <w:lang w:eastAsia="ru-RU"/>
              </w:rPr>
            </w:pPr>
            <w:r w:rsidRPr="00B73AAF">
              <w:rPr>
                <w:rFonts w:eastAsia="Times New Roman"/>
                <w:b/>
                <w:color w:val="auto"/>
                <w:lang w:eastAsia="ru-RU"/>
              </w:rPr>
              <w:t>Лот № 1</w:t>
            </w:r>
          </w:p>
          <w:p w:rsidR="006D6130" w:rsidRPr="006D6130" w:rsidRDefault="006D6130" w:rsidP="006D6130">
            <w:pPr>
              <w:autoSpaceDE w:val="0"/>
              <w:autoSpaceDN w:val="0"/>
              <w:adjustRightInd w:val="0"/>
              <w:jc w:val="both"/>
              <w:rPr>
                <w:rFonts w:eastAsia="Calibri"/>
                <w:iCs/>
                <w:lang w:eastAsia="en-US"/>
              </w:rPr>
            </w:pPr>
            <w:r w:rsidRPr="006D6130">
              <w:rPr>
                <w:rFonts w:eastAsia="Calibri"/>
                <w:iCs/>
                <w:lang w:eastAsia="en-US"/>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933BF4" w:rsidRPr="00B73AAF" w:rsidRDefault="006D6130" w:rsidP="00F677C3">
            <w:pPr>
              <w:pStyle w:val="Default"/>
              <w:jc w:val="both"/>
              <w:rPr>
                <w:iCs/>
                <w:color w:val="auto"/>
              </w:rPr>
            </w:pPr>
            <w:r w:rsidRPr="006D6130">
              <w:rPr>
                <w:iCs/>
                <w:color w:val="auto"/>
              </w:rPr>
              <w:t>2</w:t>
            </w:r>
            <w:r>
              <w:rPr>
                <w:iCs/>
                <w:color w:val="auto"/>
              </w:rPr>
              <w:t> </w:t>
            </w:r>
            <w:r w:rsidRPr="006D6130">
              <w:rPr>
                <w:iCs/>
                <w:color w:val="auto"/>
              </w:rPr>
              <w:t>500</w:t>
            </w:r>
            <w:r>
              <w:rPr>
                <w:iCs/>
                <w:color w:val="auto"/>
              </w:rPr>
              <w:t> </w:t>
            </w:r>
            <w:r w:rsidRPr="006D6130">
              <w:rPr>
                <w:iCs/>
                <w:color w:val="auto"/>
              </w:rPr>
              <w:t>000</w:t>
            </w:r>
            <w:r>
              <w:rPr>
                <w:iCs/>
                <w:color w:val="auto"/>
              </w:rPr>
              <w:t>,00</w:t>
            </w:r>
            <w:r w:rsidRPr="006D6130">
              <w:rPr>
                <w:iCs/>
                <w:color w:val="auto"/>
              </w:rPr>
              <w:t xml:space="preserve"> </w:t>
            </w:r>
            <w:r w:rsidR="00933BF4" w:rsidRPr="00B73AAF">
              <w:rPr>
                <w:iCs/>
                <w:color w:val="auto"/>
              </w:rPr>
              <w:t>(</w:t>
            </w:r>
            <w:r>
              <w:rPr>
                <w:iCs/>
                <w:color w:val="auto"/>
              </w:rPr>
              <w:t>Два</w:t>
            </w:r>
            <w:r w:rsidR="00D115B1">
              <w:rPr>
                <w:iCs/>
                <w:color w:val="auto"/>
              </w:rPr>
              <w:t xml:space="preserve"> миллион</w:t>
            </w:r>
            <w:r>
              <w:rPr>
                <w:iCs/>
                <w:color w:val="auto"/>
              </w:rPr>
              <w:t>а</w:t>
            </w:r>
            <w:r w:rsidR="00D115B1">
              <w:rPr>
                <w:iCs/>
                <w:color w:val="auto"/>
              </w:rPr>
              <w:t xml:space="preserve"> </w:t>
            </w:r>
            <w:r>
              <w:rPr>
                <w:iCs/>
                <w:color w:val="auto"/>
              </w:rPr>
              <w:t>пять</w:t>
            </w:r>
            <w:r w:rsidR="00703B33">
              <w:rPr>
                <w:iCs/>
                <w:color w:val="auto"/>
              </w:rPr>
              <w:t>сот</w:t>
            </w:r>
            <w:r w:rsidR="00D115B1">
              <w:rPr>
                <w:iCs/>
                <w:color w:val="auto"/>
              </w:rPr>
              <w:t xml:space="preserve"> </w:t>
            </w:r>
            <w:r w:rsidR="00524F64">
              <w:rPr>
                <w:iCs/>
                <w:color w:val="auto"/>
              </w:rPr>
              <w:t>тысяч</w:t>
            </w:r>
            <w:r w:rsidR="00D115B1">
              <w:rPr>
                <w:iCs/>
                <w:color w:val="auto"/>
              </w:rPr>
              <w:t>)</w:t>
            </w:r>
            <w:r w:rsidR="00933BF4" w:rsidRPr="00B73AAF">
              <w:rPr>
                <w:iCs/>
                <w:color w:val="auto"/>
              </w:rPr>
              <w:t xml:space="preserve"> рубл</w:t>
            </w:r>
            <w:r w:rsidR="00703B33">
              <w:rPr>
                <w:iCs/>
                <w:color w:val="auto"/>
              </w:rPr>
              <w:t>ей</w:t>
            </w:r>
            <w:r w:rsidR="00933BF4" w:rsidRPr="00B73AAF">
              <w:rPr>
                <w:iCs/>
                <w:color w:val="auto"/>
              </w:rPr>
              <w:t xml:space="preserve"> </w:t>
            </w:r>
            <w:r w:rsidR="00703B33">
              <w:rPr>
                <w:iCs/>
                <w:color w:val="auto"/>
              </w:rPr>
              <w:t>00</w:t>
            </w:r>
            <w:r w:rsidR="00933BF4" w:rsidRPr="00B73AAF">
              <w:rPr>
                <w:iCs/>
                <w:color w:val="auto"/>
              </w:rPr>
              <w:t xml:space="preserve"> копе</w:t>
            </w:r>
            <w:r w:rsidR="00703B33">
              <w:rPr>
                <w:iCs/>
                <w:color w:val="auto"/>
              </w:rPr>
              <w:t>ек</w:t>
            </w:r>
            <w:r w:rsidR="00933BF4" w:rsidRPr="00B73AAF">
              <w:rPr>
                <w:iCs/>
                <w:color w:val="auto"/>
              </w:rPr>
              <w:t>, с учетом НДС</w:t>
            </w:r>
            <w:r>
              <w:rPr>
                <w:iCs/>
                <w:color w:val="auto"/>
              </w:rPr>
              <w:t xml:space="preserve"> </w:t>
            </w:r>
            <w:r w:rsidR="00933BF4" w:rsidRPr="00B73AAF">
              <w:rPr>
                <w:iCs/>
                <w:color w:val="auto"/>
              </w:rPr>
              <w:t>(</w:t>
            </w:r>
            <w:r w:rsidR="00524F64">
              <w:rPr>
                <w:iCs/>
                <w:color w:val="auto"/>
              </w:rPr>
              <w:t>20</w:t>
            </w:r>
            <w:r w:rsidR="00933BF4" w:rsidRPr="00B73AAF">
              <w:rPr>
                <w:iCs/>
                <w:color w:val="auto"/>
              </w:rPr>
              <w:t>%)</w:t>
            </w:r>
            <w:r w:rsidR="00524F64">
              <w:rPr>
                <w:iCs/>
                <w:color w:val="auto"/>
              </w:rPr>
              <w:t xml:space="preserve"> </w:t>
            </w:r>
            <w:r>
              <w:rPr>
                <w:iCs/>
                <w:color w:val="auto"/>
              </w:rPr>
              <w:t>416 666,67</w:t>
            </w:r>
            <w:r w:rsidR="00524F64">
              <w:rPr>
                <w:iCs/>
                <w:color w:val="auto"/>
              </w:rPr>
              <w:t xml:space="preserve"> </w:t>
            </w:r>
            <w:r w:rsidR="00933BF4" w:rsidRPr="00B73AAF">
              <w:rPr>
                <w:iCs/>
                <w:color w:val="auto"/>
              </w:rPr>
              <w:t>(</w:t>
            </w:r>
            <w:r>
              <w:rPr>
                <w:iCs/>
                <w:color w:val="auto"/>
              </w:rPr>
              <w:t>Четыре</w:t>
            </w:r>
            <w:r w:rsidR="00703B33">
              <w:rPr>
                <w:iCs/>
                <w:color w:val="auto"/>
              </w:rPr>
              <w:t xml:space="preserve">ста </w:t>
            </w:r>
            <w:r>
              <w:rPr>
                <w:iCs/>
                <w:color w:val="auto"/>
              </w:rPr>
              <w:t xml:space="preserve">шестнадцать </w:t>
            </w:r>
            <w:r w:rsidR="00524F64">
              <w:rPr>
                <w:iCs/>
                <w:color w:val="auto"/>
              </w:rPr>
              <w:t>тысяч</w:t>
            </w:r>
            <w:r>
              <w:rPr>
                <w:iCs/>
                <w:color w:val="auto"/>
              </w:rPr>
              <w:t xml:space="preserve"> шестьсот шестьдесят шесть</w:t>
            </w:r>
            <w:r w:rsidR="00933BF4" w:rsidRPr="00B73AAF">
              <w:rPr>
                <w:iCs/>
                <w:color w:val="auto"/>
              </w:rPr>
              <w:t>) рубл</w:t>
            </w:r>
            <w:r w:rsidR="00D115B1">
              <w:rPr>
                <w:iCs/>
                <w:color w:val="auto"/>
              </w:rPr>
              <w:t>ей</w:t>
            </w:r>
            <w:r w:rsidR="00933BF4" w:rsidRPr="00B73AAF">
              <w:rPr>
                <w:iCs/>
                <w:color w:val="auto"/>
              </w:rPr>
              <w:t xml:space="preserve"> </w:t>
            </w:r>
            <w:r>
              <w:rPr>
                <w:iCs/>
                <w:color w:val="auto"/>
              </w:rPr>
              <w:t>67</w:t>
            </w:r>
            <w:r w:rsidR="00933BF4" w:rsidRPr="00B73AAF">
              <w:rPr>
                <w:iCs/>
                <w:color w:val="auto"/>
              </w:rPr>
              <w:t xml:space="preserve"> копеек</w:t>
            </w:r>
            <w:r>
              <w:rPr>
                <w:iCs/>
                <w:color w:val="auto"/>
              </w:rPr>
              <w:t>,</w:t>
            </w:r>
          </w:p>
          <w:p w:rsidR="00933BF4" w:rsidRPr="00B73AAF" w:rsidRDefault="00933BF4" w:rsidP="00F677C3">
            <w:pPr>
              <w:pStyle w:val="Default"/>
              <w:jc w:val="both"/>
              <w:rPr>
                <w:iCs/>
                <w:color w:val="auto"/>
                <w:sz w:val="10"/>
                <w:szCs w:val="10"/>
              </w:rPr>
            </w:pPr>
          </w:p>
          <w:p w:rsidR="00933BF4" w:rsidRDefault="006D6130" w:rsidP="00F677C3">
            <w:pPr>
              <w:pStyle w:val="Default"/>
              <w:jc w:val="both"/>
              <w:rPr>
                <w:iCs/>
                <w:color w:val="auto"/>
              </w:rPr>
            </w:pPr>
            <w:r>
              <w:rPr>
                <w:iCs/>
                <w:color w:val="auto"/>
              </w:rPr>
              <w:t>2</w:t>
            </w:r>
            <w:r w:rsidR="00703B33">
              <w:rPr>
                <w:iCs/>
                <w:color w:val="auto"/>
              </w:rPr>
              <w:t> </w:t>
            </w:r>
            <w:r>
              <w:rPr>
                <w:iCs/>
                <w:color w:val="auto"/>
              </w:rPr>
              <w:t>083 333,33</w:t>
            </w:r>
            <w:r w:rsidR="00D115B1">
              <w:rPr>
                <w:iCs/>
                <w:color w:val="auto"/>
              </w:rPr>
              <w:t xml:space="preserve"> </w:t>
            </w:r>
            <w:r w:rsidR="00933BF4" w:rsidRPr="00B73AAF">
              <w:rPr>
                <w:iCs/>
                <w:color w:val="auto"/>
              </w:rPr>
              <w:t>(</w:t>
            </w:r>
            <w:r>
              <w:rPr>
                <w:iCs/>
                <w:color w:val="auto"/>
              </w:rPr>
              <w:t>Два</w:t>
            </w:r>
            <w:r w:rsidR="00703B33">
              <w:rPr>
                <w:iCs/>
                <w:color w:val="auto"/>
              </w:rPr>
              <w:t xml:space="preserve"> миллион</w:t>
            </w:r>
            <w:r>
              <w:rPr>
                <w:iCs/>
                <w:color w:val="auto"/>
              </w:rPr>
              <w:t>а</w:t>
            </w:r>
            <w:r w:rsidR="00703B33">
              <w:rPr>
                <w:iCs/>
                <w:color w:val="auto"/>
              </w:rPr>
              <w:t xml:space="preserve"> </w:t>
            </w:r>
            <w:r>
              <w:rPr>
                <w:iCs/>
                <w:color w:val="auto"/>
              </w:rPr>
              <w:t xml:space="preserve">восемьдесят три </w:t>
            </w:r>
            <w:r w:rsidR="00524F64">
              <w:rPr>
                <w:iCs/>
                <w:color w:val="auto"/>
              </w:rPr>
              <w:t>тысяч</w:t>
            </w:r>
            <w:r>
              <w:rPr>
                <w:iCs/>
                <w:color w:val="auto"/>
              </w:rPr>
              <w:t>и триста тридцать три)</w:t>
            </w:r>
            <w:r w:rsidR="00933BF4" w:rsidRPr="00B73AAF">
              <w:rPr>
                <w:iCs/>
                <w:color w:val="auto"/>
              </w:rPr>
              <w:t xml:space="preserve"> рубл</w:t>
            </w:r>
            <w:r>
              <w:rPr>
                <w:iCs/>
                <w:color w:val="auto"/>
              </w:rPr>
              <w:t>я</w:t>
            </w:r>
            <w:r w:rsidR="00933BF4" w:rsidRPr="00B73AAF">
              <w:rPr>
                <w:iCs/>
                <w:color w:val="auto"/>
              </w:rPr>
              <w:t xml:space="preserve"> </w:t>
            </w:r>
            <w:r>
              <w:rPr>
                <w:iCs/>
                <w:color w:val="auto"/>
              </w:rPr>
              <w:t>33 копей</w:t>
            </w:r>
            <w:r w:rsidR="00D83297">
              <w:rPr>
                <w:iCs/>
                <w:color w:val="auto"/>
              </w:rPr>
              <w:t>к</w:t>
            </w:r>
            <w:r>
              <w:rPr>
                <w:iCs/>
                <w:color w:val="auto"/>
              </w:rPr>
              <w:t>и</w:t>
            </w:r>
            <w:r w:rsidR="00D83297">
              <w:rPr>
                <w:iCs/>
                <w:color w:val="auto"/>
              </w:rPr>
              <w:t>, без учета НДС.</w:t>
            </w:r>
          </w:p>
          <w:p w:rsidR="00D83297" w:rsidRDefault="00D83297" w:rsidP="00F677C3">
            <w:pPr>
              <w:pStyle w:val="Default"/>
              <w:jc w:val="both"/>
              <w:rPr>
                <w:iCs/>
                <w:color w:val="auto"/>
              </w:rPr>
            </w:pPr>
          </w:p>
          <w:p w:rsidR="00703B33" w:rsidRPr="00703B33" w:rsidRDefault="00703B33" w:rsidP="00703B33">
            <w:pPr>
              <w:autoSpaceDE w:val="0"/>
              <w:autoSpaceDN w:val="0"/>
              <w:adjustRightInd w:val="0"/>
              <w:ind w:firstLine="459"/>
              <w:jc w:val="both"/>
              <w:rPr>
                <w:rFonts w:eastAsia="Calibri"/>
                <w:iCs/>
              </w:rPr>
            </w:pPr>
            <w:r w:rsidRPr="00703B33">
              <w:rPr>
                <w:bCs/>
              </w:rPr>
              <w:t xml:space="preserve">При этом установление такой цены не налагает на                                   ПАО «Башинформсвязь» обязательств </w:t>
            </w:r>
            <w:r w:rsidRPr="00703B33">
              <w:rPr>
                <w:rFonts w:eastAsia="Calibri"/>
                <w:iCs/>
              </w:rPr>
              <w:t xml:space="preserve">по заказу товаров, работ, услуг в объёме, соответствующем данной сумме. </w:t>
            </w:r>
          </w:p>
          <w:p w:rsidR="00703B33" w:rsidRPr="00703B33" w:rsidRDefault="00703B33"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jc w:val="both"/>
              <w:rPr>
                <w:rFonts w:eastAsia="Calibri"/>
                <w:iCs/>
              </w:rPr>
            </w:pPr>
            <w:r w:rsidRPr="00703B33">
              <w:t xml:space="preserve">      Начальная (максимальная) цена</w:t>
            </w:r>
            <w:r w:rsidRPr="00703B33">
              <w:rPr>
                <w:rFonts w:eastAsia="Calibri"/>
                <w:iCs/>
              </w:rPr>
              <w:t xml:space="preserve"> договора и н</w:t>
            </w:r>
            <w:r w:rsidRPr="00703B33">
              <w:t>ачальная (максимальная) цена</w:t>
            </w:r>
            <w:r w:rsidRPr="00703B33">
              <w:rPr>
                <w:rFonts w:eastAsia="Calibri"/>
                <w:iCs/>
              </w:rPr>
              <w:t xml:space="preserve"> за единицу измерения (</w:t>
            </w:r>
            <w:hyperlink w:anchor="_РАЗДЕЛ_IV._Техническое_1" w:history="1">
              <w:r w:rsidRPr="00703B33">
                <w:rPr>
                  <w:color w:val="0000FF"/>
                  <w:u w:val="single"/>
                </w:rPr>
                <w:t>раздел IV «Техническое задание»</w:t>
              </w:r>
            </w:hyperlink>
            <w:r w:rsidRPr="00703B33">
              <w:rPr>
                <w:rFonts w:eastAsia="Calibri"/>
                <w:iCs/>
              </w:rPr>
              <w:t>) указана без учета коэффициента снижения, по данной предельной сумме Претенденты не направляют свои предложения.</w:t>
            </w:r>
          </w:p>
          <w:p w:rsidR="00703B33" w:rsidRPr="00703B33" w:rsidRDefault="00703B33" w:rsidP="00703B33">
            <w:pPr>
              <w:autoSpaceDE w:val="0"/>
              <w:autoSpaceDN w:val="0"/>
              <w:adjustRightInd w:val="0"/>
              <w:spacing w:before="120"/>
              <w:jc w:val="both"/>
              <w:rPr>
                <w:rFonts w:eastAsia="Calibri"/>
                <w:iCs/>
              </w:rPr>
            </w:pPr>
            <w:r w:rsidRPr="00703B33">
              <w:rPr>
                <w:rFonts w:eastAsia="Calibri"/>
                <w:iCs/>
              </w:rPr>
              <w:t xml:space="preserve">      Коэффициент снижения применяется единым ко всем позициям услуг и применяется к начальной (максимальной) цене договора. К</w:t>
            </w:r>
            <w:r w:rsidRPr="00703B33">
              <w:t>оэффициент снижения цены выражается в виде десятичной дроби (например, «0,98» или «0,9» и т.п.).</w:t>
            </w:r>
            <w:r w:rsidRPr="00703B33">
              <w:rPr>
                <w:rFonts w:eastAsia="Calibri"/>
                <w:iCs/>
              </w:rPr>
              <w:t xml:space="preserve">                </w:t>
            </w:r>
          </w:p>
          <w:p w:rsidR="00703B33" w:rsidRPr="00703B33" w:rsidRDefault="00703B33" w:rsidP="00703B33">
            <w:pPr>
              <w:autoSpaceDE w:val="0"/>
              <w:autoSpaceDN w:val="0"/>
              <w:adjustRightInd w:val="0"/>
              <w:ind w:firstLine="459"/>
              <w:jc w:val="both"/>
              <w:rPr>
                <w:rFonts w:eastAsia="Calibri"/>
                <w:iCs/>
              </w:rPr>
            </w:pPr>
          </w:p>
          <w:p w:rsidR="00703B33" w:rsidRPr="00703B33" w:rsidRDefault="00703B33" w:rsidP="00703B33">
            <w:pPr>
              <w:autoSpaceDE w:val="0"/>
              <w:autoSpaceDN w:val="0"/>
              <w:adjustRightInd w:val="0"/>
              <w:ind w:firstLine="459"/>
              <w:jc w:val="both"/>
              <w:rPr>
                <w:rFonts w:eastAsia="Calibri"/>
                <w:iCs/>
              </w:rPr>
            </w:pPr>
            <w:r w:rsidRPr="00703B33">
              <w:rPr>
                <w:rFonts w:eastAsia="Calibri"/>
                <w:iCs/>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Документации.</w:t>
            </w:r>
          </w:p>
          <w:p w:rsidR="00933BF4" w:rsidRPr="00B73AAF" w:rsidRDefault="00703B33" w:rsidP="00703B33">
            <w:pPr>
              <w:pStyle w:val="rvps9"/>
              <w:ind w:firstLine="34"/>
            </w:pPr>
            <w:r w:rsidRPr="00703B33">
              <w:rPr>
                <w:rFonts w:eastAsia="Calibri"/>
                <w:iCs/>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6" w:name="_Ref378863846"/>
            <w:bookmarkStart w:id="27" w:name="форма15" w:colFirst="1" w:colLast="1"/>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affc"/>
            </w:pPr>
            <w:r w:rsidRPr="00B73AAF">
              <w:t xml:space="preserve">Требования к Участникам и перечень документов, </w:t>
            </w:r>
            <w:r w:rsidR="00524F64" w:rsidRPr="00B73AAF">
              <w:t xml:space="preserve">предоставляемых </w:t>
            </w:r>
            <w:r w:rsidR="00524F64">
              <w:t>Участниками</w:t>
            </w:r>
            <w:r>
              <w:t xml:space="preserve"> </w:t>
            </w:r>
            <w:r w:rsidRPr="00B73AAF">
              <w:t>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jc w:val="both"/>
              <w:rPr>
                <w:b/>
              </w:rPr>
            </w:pPr>
            <w:r w:rsidRPr="00B73AAF">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933BF4" w:rsidRPr="00B73AAF" w:rsidTr="00F677C3">
              <w:tc>
                <w:tcPr>
                  <w:tcW w:w="3572" w:type="dxa"/>
                  <w:shd w:val="clear" w:color="auto" w:fill="auto"/>
                </w:tcPr>
                <w:p w:rsidR="00933BF4" w:rsidRPr="00B73AAF" w:rsidRDefault="00933BF4" w:rsidP="00F677C3">
                  <w:pPr>
                    <w:jc w:val="center"/>
                    <w:rPr>
                      <w:rFonts w:cs="Arial"/>
                      <w:b/>
                      <w:color w:val="000000"/>
                    </w:rPr>
                  </w:pPr>
                  <w:r w:rsidRPr="00B73AAF">
                    <w:rPr>
                      <w:rFonts w:cs="Arial"/>
                      <w:b/>
                      <w:color w:val="000000"/>
                    </w:rPr>
                    <w:t xml:space="preserve">Наименование требования </w:t>
                  </w:r>
                </w:p>
              </w:tc>
              <w:tc>
                <w:tcPr>
                  <w:tcW w:w="3993" w:type="dxa"/>
                  <w:shd w:val="clear" w:color="auto" w:fill="auto"/>
                </w:tcPr>
                <w:p w:rsidR="00933BF4" w:rsidRPr="00B73AAF" w:rsidRDefault="00933BF4" w:rsidP="00F677C3">
                  <w:pPr>
                    <w:jc w:val="center"/>
                    <w:rPr>
                      <w:rFonts w:cs="Arial"/>
                      <w:b/>
                      <w:color w:val="000000"/>
                    </w:rPr>
                  </w:pPr>
                  <w:r w:rsidRPr="00B73AAF">
                    <w:rPr>
                      <w:rFonts w:cs="Arial"/>
                      <w:b/>
                      <w:color w:val="000000"/>
                    </w:rPr>
                    <w:t>Чем должно быть подтверждено в составе Заявки</w:t>
                  </w:r>
                </w:p>
              </w:tc>
            </w:tr>
            <w:tr w:rsidR="00933BF4" w:rsidRPr="00B73AAF" w:rsidTr="00F677C3">
              <w:tc>
                <w:tcPr>
                  <w:tcW w:w="3572" w:type="dxa"/>
                  <w:shd w:val="clear" w:color="auto" w:fill="auto"/>
                </w:tcPr>
                <w:p w:rsidR="00933BF4" w:rsidRPr="00682B76" w:rsidRDefault="00933BF4" w:rsidP="0075479D">
                  <w:pPr>
                    <w:pStyle w:val="a7"/>
                    <w:numPr>
                      <w:ilvl w:val="0"/>
                      <w:numId w:val="11"/>
                    </w:numPr>
                    <w:ind w:left="62" w:firstLine="284"/>
                    <w:jc w:val="both"/>
                    <w:rPr>
                      <w:rFonts w:cs="Arial"/>
                      <w:color w:val="000000"/>
                    </w:rPr>
                  </w:pPr>
                  <w:r w:rsidRPr="00682B76">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p w:rsidR="00D115B1" w:rsidRPr="00682B76" w:rsidRDefault="00D115B1" w:rsidP="00703B33">
                  <w:pPr>
                    <w:pStyle w:val="a7"/>
                    <w:ind w:left="346"/>
                    <w:jc w:val="both"/>
                    <w:rPr>
                      <w:rFonts w:cs="Arial"/>
                      <w:color w:val="000000"/>
                    </w:rPr>
                  </w:pPr>
                </w:p>
              </w:tc>
              <w:tc>
                <w:tcPr>
                  <w:tcW w:w="3993" w:type="dxa"/>
                  <w:shd w:val="clear" w:color="auto" w:fill="auto"/>
                </w:tcPr>
                <w:p w:rsidR="00933BF4" w:rsidRPr="00682B76" w:rsidRDefault="00703B33" w:rsidP="00F677C3">
                  <w:pPr>
                    <w:jc w:val="both"/>
                    <w:rPr>
                      <w:rFonts w:cs="Arial"/>
                      <w:b/>
                      <w:color w:val="000000"/>
                    </w:rPr>
                  </w:pPr>
                  <w:r w:rsidRPr="00682B76">
                    <w:t>Специальных документов не требуется</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 xml:space="preserve">2. </w:t>
                  </w:r>
                  <w:proofErr w:type="spellStart"/>
                  <w:r w:rsidRPr="00B73AAF">
                    <w:rPr>
                      <w:rFonts w:cs="Arial"/>
                      <w:color w:val="000000"/>
                    </w:rPr>
                    <w:t>Непроведение</w:t>
                  </w:r>
                  <w:proofErr w:type="spellEnd"/>
                  <w:r w:rsidRPr="00B73AAF">
                    <w:rPr>
                      <w:rFonts w:cs="Arial"/>
                      <w:color w:val="000000"/>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jc w:val="both"/>
                  </w:pPr>
                  <w:r w:rsidRPr="00B73AAF">
                    <w:t xml:space="preserve">4. Отсутствие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933BF4" w:rsidRPr="00B73AAF" w:rsidRDefault="00933BF4" w:rsidP="00F677C3">
                  <w:r w:rsidRPr="00B73AAF">
                    <w:t xml:space="preserve">Декларируется </w:t>
                  </w:r>
                  <w:r>
                    <w:t xml:space="preserve">Участником </w:t>
                  </w:r>
                  <w:r w:rsidRPr="00B73AAF">
                    <w:t>в тексте Заявки</w:t>
                  </w:r>
                </w:p>
              </w:tc>
            </w:tr>
            <w:tr w:rsidR="00933BF4" w:rsidRPr="00B73AAF" w:rsidTr="00F677C3">
              <w:tc>
                <w:tcPr>
                  <w:tcW w:w="3572" w:type="dxa"/>
                  <w:shd w:val="clear" w:color="auto" w:fill="auto"/>
                </w:tcPr>
                <w:p w:rsidR="00933BF4" w:rsidRPr="00B73AAF" w:rsidRDefault="00933BF4" w:rsidP="00F677C3">
                  <w:pPr>
                    <w:jc w:val="both"/>
                    <w:rPr>
                      <w:rFonts w:cs="Arial"/>
                      <w:color w:val="000000"/>
                    </w:rPr>
                  </w:pPr>
                  <w:r w:rsidRPr="00B73AAF">
                    <w:rPr>
                      <w:rFonts w:cs="Arial"/>
                      <w:color w:val="000000"/>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B73AAF">
                    <w:rPr>
                      <w:rFonts w:cs="Arial"/>
                      <w:color w:val="000000"/>
                    </w:rPr>
                    <w:t xml:space="preserve">   «</w:t>
                  </w:r>
                  <w:proofErr w:type="gramEnd"/>
                  <w:r w:rsidRPr="00B73AAF">
                    <w:rPr>
                      <w:rFonts w:cs="Arial"/>
                      <w:color w:val="000000"/>
                    </w:rPr>
                    <w:t>О развитии малого и среднего предпринимательства в Российской Федерации</w:t>
                  </w:r>
                </w:p>
                <w:p w:rsidR="00933BF4" w:rsidRPr="00B73AAF" w:rsidRDefault="00933BF4" w:rsidP="00F677C3">
                  <w:pPr>
                    <w:ind w:firstLine="204"/>
                    <w:jc w:val="both"/>
                    <w:rPr>
                      <w:rFonts w:cs="Arial"/>
                      <w:color w:val="000000"/>
                    </w:rPr>
                  </w:pPr>
                </w:p>
              </w:tc>
              <w:tc>
                <w:tcPr>
                  <w:tcW w:w="3993" w:type="dxa"/>
                  <w:shd w:val="clear" w:color="auto" w:fill="auto"/>
                </w:tcPr>
                <w:p w:rsidR="00933BF4" w:rsidRDefault="00933BF4" w:rsidP="00F677C3">
                  <w:pPr>
                    <w:jc w:val="both"/>
                    <w:rPr>
                      <w:rFonts w:cs="Arial"/>
                      <w:color w:val="000000"/>
                    </w:rPr>
                  </w:pPr>
                  <w:r>
                    <w:rPr>
                      <w:rFonts w:cs="Arial"/>
                      <w:b/>
                      <w:color w:val="000000"/>
                    </w:rPr>
                    <w:t>Наличие в реестре</w:t>
                  </w:r>
                  <w:r w:rsidRPr="007C1E76">
                    <w:rPr>
                      <w:rFonts w:cs="Arial"/>
                      <w:b/>
                      <w:color w:val="000000"/>
                    </w:rPr>
                    <w:t xml:space="preserve"> субъектов малого и среднего предпринимательства</w:t>
                  </w:r>
                  <w:r>
                    <w:rPr>
                      <w:rFonts w:cs="Arial"/>
                      <w:color w:val="000000"/>
                    </w:rPr>
                    <w:t xml:space="preserve"> д</w:t>
                  </w:r>
                  <w:r w:rsidRPr="00EC45B9">
                    <w:rPr>
                      <w:rFonts w:cs="Arial"/>
                      <w:color w:val="000000"/>
                    </w:rPr>
                    <w:t xml:space="preserve">екларируется </w:t>
                  </w:r>
                  <w:r>
                    <w:rPr>
                      <w:rFonts w:cs="Arial"/>
                      <w:color w:val="000000"/>
                    </w:rPr>
                    <w:t>Участник</w:t>
                  </w:r>
                  <w:r w:rsidRPr="00EC45B9">
                    <w:rPr>
                      <w:rFonts w:cs="Arial"/>
                      <w:color w:val="000000"/>
                    </w:rPr>
                    <w:t>ом в тексте Заявки</w:t>
                  </w:r>
                  <w:r>
                    <w:rPr>
                      <w:rFonts w:cs="Arial"/>
                      <w:color w:val="000000"/>
                    </w:rPr>
                    <w:t>.</w:t>
                  </w:r>
                </w:p>
                <w:p w:rsidR="00933BF4" w:rsidRPr="00B73AAF" w:rsidRDefault="00933BF4" w:rsidP="00F677C3">
                  <w:pPr>
                    <w:jc w:val="both"/>
                    <w:rPr>
                      <w:rFonts w:cs="Arial"/>
                      <w:color w:val="000000"/>
                    </w:rPr>
                  </w:pPr>
                  <w:r w:rsidRPr="00637863">
                    <w:rPr>
                      <w:rFonts w:cs="Arial"/>
                      <w:b/>
                      <w:color w:val="000000"/>
                    </w:rPr>
                    <w:t>В случае отсутствия сведений об участнике закупки,</w:t>
                  </w:r>
                  <w:r w:rsidRPr="00EC45B9">
                    <w:rPr>
                      <w:rFonts w:cs="Arial"/>
                      <w:color w:val="000000"/>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2" w:history="1">
                    <w:r w:rsidRPr="00EC45B9">
                      <w:rPr>
                        <w:rFonts w:cs="Arial"/>
                        <w:color w:val="000000"/>
                      </w:rPr>
                      <w:t>частью 3 статьи 4</w:t>
                    </w:r>
                  </w:hyperlink>
                  <w:r w:rsidRPr="00EC45B9">
                    <w:rPr>
                      <w:rFonts w:cs="Arial"/>
                      <w:color w:val="000000"/>
                    </w:rPr>
                    <w:t xml:space="preserve"> Федерального закона «О развитии малого и среднего предпринимательства в Российской Федерации», </w:t>
                  </w:r>
                  <w:r>
                    <w:rPr>
                      <w:rFonts w:cs="Arial"/>
                      <w:color w:val="000000"/>
                    </w:rPr>
                    <w:t xml:space="preserve">подтверждается </w:t>
                  </w:r>
                  <w:r w:rsidRPr="00B73AAF">
                    <w:rPr>
                      <w:rFonts w:cs="Arial"/>
                      <w:color w:val="000000"/>
                    </w:rPr>
                    <w:t>декларацией о соответствии участника закупки критериям отнесения к субъектам малого и среднего предпринимательства (</w:t>
                  </w:r>
                  <w:hyperlink w:anchor="форма6" w:history="1">
                    <w:r w:rsidRPr="00B73AAF">
                      <w:rPr>
                        <w:rStyle w:val="a6"/>
                      </w:rPr>
                      <w:t xml:space="preserve">Форма </w:t>
                    </w:r>
                    <w:r>
                      <w:rPr>
                        <w:rStyle w:val="a6"/>
                      </w:rPr>
                      <w:t>5</w:t>
                    </w:r>
                  </w:hyperlink>
                  <w:r w:rsidRPr="00B73AAF">
                    <w:rPr>
                      <w:rFonts w:cs="Arial"/>
                      <w:color w:val="000000"/>
                    </w:rPr>
                    <w:t xml:space="preserve">, раздела III «ФОРМЫ ДЛЯ ЗАПОЛНЕНИЯ </w:t>
                  </w:r>
                  <w:r>
                    <w:rPr>
                      <w:rFonts w:cs="Arial"/>
                      <w:color w:val="000000"/>
                    </w:rPr>
                    <w:t>УЧАСТНИК</w:t>
                  </w:r>
                  <w:r w:rsidRPr="00B73AAF">
                    <w:rPr>
                      <w:rFonts w:cs="Arial"/>
                      <w:color w:val="000000"/>
                    </w:rPr>
                    <w:t>АМИ)</w:t>
                  </w:r>
                  <w:r>
                    <w:rPr>
                      <w:rFonts w:cs="Arial"/>
                      <w:color w:val="000000"/>
                    </w:rPr>
                    <w:t>.</w:t>
                  </w:r>
                </w:p>
              </w:tc>
            </w:tr>
            <w:tr w:rsidR="00933BF4" w:rsidRPr="00B73AAF" w:rsidTr="00F677C3">
              <w:tc>
                <w:tcPr>
                  <w:tcW w:w="3572" w:type="dxa"/>
                  <w:shd w:val="clear" w:color="auto" w:fill="auto"/>
                </w:tcPr>
                <w:p w:rsidR="00933BF4" w:rsidRPr="00B73AAF" w:rsidRDefault="00933BF4" w:rsidP="00F677C3">
                  <w:pPr>
                    <w:ind w:firstLine="204"/>
                    <w:jc w:val="both"/>
                    <w:rPr>
                      <w:rFonts w:cs="Arial"/>
                      <w:color w:val="000000"/>
                    </w:rPr>
                  </w:pPr>
                  <w:r w:rsidRPr="00B73AAF">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ind w:firstLine="204"/>
                    <w:jc w:val="both"/>
                    <w:rPr>
                      <w:rFonts w:cs="Arial"/>
                      <w:color w:val="000000"/>
                    </w:rPr>
                  </w:pPr>
                  <w:r w:rsidRPr="00B73AAF">
                    <w:rPr>
                      <w:rFonts w:cs="Arial"/>
                      <w:color w:val="000000"/>
                    </w:rPr>
                    <w:t xml:space="preserve">7. Отсутствие сведений об Участнике закупки </w:t>
                  </w:r>
                  <w:r w:rsidRPr="00B73AAF">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933BF4" w:rsidRPr="00B73AAF" w:rsidRDefault="00933BF4" w:rsidP="00F677C3">
                  <w:pPr>
                    <w:jc w:val="both"/>
                    <w:rPr>
                      <w:rFonts w:cs="Arial"/>
                      <w:color w:val="000000"/>
                    </w:rPr>
                  </w:pPr>
                  <w:r w:rsidRPr="00B73AAF">
                    <w:rPr>
                      <w:color w:val="000000"/>
                    </w:rPr>
                    <w:t xml:space="preserve">Декларируется </w:t>
                  </w:r>
                  <w:r>
                    <w:rPr>
                      <w:color w:val="000000"/>
                    </w:rPr>
                    <w:t xml:space="preserve">Участником </w:t>
                  </w:r>
                  <w:r w:rsidRPr="00B73AAF">
                    <w:rPr>
                      <w:color w:val="000000"/>
                    </w:rPr>
                    <w:t>в тексте Заявки</w:t>
                  </w:r>
                </w:p>
              </w:tc>
            </w:tr>
            <w:tr w:rsidR="00933BF4" w:rsidRPr="00B73AAF" w:rsidTr="00F677C3">
              <w:tc>
                <w:tcPr>
                  <w:tcW w:w="3572" w:type="dxa"/>
                  <w:shd w:val="clear" w:color="auto" w:fill="auto"/>
                </w:tcPr>
                <w:p w:rsidR="00933BF4" w:rsidRPr="00B73AAF" w:rsidRDefault="00933BF4" w:rsidP="00F677C3">
                  <w:pPr>
                    <w:autoSpaceDE w:val="0"/>
                    <w:autoSpaceDN w:val="0"/>
                    <w:adjustRightInd w:val="0"/>
                    <w:jc w:val="both"/>
                    <w:rPr>
                      <w:rFonts w:cs="Arial"/>
                      <w:color w:val="000000"/>
                    </w:rPr>
                  </w:pPr>
                  <w:r>
                    <w:rPr>
                      <w:rFonts w:cs="Arial"/>
                      <w:color w:val="000000"/>
                    </w:rPr>
                    <w:t xml:space="preserve">8. </w:t>
                  </w:r>
                  <w:r w:rsidRPr="00F40235">
                    <w:rPr>
                      <w:rFonts w:cs="Arial"/>
                      <w:color w:val="000000"/>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r w:rsidR="00933BF4" w:rsidRPr="00B73AAF" w:rsidTr="00F677C3">
              <w:tc>
                <w:tcPr>
                  <w:tcW w:w="3572" w:type="dxa"/>
                  <w:shd w:val="clear" w:color="auto" w:fill="auto"/>
                </w:tcPr>
                <w:p w:rsidR="00933BF4" w:rsidRPr="00F40235" w:rsidRDefault="00933BF4" w:rsidP="00F677C3">
                  <w:pPr>
                    <w:autoSpaceDE w:val="0"/>
                    <w:autoSpaceDN w:val="0"/>
                    <w:adjustRightInd w:val="0"/>
                    <w:jc w:val="both"/>
                    <w:rPr>
                      <w:rFonts w:cs="Arial"/>
                      <w:color w:val="000000"/>
                    </w:rPr>
                  </w:pPr>
                  <w:r>
                    <w:rPr>
                      <w:rFonts w:cs="Arial"/>
                      <w:color w:val="000000"/>
                    </w:rPr>
                    <w:t xml:space="preserve">9. </w:t>
                  </w:r>
                  <w:r w:rsidRPr="00F40235">
                    <w:rPr>
                      <w:rFonts w:cs="Arial"/>
                      <w:color w:val="000000"/>
                    </w:rPr>
                    <w:t xml:space="preserve">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F40235">
                    <w:rPr>
                      <w:rFonts w:cs="Arial"/>
                      <w:color w:val="000000"/>
                    </w:rPr>
                    <w:t>неполнородными</w:t>
                  </w:r>
                  <w:proofErr w:type="spellEnd"/>
                  <w:r w:rsidRPr="00F40235">
                    <w:rPr>
                      <w:rFonts w:cs="Arial"/>
                      <w:color w:val="000000"/>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933BF4" w:rsidRPr="00B73AAF" w:rsidRDefault="00933BF4" w:rsidP="00F677C3">
                  <w:pPr>
                    <w:autoSpaceDE w:val="0"/>
                    <w:autoSpaceDN w:val="0"/>
                    <w:adjustRightInd w:val="0"/>
                    <w:ind w:firstLine="204"/>
                    <w:jc w:val="both"/>
                    <w:rPr>
                      <w:rFonts w:cs="Arial"/>
                      <w:color w:val="000000"/>
                    </w:rPr>
                  </w:pPr>
                </w:p>
              </w:tc>
              <w:tc>
                <w:tcPr>
                  <w:tcW w:w="3993" w:type="dxa"/>
                  <w:shd w:val="clear" w:color="auto" w:fill="auto"/>
                </w:tcPr>
                <w:p w:rsidR="00933BF4" w:rsidRPr="00B73AAF" w:rsidRDefault="00933BF4" w:rsidP="00F677C3">
                  <w:pPr>
                    <w:jc w:val="both"/>
                    <w:rPr>
                      <w:color w:val="000000"/>
                    </w:rPr>
                  </w:pPr>
                  <w:r>
                    <w:rPr>
                      <w:color w:val="000000"/>
                    </w:rPr>
                    <w:t>Декларируется Участником в тексте заявки</w:t>
                  </w: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677C3">
                  <w:pPr>
                    <w:jc w:val="both"/>
                    <w:rPr>
                      <w:rFonts w:cs="Arial"/>
                      <w:b/>
                      <w:color w:val="000000"/>
                    </w:rPr>
                  </w:pPr>
                  <w:r w:rsidRPr="00B73AAF">
                    <w:rPr>
                      <w:rFonts w:cs="Arial"/>
                      <w:b/>
                      <w:color w:val="000000"/>
                    </w:rPr>
                    <w:t>Чем должно быть подтверждено в составе Заявки</w:t>
                  </w:r>
                </w:p>
              </w:tc>
            </w:tr>
            <w:tr w:rsidR="00933BF4" w:rsidRPr="00B73AAF" w:rsidTr="00B55715">
              <w:tc>
                <w:tcPr>
                  <w:tcW w:w="3675" w:type="dxa"/>
                  <w:shd w:val="clear" w:color="auto" w:fill="auto"/>
                </w:tcPr>
                <w:p w:rsidR="00933BF4" w:rsidRPr="00B73AAF" w:rsidRDefault="00F368FA" w:rsidP="00F677C3">
                  <w:pPr>
                    <w:jc w:val="both"/>
                    <w:rPr>
                      <w:rFonts w:cs="Arial"/>
                      <w:b/>
                      <w:i/>
                      <w:color w:val="FF0000"/>
                    </w:rPr>
                  </w:pPr>
                  <w:r w:rsidRPr="00F368FA">
                    <w:rPr>
                      <w:rFonts w:cs="Arial"/>
                      <w:b/>
                      <w:i/>
                    </w:rPr>
                    <w:t>Не установлены</w:t>
                  </w: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jc w:val="both"/>
              <w:rPr>
                <w:b/>
                <w:sz w:val="10"/>
                <w:szCs w:val="10"/>
              </w:rPr>
            </w:pPr>
          </w:p>
          <w:p w:rsidR="00933BF4" w:rsidRPr="00B73AAF" w:rsidRDefault="00933BF4" w:rsidP="00F677C3">
            <w:pPr>
              <w:jc w:val="both"/>
              <w:rPr>
                <w:b/>
              </w:rPr>
            </w:pPr>
            <w:r w:rsidRPr="00B73AAF">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933BF4" w:rsidRPr="00B73AAF" w:rsidTr="00B55715">
              <w:tc>
                <w:tcPr>
                  <w:tcW w:w="3675" w:type="dxa"/>
                  <w:shd w:val="clear" w:color="auto" w:fill="auto"/>
                </w:tcPr>
                <w:p w:rsidR="00933BF4" w:rsidRPr="00B73AAF" w:rsidRDefault="00933BF4" w:rsidP="00F677C3">
                  <w:pPr>
                    <w:jc w:val="both"/>
                    <w:rPr>
                      <w:rFonts w:cs="Arial"/>
                      <w:b/>
                      <w:color w:val="000000"/>
                    </w:rPr>
                  </w:pPr>
                  <w:r w:rsidRPr="00B73AAF">
                    <w:rPr>
                      <w:rFonts w:cs="Arial"/>
                      <w:b/>
                      <w:color w:val="000000"/>
                    </w:rPr>
                    <w:t xml:space="preserve">Наименование требования </w:t>
                  </w:r>
                </w:p>
              </w:tc>
              <w:tc>
                <w:tcPr>
                  <w:tcW w:w="3895" w:type="dxa"/>
                  <w:shd w:val="clear" w:color="auto" w:fill="auto"/>
                </w:tcPr>
                <w:p w:rsidR="00933BF4" w:rsidRPr="00B73AAF" w:rsidRDefault="00933BF4" w:rsidP="00F368FA">
                  <w:pPr>
                    <w:jc w:val="both"/>
                    <w:rPr>
                      <w:rFonts w:cs="Arial"/>
                      <w:b/>
                      <w:color w:val="000000"/>
                    </w:rPr>
                  </w:pPr>
                  <w:r w:rsidRPr="00B73AAF">
                    <w:rPr>
                      <w:rFonts w:cs="Arial"/>
                      <w:b/>
                      <w:color w:val="000000"/>
                    </w:rPr>
                    <w:t>Чем должно быть подтв</w:t>
                  </w:r>
                  <w:r w:rsidR="00F368FA">
                    <w:rPr>
                      <w:rFonts w:cs="Arial"/>
                      <w:b/>
                      <w:color w:val="000000"/>
                    </w:rPr>
                    <w:t>е</w:t>
                  </w:r>
                  <w:r w:rsidRPr="00B73AAF">
                    <w:rPr>
                      <w:rFonts w:cs="Arial"/>
                      <w:b/>
                      <w:color w:val="000000"/>
                    </w:rPr>
                    <w:t>рждено в составе Заявки</w:t>
                  </w:r>
                </w:p>
              </w:tc>
            </w:tr>
            <w:tr w:rsidR="00933BF4" w:rsidRPr="00B73AAF" w:rsidTr="00B55715">
              <w:tc>
                <w:tcPr>
                  <w:tcW w:w="3675" w:type="dxa"/>
                  <w:shd w:val="clear" w:color="auto" w:fill="auto"/>
                </w:tcPr>
                <w:p w:rsidR="00933BF4" w:rsidRPr="00B73AAF" w:rsidRDefault="00F368FA" w:rsidP="00F677C3">
                  <w:pPr>
                    <w:jc w:val="both"/>
                    <w:rPr>
                      <w:rFonts w:cs="Arial"/>
                      <w:b/>
                      <w:i/>
                      <w:color w:val="FF0000"/>
                    </w:rPr>
                  </w:pPr>
                  <w:r w:rsidRPr="00F368FA">
                    <w:rPr>
                      <w:rFonts w:cs="Arial"/>
                      <w:b/>
                      <w:i/>
                    </w:rPr>
                    <w:t>Не установлены</w:t>
                  </w:r>
                </w:p>
              </w:tc>
              <w:tc>
                <w:tcPr>
                  <w:tcW w:w="3895" w:type="dxa"/>
                  <w:shd w:val="clear" w:color="auto" w:fill="auto"/>
                </w:tcPr>
                <w:p w:rsidR="00933BF4" w:rsidRPr="00B73AAF" w:rsidRDefault="00933BF4" w:rsidP="00F677C3">
                  <w:pPr>
                    <w:jc w:val="both"/>
                    <w:rPr>
                      <w:rFonts w:cs="Arial"/>
                      <w:b/>
                      <w:color w:val="FF0000"/>
                    </w:rPr>
                  </w:pPr>
                </w:p>
              </w:tc>
            </w:tr>
          </w:tbl>
          <w:p w:rsidR="00933BF4" w:rsidRPr="00B73AAF" w:rsidRDefault="00933BF4" w:rsidP="00F677C3">
            <w:pPr>
              <w:ind w:firstLine="567"/>
              <w:jc w:val="both"/>
              <w:rPr>
                <w:rFonts w:cs="Arial"/>
                <w:color w:val="000000"/>
                <w:sz w:val="10"/>
                <w:szCs w:val="10"/>
              </w:rPr>
            </w:pPr>
          </w:p>
          <w:p w:rsidR="00933BF4" w:rsidRPr="00B73AAF" w:rsidRDefault="00933BF4" w:rsidP="00F677C3">
            <w:pPr>
              <w:ind w:firstLine="567"/>
              <w:jc w:val="both"/>
              <w:rPr>
                <w:lang w:val="x-none"/>
              </w:rPr>
            </w:pPr>
            <w:r w:rsidRPr="00B73AAF">
              <w:rPr>
                <w:rFonts w:cs="Arial"/>
                <w:color w:val="000000"/>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B73AAF">
              <w:rPr>
                <w:rFonts w:cs="Arial"/>
                <w:color w:val="000000"/>
              </w:rPr>
              <w:fldChar w:fldCharType="begin"/>
            </w:r>
            <w:r w:rsidRPr="00B73AAF">
              <w:rPr>
                <w:rFonts w:cs="Arial"/>
                <w:color w:val="000000"/>
              </w:rPr>
              <w:instrText xml:space="preserve"> REF _Ref378863846 \r \h </w:instrText>
            </w:r>
            <w:r>
              <w:rPr>
                <w:rFonts w:cs="Arial"/>
                <w:color w:val="000000"/>
              </w:rPr>
              <w:instrText xml:space="preserve"> \* MERGEFORMAT </w:instrText>
            </w:r>
            <w:r w:rsidRPr="00B73AAF">
              <w:rPr>
                <w:rFonts w:cs="Arial"/>
                <w:color w:val="000000"/>
              </w:rPr>
            </w:r>
            <w:r w:rsidRPr="00B73AAF">
              <w:rPr>
                <w:rFonts w:cs="Arial"/>
                <w:color w:val="000000"/>
              </w:rPr>
              <w:fldChar w:fldCharType="separate"/>
            </w:r>
            <w:r w:rsidR="005E3941">
              <w:rPr>
                <w:rFonts w:cs="Arial"/>
                <w:color w:val="000000"/>
              </w:rPr>
              <w:t>18</w:t>
            </w:r>
            <w:r w:rsidRPr="00B73AAF">
              <w:rPr>
                <w:rFonts w:cs="Arial"/>
                <w:color w:val="000000"/>
              </w:rPr>
              <w:fldChar w:fldCharType="end"/>
            </w:r>
            <w:r w:rsidRPr="00B73AAF">
              <w:rPr>
                <w:rFonts w:cs="Arial"/>
                <w:color w:val="000000"/>
              </w:rPr>
              <w:t xml:space="preserve"> раздела II «Информационная карта» </w:t>
            </w:r>
            <w:r>
              <w:rPr>
                <w:rFonts w:cs="Arial"/>
                <w:color w:val="000000"/>
              </w:rPr>
              <w:t>Извещения</w:t>
            </w:r>
            <w:r w:rsidRPr="00B73AAF">
              <w:rPr>
                <w:rFonts w:cs="Arial"/>
                <w:color w:val="000000"/>
              </w:rPr>
              <w:t xml:space="preserve">.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w:t>
            </w:r>
            <w:r>
              <w:rPr>
                <w:rFonts w:cs="Arial"/>
                <w:color w:val="000000"/>
              </w:rPr>
              <w:t>Участника</w:t>
            </w:r>
            <w:r w:rsidRPr="00B73AAF">
              <w:rPr>
                <w:rFonts w:cs="Arial"/>
                <w:color w:val="000000"/>
              </w:rPr>
              <w:t>, если иное прямо не следует из условий настоящ</w:t>
            </w:r>
            <w:r>
              <w:rPr>
                <w:rFonts w:cs="Arial"/>
                <w:color w:val="000000"/>
              </w:rPr>
              <w:t>его Извещения</w:t>
            </w:r>
            <w:r w:rsidRPr="00B73AAF">
              <w:rPr>
                <w:rFonts w:cs="Arial"/>
                <w:color w:val="000000"/>
              </w:rPr>
              <w:t>.</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bookmarkStart w:id="28" w:name="_Ref378109129"/>
            <w:bookmarkEnd w:id="27"/>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29" w:name="форма16"/>
            <w:bookmarkEnd w:id="28"/>
            <w:r w:rsidRPr="00B73AAF">
              <w:t>Порядок оценки и сопоставления Заявок, критерии оценки и сопоставления Заявок, величины значимости этих критериев</w:t>
            </w:r>
            <w:bookmarkEnd w:id="29"/>
          </w:p>
        </w:tc>
        <w:tc>
          <w:tcPr>
            <w:tcW w:w="7796"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ind w:firstLine="459"/>
              <w:jc w:val="both"/>
            </w:pPr>
            <w:r w:rsidRPr="00682B76">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682B76" w:rsidRPr="00682B76" w:rsidRDefault="00682B76" w:rsidP="00682B76">
            <w:pPr>
              <w:ind w:firstLine="459"/>
              <w:jc w:val="both"/>
            </w:pPr>
            <w:r w:rsidRPr="00682B76">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682B76" w:rsidRPr="00682B76" w:rsidRDefault="00682B76" w:rsidP="00682B76">
            <w:pPr>
              <w:ind w:firstLine="459"/>
              <w:jc w:val="both"/>
            </w:pPr>
            <w:r w:rsidRPr="00682B76">
              <w:t>При его использовании, если иное не следует из Извещения, цена единицы товара (работы, услуги) и предельная общая цена Договора определяется путём произведения цены единицы товара (работы, услуги), указанной в Извещении, на коэффициент снижения, предложенный участником.</w:t>
            </w:r>
          </w:p>
          <w:p w:rsidR="00682B76" w:rsidRPr="00682B76" w:rsidRDefault="00682B76" w:rsidP="00682B76">
            <w:pPr>
              <w:ind w:firstLine="459"/>
              <w:jc w:val="both"/>
            </w:pPr>
            <w:r w:rsidRPr="00682B76">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682B76" w:rsidRPr="00682B76" w:rsidRDefault="00682B76" w:rsidP="00682B76">
            <w:pPr>
              <w:ind w:firstLine="459"/>
              <w:jc w:val="both"/>
            </w:pPr>
            <w:r w:rsidRPr="00682B76">
              <w:t xml:space="preserve">Перечень товаров (работ, услуг) с единичными расценками приводится в </w:t>
            </w:r>
            <w:r w:rsidRPr="00682B76">
              <w:rPr>
                <w:color w:val="0000FF"/>
                <w:u w:val="single"/>
              </w:rPr>
              <w:t>разделе IV «Техническое задание»</w:t>
            </w:r>
            <w:r w:rsidRPr="00682B76">
              <w:t xml:space="preserve"> настоящего Извещения.</w:t>
            </w:r>
          </w:p>
          <w:p w:rsidR="00933BF4" w:rsidRDefault="00933BF4" w:rsidP="00F677C3">
            <w:pPr>
              <w:ind w:firstLine="459"/>
              <w:jc w:val="both"/>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33BF4" w:rsidRPr="00B73AAF" w:rsidRDefault="00933BF4" w:rsidP="00F677C3">
            <w:pPr>
              <w:pStyle w:val="rvps9"/>
              <w:ind w:firstLine="459"/>
            </w:pPr>
            <w:r>
              <w:t xml:space="preserve">Данный расчет применяется с учетом п. </w:t>
            </w:r>
            <w:r w:rsidRPr="00E64DF8">
              <w:t>4</w:t>
            </w:r>
            <w:r>
              <w:t xml:space="preserve"> настоящего Извещения</w:t>
            </w:r>
          </w:p>
        </w:tc>
      </w:tr>
      <w:tr w:rsidR="00933BF4" w:rsidRPr="00B73AAF" w:rsidTr="00F677C3">
        <w:trPr>
          <w:trHeight w:val="1503"/>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r w:rsidRPr="00B73AAF">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33BF4" w:rsidRPr="00191E95" w:rsidRDefault="00933BF4" w:rsidP="00191E95">
            <w:pPr>
              <w:pStyle w:val="Default"/>
              <w:ind w:firstLine="459"/>
              <w:jc w:val="both"/>
              <w:rPr>
                <w:iCs/>
              </w:rPr>
            </w:pPr>
            <w:r w:rsidRPr="00B73AAF">
              <w:rPr>
                <w:iCs/>
              </w:rPr>
              <w:t>Место, условия и сроки (периоды) поставки товара, выполнения работ,</w:t>
            </w:r>
            <w:r w:rsidRPr="00B73AAF">
              <w:rPr>
                <w:rFonts w:eastAsia="Times New Roman"/>
                <w:iCs/>
                <w:color w:val="auto"/>
                <w:lang w:eastAsia="ru-RU"/>
              </w:rPr>
              <w:t xml:space="preserve"> </w:t>
            </w:r>
            <w:r w:rsidRPr="00B73AAF">
              <w:rPr>
                <w:iCs/>
              </w:rPr>
              <w:t xml:space="preserve">оказания услуг определяются в соответствии с </w:t>
            </w:r>
            <w:hyperlink w:anchor="_РАЗДЕЛ_V._Проект" w:history="1">
              <w:r w:rsidRPr="00B73AAF">
                <w:rPr>
                  <w:rStyle w:val="a6"/>
                  <w:iCs/>
                </w:rPr>
                <w:t xml:space="preserve">разделом </w:t>
              </w:r>
              <w:r w:rsidRPr="00B73AAF">
                <w:rPr>
                  <w:rStyle w:val="a6"/>
                  <w:iCs/>
                  <w:lang w:val="en-US"/>
                </w:rPr>
                <w:t>V</w:t>
              </w:r>
              <w:r w:rsidRPr="00B73AAF">
                <w:rPr>
                  <w:rStyle w:val="a6"/>
                  <w:iCs/>
                </w:rPr>
                <w:t xml:space="preserve"> «Проект договора»</w:t>
              </w:r>
            </w:hyperlink>
            <w:r w:rsidRPr="00B73AAF">
              <w:rPr>
                <w:iCs/>
              </w:rPr>
              <w:t xml:space="preserve"> и </w:t>
            </w:r>
            <w:hyperlink w:anchor="_РАЗДЕЛ_IV._Техническое" w:history="1">
              <w:r w:rsidRPr="00B73AAF">
                <w:rPr>
                  <w:rStyle w:val="a6"/>
                  <w:iCs/>
                </w:rPr>
                <w:t>разделом IV «Техническое задание»</w:t>
              </w:r>
            </w:hyperlink>
            <w:r w:rsidRPr="00B73AAF">
              <w:rPr>
                <w:iCs/>
                <w:color w:val="auto"/>
              </w:rPr>
              <w:t xml:space="preserve"> </w:t>
            </w:r>
            <w:r>
              <w:rPr>
                <w:iCs/>
              </w:rPr>
              <w:t>Извещения</w:t>
            </w:r>
            <w:r w:rsidR="00191E95">
              <w:rPr>
                <w:iCs/>
              </w:rPr>
              <w:t xml:space="preserve"> о закупке.</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pPr>
            <w:bookmarkStart w:id="30"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1" w:name="форма18"/>
            <w:bookmarkEnd w:id="30"/>
            <w:r w:rsidRPr="00B73AAF">
              <w:t>Размер обеспечения Заявки, срок и порядок его предоставления</w:t>
            </w:r>
            <w:bookmarkEnd w:id="31"/>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191E95" w:rsidP="00191E95">
            <w:pPr>
              <w:jc w:val="both"/>
            </w:pPr>
            <w:r>
              <w:t>Н</w:t>
            </w:r>
            <w:r w:rsidR="00933BF4" w:rsidRPr="00B73AAF">
              <w:t xml:space="preserve">е требуется </w:t>
            </w:r>
          </w:p>
          <w:p w:rsidR="00933BF4" w:rsidRPr="00B73AAF" w:rsidRDefault="00933BF4" w:rsidP="00F677C3">
            <w:pPr>
              <w:pStyle w:val="af"/>
              <w:spacing w:before="0" w:beforeAutospacing="0" w:after="0" w:afterAutospacing="0"/>
              <w:ind w:left="317"/>
              <w:jc w:val="both"/>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pPr>
            <w:bookmarkStart w:id="32"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bookmarkStart w:id="33" w:name="форма19"/>
            <w:bookmarkEnd w:id="32"/>
            <w:r w:rsidRPr="00B73AAF">
              <w:t>Обеспечение исполнения договора, размер, срок и порядок его предоставления</w:t>
            </w:r>
            <w:bookmarkEnd w:id="33"/>
          </w:p>
        </w:tc>
        <w:tc>
          <w:tcPr>
            <w:tcW w:w="7796" w:type="dxa"/>
            <w:tcBorders>
              <w:top w:val="single" w:sz="4" w:space="0" w:color="auto"/>
              <w:left w:val="single" w:sz="4" w:space="0" w:color="auto"/>
              <w:bottom w:val="single" w:sz="4" w:space="0" w:color="auto"/>
              <w:right w:val="single" w:sz="4" w:space="0" w:color="auto"/>
            </w:tcBorders>
          </w:tcPr>
          <w:p w:rsidR="00191E95" w:rsidRPr="00B73AAF" w:rsidRDefault="00933BF4" w:rsidP="00191E95">
            <w:pPr>
              <w:jc w:val="both"/>
            </w:pPr>
            <w:r w:rsidRPr="00B73AAF">
              <w:t xml:space="preserve">Не требуется </w:t>
            </w:r>
          </w:p>
          <w:p w:rsidR="00933BF4" w:rsidRPr="00B73AAF" w:rsidRDefault="00933BF4" w:rsidP="00F677C3">
            <w:pPr>
              <w:pStyle w:val="rvps9"/>
            </w:pP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13"/>
            </w:pPr>
            <w:r w:rsidRPr="00B73AAF">
              <w:t>Русский</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34" w:name="_Ref378865603"/>
          </w:p>
        </w:tc>
        <w:bookmarkEnd w:id="34"/>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Валюта закупки</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317"/>
              <w:jc w:val="both"/>
            </w:pPr>
            <w:r w:rsidRPr="00B73AAF">
              <w:t>Российский рубль</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Внесение изменений в настоящ</w:t>
            </w:r>
            <w:r>
              <w:t>ее Извещение</w:t>
            </w:r>
            <w:r w:rsidRPr="00B73AAF">
              <w:t xml:space="preserve"> </w:t>
            </w:r>
          </w:p>
        </w:tc>
        <w:tc>
          <w:tcPr>
            <w:tcW w:w="7796"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59"/>
              <w:jc w:val="both"/>
            </w:pPr>
            <w:r w:rsidRPr="00B73AAF">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933BF4" w:rsidRPr="00B73AAF" w:rsidRDefault="00933BF4" w:rsidP="00F677C3">
            <w:pPr>
              <w:ind w:firstLine="459"/>
              <w:jc w:val="both"/>
            </w:pPr>
            <w:r w:rsidRPr="00B73AAF">
              <w:t>Изменения, вносимые в Извещение о закупке, размещаются Заказчиком в ЕИС, на ЭТП, а также официальном сайте ПАО «</w:t>
            </w:r>
            <w:r w:rsidR="00191E95">
              <w:t>Башинформсвязь</w:t>
            </w:r>
            <w:r w:rsidRPr="00B73AAF">
              <w:t>» не позднее, чем в течение 3 (трёх) дней со дня принятия решения о внесении изменений.</w:t>
            </w:r>
          </w:p>
          <w:p w:rsidR="00933BF4" w:rsidRPr="00B73AAF" w:rsidRDefault="00933BF4" w:rsidP="00F677C3">
            <w:pPr>
              <w:pStyle w:val="rvps9"/>
              <w:ind w:firstLine="459"/>
            </w:pPr>
            <w:r w:rsidRPr="00B73AAF">
              <w:t>Любые изменения, вносимые в Извещение о закупке, являются е</w:t>
            </w:r>
            <w:r>
              <w:t>го</w:t>
            </w:r>
            <w:r w:rsidRPr="00B73AAF">
              <w:t xml:space="preserve"> неотъемлемой частью.</w:t>
            </w:r>
          </w:p>
          <w:p w:rsidR="00933BF4" w:rsidRPr="00B73AAF" w:rsidRDefault="00933BF4" w:rsidP="00F677C3">
            <w:pPr>
              <w:pStyle w:val="rvps9"/>
              <w:ind w:firstLine="459"/>
            </w:pPr>
            <w:r w:rsidRPr="00B73AAF">
              <w:t>Заказчик вправе принять решение о продлении срока окончания подачи Заявок в любое время до даты истечения такого срока.</w:t>
            </w:r>
          </w:p>
          <w:p w:rsidR="00933BF4" w:rsidRPr="00B73AAF" w:rsidRDefault="00933BF4" w:rsidP="00F677C3">
            <w:pPr>
              <w:pStyle w:val="rvps9"/>
              <w:ind w:firstLine="459"/>
            </w:pPr>
            <w:r w:rsidRPr="00EE4033">
              <w:t xml:space="preserve">В случае внесения изменений в Извещение о закупке срок подачи заявок должен быть продлен таким образом, чтобы с даты размещения в </w:t>
            </w:r>
            <w:r>
              <w:t>ЕИС</w:t>
            </w:r>
            <w:r w:rsidRPr="00EE4033">
              <w:t xml:space="preserve"> указанных изменений до даты окончания срока подачи заявок на участие в такой закупке оставалось не менее половины срока подачи заявок</w:t>
            </w:r>
            <w:r>
              <w:t>.</w:t>
            </w:r>
          </w:p>
        </w:tc>
      </w:tr>
    </w:tbl>
    <w:p w:rsidR="00933BF4" w:rsidRPr="00B73AAF" w:rsidRDefault="00933BF4" w:rsidP="00933BF4">
      <w:pPr>
        <w:pStyle w:val="a8"/>
        <w:tabs>
          <w:tab w:val="clear" w:pos="4677"/>
          <w:tab w:val="clear" w:pos="9355"/>
        </w:tabs>
        <w:rPr>
          <w:sz w:val="2"/>
          <w:szCs w:val="2"/>
        </w:rPr>
      </w:pPr>
      <w:r w:rsidRPr="00B73AAF">
        <w:br w:type="page"/>
      </w:r>
    </w:p>
    <w:p w:rsidR="00933BF4" w:rsidRPr="00B73AAF" w:rsidRDefault="00933BF4" w:rsidP="00933BF4">
      <w:pPr>
        <w:pStyle w:val="24"/>
        <w:keepLines w:val="0"/>
        <w:spacing w:before="120" w:after="60"/>
        <w:ind w:left="1211" w:hanging="360"/>
        <w:rPr>
          <w:rFonts w:ascii="Times New Roman" w:eastAsia="MS Mincho" w:hAnsi="Times New Roman"/>
          <w:i/>
          <w:iCs/>
          <w:color w:val="17365D"/>
          <w:szCs w:val="24"/>
          <w:lang w:val="x-none" w:eastAsia="x-none"/>
        </w:rPr>
      </w:pPr>
      <w:bookmarkStart w:id="35" w:name="_2.3._Требования_к"/>
      <w:bookmarkStart w:id="36" w:name="_2.2._Требования_к"/>
      <w:bookmarkStart w:id="37" w:name="_Toc517185514"/>
      <w:bookmarkStart w:id="38" w:name="_Toc517872184"/>
      <w:bookmarkStart w:id="39" w:name="_Toc528591310"/>
      <w:bookmarkEnd w:id="35"/>
      <w:bookmarkEnd w:id="36"/>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2</w:t>
      </w:r>
      <w:r w:rsidRPr="00B73AAF">
        <w:rPr>
          <w:rFonts w:ascii="Times New Roman" w:eastAsia="MS Mincho" w:hAnsi="Times New Roman"/>
          <w:i/>
          <w:iCs/>
          <w:color w:val="17365D"/>
          <w:szCs w:val="24"/>
          <w:lang w:val="x-none" w:eastAsia="x-none"/>
        </w:rPr>
        <w:t xml:space="preserve">. Требования к </w:t>
      </w:r>
      <w:r w:rsidR="00191E95">
        <w:rPr>
          <w:rFonts w:ascii="Times New Roman" w:eastAsia="MS Mincho" w:hAnsi="Times New Roman"/>
          <w:i/>
          <w:iCs/>
          <w:color w:val="17365D"/>
          <w:szCs w:val="24"/>
          <w:lang w:eastAsia="x-none"/>
        </w:rPr>
        <w:t>Заявке</w:t>
      </w:r>
      <w:r w:rsidRPr="00B73AAF">
        <w:rPr>
          <w:rFonts w:ascii="Times New Roman" w:eastAsia="MS Mincho" w:hAnsi="Times New Roman"/>
          <w:i/>
          <w:iCs/>
          <w:color w:val="17365D"/>
          <w:szCs w:val="24"/>
          <w:lang w:val="x-none" w:eastAsia="x-none"/>
        </w:rPr>
        <w:t xml:space="preserve"> на участие в закупке</w:t>
      </w:r>
      <w:bookmarkEnd w:id="37"/>
      <w:bookmarkEnd w:id="38"/>
      <w:bookmarkEnd w:id="39"/>
    </w:p>
    <w:p w:rsidR="00933BF4" w:rsidRPr="00B73AAF" w:rsidRDefault="00933BF4" w:rsidP="00933BF4"/>
    <w:tbl>
      <w:tblPr>
        <w:tblW w:w="10632" w:type="dxa"/>
        <w:tblInd w:w="-176" w:type="dxa"/>
        <w:tblLayout w:type="fixed"/>
        <w:tblLook w:val="0000" w:firstRow="0" w:lastRow="0" w:firstColumn="0" w:lastColumn="0" w:noHBand="0" w:noVBand="0"/>
      </w:tblPr>
      <w:tblGrid>
        <w:gridCol w:w="710"/>
        <w:gridCol w:w="2340"/>
        <w:gridCol w:w="7582"/>
      </w:tblGrid>
      <w:tr w:rsidR="00933BF4" w:rsidRPr="00B73AAF" w:rsidTr="00F677C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Содержание</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1"/>
              <w:jc w:val="left"/>
            </w:pPr>
            <w:r w:rsidRPr="00B73AAF">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rvps9"/>
              <w:ind w:firstLine="486"/>
            </w:pPr>
            <w:r w:rsidRPr="00B73AAF">
              <w:t>Заявки подаются в форме электронных документов непосредственно на ЭТП.</w:t>
            </w:r>
          </w:p>
          <w:p w:rsidR="00933BF4" w:rsidRDefault="00933BF4" w:rsidP="00F677C3">
            <w:pPr>
              <w:pStyle w:val="rvps9"/>
              <w:ind w:firstLine="486"/>
            </w:pPr>
            <w:r w:rsidRPr="00B73AAF">
              <w:t xml:space="preserve">Порядок подачи Заявок на ЭТП определяется </w:t>
            </w:r>
            <w:r>
              <w:t xml:space="preserve">Регламентом работы данной ЭТП. </w:t>
            </w:r>
          </w:p>
          <w:p w:rsidR="00933BF4" w:rsidRDefault="00933BF4" w:rsidP="00F677C3">
            <w:pPr>
              <w:pStyle w:val="rvps9"/>
              <w:ind w:firstLine="486"/>
            </w:pPr>
            <w:r>
              <w:t>П</w:t>
            </w:r>
            <w:r w:rsidRPr="00E73509">
              <w:t xml:space="preserve">одаваемые Заявки делятся на ценовое предложение, </w:t>
            </w:r>
            <w:r>
              <w:t>подаваемое с помощью средств ЭТП и основную часть заявки. Обе части подаются единовременно.</w:t>
            </w:r>
          </w:p>
          <w:p w:rsidR="00933BF4" w:rsidRPr="00B73AAF" w:rsidRDefault="00933BF4" w:rsidP="00F677C3">
            <w:pPr>
              <w:pStyle w:val="rvps9"/>
              <w:ind w:firstLine="486"/>
            </w:pPr>
            <w:r w:rsidRPr="00667355">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Порядок и </w:t>
            </w:r>
            <w:r w:rsidR="00191E95" w:rsidRPr="00B73AAF">
              <w:t>срок внесения</w:t>
            </w:r>
            <w:r w:rsidRPr="00B73AAF">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933BF4" w:rsidRPr="00D52977" w:rsidRDefault="00933BF4" w:rsidP="00F677C3">
            <w:pPr>
              <w:ind w:firstLine="486"/>
              <w:jc w:val="both"/>
            </w:pPr>
            <w:r w:rsidRPr="00D52977">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933BF4" w:rsidRPr="00B73AAF" w:rsidRDefault="00933BF4" w:rsidP="00F677C3">
            <w:pPr>
              <w:ind w:firstLine="486"/>
              <w:jc w:val="both"/>
            </w:pPr>
            <w:r w:rsidRPr="00B73AAF">
              <w:t>Отзыв Заявки осуществляется средствами ЭТП в соответствии с Регламентом ЭТП.</w:t>
            </w:r>
          </w:p>
          <w:p w:rsidR="00933BF4" w:rsidRPr="00B73AAF" w:rsidRDefault="00933BF4" w:rsidP="00F677C3">
            <w:pPr>
              <w:ind w:firstLine="486"/>
              <w:jc w:val="both"/>
            </w:pPr>
            <w:r w:rsidRPr="00B73AAF">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933BF4" w:rsidRPr="00B73AAF" w:rsidRDefault="00933BF4" w:rsidP="00F677C3">
            <w:pPr>
              <w:ind w:firstLine="486"/>
              <w:jc w:val="both"/>
            </w:pPr>
            <w:r w:rsidRPr="00B73AAF">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jc w:val="left"/>
            </w:pPr>
            <w:bookmarkStart w:id="40" w:name="_Ref368314814"/>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41" w:name="форма26"/>
            <w:bookmarkEnd w:id="40"/>
            <w:r w:rsidRPr="00B73AAF">
              <w:t xml:space="preserve">Документы, </w:t>
            </w:r>
            <w:r w:rsidR="00191E95" w:rsidRPr="00B73AAF">
              <w:t xml:space="preserve">включаемые </w:t>
            </w:r>
            <w:r w:rsidR="00191E95" w:rsidRPr="003E70DB">
              <w:t>Участником</w:t>
            </w:r>
            <w:r w:rsidRPr="00B73AAF" w:rsidDel="00782B65">
              <w:t xml:space="preserve"> </w:t>
            </w:r>
            <w:r w:rsidRPr="00B73AAF">
              <w:t>в состав Заявки (требования к содержанию Заявки)</w:t>
            </w:r>
            <w:bookmarkEnd w:id="41"/>
          </w:p>
        </w:tc>
        <w:tc>
          <w:tcPr>
            <w:tcW w:w="7582" w:type="dxa"/>
            <w:tcBorders>
              <w:top w:val="single" w:sz="4" w:space="0" w:color="auto"/>
              <w:left w:val="single" w:sz="4" w:space="0" w:color="auto"/>
              <w:bottom w:val="single" w:sz="4" w:space="0" w:color="auto"/>
              <w:right w:val="single" w:sz="4" w:space="0" w:color="auto"/>
            </w:tcBorders>
          </w:tcPr>
          <w:p w:rsidR="00933BF4" w:rsidRPr="00EC3614" w:rsidRDefault="00933BF4" w:rsidP="00F677C3">
            <w:pPr>
              <w:ind w:firstLine="486"/>
              <w:jc w:val="both"/>
            </w:pPr>
            <w:bookmarkStart w:id="42" w:name="_Toc313349949"/>
            <w:bookmarkStart w:id="43" w:name="_Toc313350145"/>
            <w:bookmarkStart w:id="44" w:name="_Ref166246797"/>
            <w:r w:rsidRPr="00B73AAF">
              <w:t xml:space="preserve">Для участия в закупке </w:t>
            </w:r>
            <w:r>
              <w:t>Участник</w:t>
            </w:r>
            <w:r w:rsidRPr="00B73AAF">
              <w:t xml:space="preserve"> подает Заявку на участие в закупке</w:t>
            </w:r>
            <w:bookmarkStart w:id="45" w:name="_Toc313349950"/>
            <w:bookmarkStart w:id="46" w:name="_Toc313350146"/>
            <w:bookmarkEnd w:id="42"/>
            <w:bookmarkEnd w:id="43"/>
            <w:r w:rsidRPr="00B73AAF">
              <w:t xml:space="preserve"> </w:t>
            </w:r>
            <w:bookmarkEnd w:id="45"/>
            <w:bookmarkEnd w:id="46"/>
            <w:r w:rsidRPr="00B73AAF">
              <w:t xml:space="preserve">в соответствии с формами документов, установленными </w:t>
            </w:r>
            <w:bookmarkStart w:id="47" w:name="_Toc313349951"/>
            <w:bookmarkStart w:id="48" w:name="_Toc313350147"/>
            <w:r w:rsidRPr="00B73AAF">
              <w:fldChar w:fldCharType="begin"/>
            </w:r>
            <w:r>
              <w:instrText>HYPERLINK  \l "_РАЗДЕЛ_III._ФОРМЫ"</w:instrText>
            </w:r>
            <w:r w:rsidRPr="00B73AAF">
              <w:fldChar w:fldCharType="separate"/>
            </w:r>
            <w:r w:rsidRPr="00B73AAF">
              <w:rPr>
                <w:rStyle w:val="a6"/>
              </w:rPr>
              <w:t xml:space="preserve">в части </w:t>
            </w:r>
            <w:bookmarkEnd w:id="47"/>
            <w:bookmarkEnd w:id="48"/>
            <w:r w:rsidRPr="00B73AAF">
              <w:rPr>
                <w:rStyle w:val="a6"/>
              </w:rPr>
              <w:t xml:space="preserve">III «ФОРМЫ ДЛЯ ЗАПОЛНЕНИЯ </w:t>
            </w:r>
            <w:r>
              <w:rPr>
                <w:rStyle w:val="a6"/>
              </w:rPr>
              <w:t>УЧАСТНИКАМИ</w:t>
            </w:r>
            <w:r w:rsidRPr="00B73AAF">
              <w:rPr>
                <w:rStyle w:val="a6"/>
              </w:rPr>
              <w:t>»</w:t>
            </w:r>
            <w:r w:rsidRPr="00B73AAF">
              <w:rPr>
                <w:rStyle w:val="a6"/>
              </w:rPr>
              <w:fldChar w:fldCharType="end"/>
            </w:r>
            <w:r w:rsidRPr="00B73AAF">
              <w:t>.</w:t>
            </w:r>
          </w:p>
          <w:p w:rsidR="00933BF4" w:rsidRPr="00B73AAF" w:rsidRDefault="00933BF4" w:rsidP="00F677C3">
            <w:pPr>
              <w:ind w:firstLine="486"/>
              <w:jc w:val="both"/>
            </w:pPr>
            <w:bookmarkStart w:id="49" w:name="_Toc313349952"/>
            <w:bookmarkStart w:id="50" w:name="_Toc313350148"/>
            <w:bookmarkStart w:id="51" w:name="_Ref320180868"/>
            <w:bookmarkEnd w:id="44"/>
            <w:r w:rsidRPr="00B73AAF">
              <w:t>Заявка на участие в закупке (</w:t>
            </w:r>
            <w:hyperlink w:anchor="_Форма_1_ЗАЯВКА" w:history="1">
              <w:r w:rsidRPr="00B73AAF">
                <w:rPr>
                  <w:rStyle w:val="a6"/>
                </w:rPr>
                <w:t>форма 1</w:t>
              </w:r>
            </w:hyperlink>
            <w:r w:rsidRPr="00B73AAF">
              <w:t>) в качестве приложений должна содержать следующие документы:</w:t>
            </w:r>
            <w:bookmarkEnd w:id="49"/>
            <w:bookmarkEnd w:id="50"/>
            <w:bookmarkEnd w:id="51"/>
          </w:p>
          <w:p w:rsidR="00933BF4" w:rsidRPr="00B73AAF" w:rsidRDefault="00933BF4" w:rsidP="00F677C3">
            <w:pPr>
              <w:ind w:firstLine="486"/>
              <w:jc w:val="both"/>
            </w:pPr>
            <w:r w:rsidRPr="00B73AAF">
              <w:t>1) Сведения и документы о</w:t>
            </w:r>
            <w:r>
              <w:t>б</w:t>
            </w:r>
            <w:r w:rsidRPr="00B73AAF">
              <w:t xml:space="preserve"> </w:t>
            </w:r>
            <w:r>
              <w:t>Участнике</w:t>
            </w:r>
            <w:r w:rsidRPr="00B73AAF">
              <w:t xml:space="preserve">, подавшем такую Заявку (если на стороне </w:t>
            </w:r>
            <w:r>
              <w:t>Участника</w:t>
            </w:r>
            <w:r w:rsidRPr="00B73AAF">
              <w:t xml:space="preserve"> выступает одно лицо) или сведения и документы о лицах, выступающих на стороне одного </w:t>
            </w:r>
            <w:r>
              <w:t>Участника</w:t>
            </w:r>
            <w:r w:rsidRPr="00B73AAF">
              <w:t xml:space="preserve"> (по каждому из указанных лиц в отдельности) (если на стороне </w:t>
            </w:r>
            <w:r>
              <w:t>Участника</w:t>
            </w:r>
            <w:r w:rsidRPr="00B73AAF">
              <w:t xml:space="preserve"> выступает несколько лиц), а именно:</w:t>
            </w:r>
          </w:p>
          <w:p w:rsidR="00933BF4" w:rsidRPr="00B73AAF" w:rsidRDefault="00933BF4" w:rsidP="00F677C3">
            <w:pPr>
              <w:ind w:firstLine="528"/>
              <w:jc w:val="both"/>
            </w:pPr>
            <w:r w:rsidRPr="00B73AAF">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2" w:name="_Toc313349953"/>
            <w:bookmarkStart w:id="53" w:name="_Toc313350149"/>
          </w:p>
          <w:p w:rsidR="00933BF4" w:rsidRPr="00B73AAF" w:rsidRDefault="00933BF4" w:rsidP="00F677C3">
            <w:pPr>
              <w:ind w:firstLine="528"/>
              <w:jc w:val="both"/>
            </w:pPr>
            <w:r w:rsidRPr="00B73AAF">
              <w:t xml:space="preserve">Приведенные выше сведения предоставляются в соответствии с </w:t>
            </w:r>
            <w:hyperlink w:anchor="_Форма_2_АНКЕТА" w:history="1">
              <w:r w:rsidRPr="00B73AAF">
                <w:rPr>
                  <w:rStyle w:val="a6"/>
                </w:rPr>
                <w:t>формой 2</w:t>
              </w:r>
            </w:hyperlink>
            <w:r w:rsidRPr="00B73AAF">
              <w:rPr>
                <w:rStyle w:val="a6"/>
              </w:rPr>
              <w:t xml:space="preserve">, </w:t>
            </w:r>
            <w:r w:rsidRPr="00B73AAF">
              <w:rPr>
                <w:rStyle w:val="a6"/>
                <w:color w:val="auto"/>
              </w:rPr>
              <w:t>указанной</w:t>
            </w:r>
            <w:r w:rsidRPr="00B73AAF">
              <w:t xml:space="preserve"> в части III «ФОРМЫ ДЛЯ ЗАПОЛНЕНИЯ </w:t>
            </w:r>
            <w:r>
              <w:t>УЧАСТНИКАМИ</w:t>
            </w:r>
            <w:r w:rsidRPr="00B73AAF">
              <w:t>» настоящ</w:t>
            </w:r>
            <w:r>
              <w:t>его Извещения</w:t>
            </w:r>
            <w:r w:rsidRPr="00B73AAF">
              <w:t>;</w:t>
            </w:r>
            <w:bookmarkEnd w:id="52"/>
            <w:bookmarkEnd w:id="53"/>
          </w:p>
          <w:p w:rsidR="00933BF4" w:rsidRPr="00B73AAF" w:rsidRDefault="00933BF4" w:rsidP="00F677C3">
            <w:pPr>
              <w:ind w:firstLine="528"/>
              <w:jc w:val="both"/>
            </w:pPr>
            <w:r w:rsidRPr="00B73AAF">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w:t>
            </w:r>
            <w:r>
              <w:t>Участника</w:t>
            </w:r>
            <w:r w:rsidRPr="00B73AAF">
              <w:t xml:space="preserve">,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933BF4" w:rsidRPr="00B73AAF" w:rsidRDefault="00933BF4" w:rsidP="00F677C3">
            <w:pPr>
              <w:ind w:firstLine="528"/>
              <w:jc w:val="both"/>
            </w:pPr>
            <w:r w:rsidRPr="00B73AAF">
              <w:t xml:space="preserve">В случае если получение указанного решения до истечения срока подачи Заявок для </w:t>
            </w:r>
            <w:r>
              <w:t>Участника</w:t>
            </w:r>
            <w:r w:rsidRPr="00B73AAF">
              <w:t xml:space="preserve"> невозможно в силу необходимости соблюдения установленного законодательством Российской Федерации и учредительными документами </w:t>
            </w:r>
            <w:r>
              <w:t>Участника</w:t>
            </w:r>
            <w:r w:rsidRPr="00B73AAF">
              <w:t xml:space="preserve"> порядка созыва заседания органа, к компетенции которого относится вопрос об одобрении или о совершении соответствующих сделок, </w:t>
            </w:r>
            <w:r>
              <w:t>Участник</w:t>
            </w:r>
            <w:r w:rsidRPr="00B73AAF">
              <w:t xml:space="preserve">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933BF4" w:rsidRPr="00B73AAF" w:rsidRDefault="00933BF4" w:rsidP="00F677C3">
            <w:pPr>
              <w:ind w:firstLine="528"/>
              <w:jc w:val="both"/>
            </w:pPr>
            <w:r w:rsidRPr="00B73AAF">
              <w:t>2)  Копию основного документа, удостоверяющего личность (для физических лиц и индивидуальных предпринимателей).</w:t>
            </w:r>
          </w:p>
          <w:p w:rsidR="00933BF4" w:rsidRDefault="00933BF4" w:rsidP="00F677C3">
            <w:pPr>
              <w:ind w:firstLine="528"/>
              <w:jc w:val="both"/>
            </w:pPr>
            <w:r w:rsidRPr="00B73AAF">
              <w:t xml:space="preserve">3) Документы, которые подтверждают соответствие </w:t>
            </w:r>
            <w:r>
              <w:t>Участника</w:t>
            </w:r>
            <w:r w:rsidRPr="00B73AAF">
              <w:t xml:space="preserve">/ требованиям, </w:t>
            </w:r>
            <w:hyperlink w:anchor="форма15" w:history="1">
              <w:r w:rsidRPr="00B73AAF">
                <w:rPr>
                  <w:rStyle w:val="a6"/>
                </w:rPr>
                <w:t xml:space="preserve">установленным в </w:t>
              </w:r>
              <w:proofErr w:type="gramStart"/>
              <w:r w:rsidRPr="00B73AAF">
                <w:rPr>
                  <w:rStyle w:val="a6"/>
                </w:rPr>
                <w:t xml:space="preserve">пункте </w:t>
              </w:r>
              <w:r w:rsidRPr="00B73AAF">
                <w:rPr>
                  <w:rStyle w:val="a6"/>
                </w:rPr>
                <w:fldChar w:fldCharType="begin"/>
              </w:r>
              <w:r w:rsidRPr="00B73AAF">
                <w:rPr>
                  <w:rStyle w:val="a6"/>
                </w:rPr>
                <w:instrText xml:space="preserve"> REF _Ref378863846 \r \h </w:instrText>
              </w:r>
              <w:r>
                <w:rPr>
                  <w:rStyle w:val="a6"/>
                </w:rPr>
                <w:instrText xml:space="preserve"> \* MERGEFORMAT </w:instrText>
              </w:r>
              <w:r w:rsidRPr="00B73AAF">
                <w:rPr>
                  <w:rStyle w:val="a6"/>
                </w:rPr>
              </w:r>
              <w:r w:rsidRPr="00B73AAF">
                <w:rPr>
                  <w:rStyle w:val="a6"/>
                </w:rPr>
                <w:fldChar w:fldCharType="separate"/>
              </w:r>
              <w:r w:rsidR="005E3941">
                <w:rPr>
                  <w:rStyle w:val="a6"/>
                </w:rPr>
                <w:t>18</w:t>
              </w:r>
              <w:r w:rsidRPr="00B73AAF">
                <w:rPr>
                  <w:rStyle w:val="a6"/>
                </w:rPr>
                <w:fldChar w:fldCharType="end"/>
              </w:r>
              <w:r w:rsidRPr="00B73AAF">
                <w:rPr>
                  <w:rStyle w:val="a6"/>
                </w:rPr>
                <w:t xml:space="preserve"> раздела</w:t>
              </w:r>
              <w:proofErr w:type="gramEnd"/>
            </w:hyperlink>
            <w:r w:rsidRPr="00B73AAF">
              <w:t xml:space="preserve"> II «Информационная карта» </w:t>
            </w:r>
            <w:r>
              <w:t>Извещения</w:t>
            </w:r>
            <w:r w:rsidRPr="00B73AAF">
              <w:t xml:space="preserve">, </w:t>
            </w:r>
            <w:r w:rsidRPr="006A0958">
              <w:rPr>
                <w:b/>
              </w:rPr>
              <w:t>с обязательным включением форм</w:t>
            </w:r>
            <w:r w:rsidRPr="00B73AAF">
              <w:t xml:space="preserve"> раздела III «Формы для заполнения </w:t>
            </w:r>
            <w:r>
              <w:t>Участниками</w:t>
            </w:r>
            <w:r w:rsidRPr="00B73AAF">
              <w:t xml:space="preserve"> закупки», </w:t>
            </w:r>
            <w:r w:rsidRPr="006A0958">
              <w:rPr>
                <w:b/>
              </w:rPr>
              <w:t xml:space="preserve">копии разрешительных документов указанных в </w:t>
            </w:r>
            <w:proofErr w:type="spellStart"/>
            <w:r w:rsidRPr="006A0958">
              <w:rPr>
                <w:b/>
              </w:rPr>
              <w:t>п.п</w:t>
            </w:r>
            <w:proofErr w:type="spellEnd"/>
            <w:r w:rsidRPr="006A0958">
              <w:rPr>
                <w:b/>
              </w:rPr>
              <w:t xml:space="preserve">. 1 пункта </w:t>
            </w:r>
            <w:hyperlink w:anchor="форма15" w:history="1">
              <w:r w:rsidRPr="006A0958">
                <w:rPr>
                  <w:rStyle w:val="a6"/>
                  <w:b/>
                </w:rPr>
                <w:fldChar w:fldCharType="begin"/>
              </w:r>
              <w:r w:rsidRPr="006A0958">
                <w:rPr>
                  <w:rStyle w:val="a6"/>
                </w:rPr>
                <w:instrText xml:space="preserve"> REF _Ref378863846 \r \h  \* MERGEFORMAT </w:instrText>
              </w:r>
              <w:r w:rsidRPr="006A0958">
                <w:rPr>
                  <w:rStyle w:val="a6"/>
                  <w:b/>
                </w:rPr>
              </w:r>
              <w:r w:rsidRPr="006A0958">
                <w:rPr>
                  <w:rStyle w:val="a6"/>
                  <w:b/>
                </w:rPr>
                <w:fldChar w:fldCharType="separate"/>
              </w:r>
              <w:r w:rsidR="005E3941">
                <w:rPr>
                  <w:rStyle w:val="a6"/>
                </w:rPr>
                <w:t>18</w:t>
              </w:r>
              <w:r w:rsidRPr="006A0958">
                <w:rPr>
                  <w:rStyle w:val="a6"/>
                  <w:b/>
                </w:rPr>
                <w:fldChar w:fldCharType="end"/>
              </w:r>
              <w:r w:rsidRPr="00B73AAF">
                <w:rPr>
                  <w:rStyle w:val="a6"/>
                </w:rPr>
                <w:t xml:space="preserve"> раздела</w:t>
              </w:r>
            </w:hyperlink>
            <w:r w:rsidRPr="00B73AAF">
              <w:t xml:space="preserve"> II «Информационная карта»</w:t>
            </w:r>
            <w:r>
              <w:t>.</w:t>
            </w:r>
            <w:r w:rsidRPr="00B73AAF">
              <w:t xml:space="preserve"> </w:t>
            </w:r>
          </w:p>
          <w:p w:rsidR="00933BF4" w:rsidRDefault="00933BF4" w:rsidP="00F677C3">
            <w:pPr>
              <w:ind w:firstLine="528"/>
              <w:jc w:val="both"/>
            </w:pPr>
            <w:r w:rsidRPr="00B73AAF">
              <w:t xml:space="preserve">4) Предложение </w:t>
            </w:r>
            <w:r>
              <w:t>Участника</w:t>
            </w:r>
            <w:r w:rsidRPr="003E70DB">
              <w:t xml:space="preserve"> </w:t>
            </w:r>
            <w:r w:rsidRPr="00B73AAF">
              <w:t>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w:t>
            </w:r>
            <w:r>
              <w:t xml:space="preserve">, услуг, объёмам работ, услуг) </w:t>
            </w:r>
            <w:r w:rsidRPr="00B73AAF">
              <w:t xml:space="preserve">и других условий договора (договоров) по формам раздела III «Формы для заполнения </w:t>
            </w:r>
            <w:r>
              <w:t>Участниками</w:t>
            </w:r>
            <w:r w:rsidRPr="00B73AAF">
              <w:t xml:space="preserve"> закупки».</w:t>
            </w:r>
          </w:p>
          <w:p w:rsidR="00933BF4" w:rsidRPr="00B73AAF" w:rsidRDefault="00933BF4" w:rsidP="00F677C3">
            <w:pPr>
              <w:ind w:firstLine="528"/>
              <w:jc w:val="both"/>
            </w:pPr>
            <w:r>
              <w:t xml:space="preserve">5) </w:t>
            </w:r>
            <w:r w:rsidRPr="00B73AAF">
              <w:t xml:space="preserve">Предложение </w:t>
            </w:r>
            <w:r>
              <w:t xml:space="preserve">Участника по </w:t>
            </w:r>
            <w:hyperlink w:anchor="_Форма_3_ТЕХНИКО-КОММЕРЧЕСКОЕ" w:history="1">
              <w:r w:rsidRPr="0080752A">
                <w:rPr>
                  <w:rStyle w:val="a6"/>
                </w:rPr>
                <w:t>Форме 3</w:t>
              </w:r>
            </w:hyperlink>
            <w:r w:rsidRPr="003E70DB">
              <w:t xml:space="preserve"> </w:t>
            </w:r>
            <w:r w:rsidRPr="00B73AAF">
              <w:t>в отношении</w:t>
            </w:r>
            <w:r w:rsidRPr="00EC3614">
              <w:t xml:space="preserve"> цены (в</w:t>
            </w:r>
            <w:r>
              <w:t xml:space="preserve"> том числе</w:t>
            </w:r>
            <w:r w:rsidRPr="00EC3614">
              <w:t xml:space="preserve"> расчёт цены)</w:t>
            </w:r>
            <w:r>
              <w:t xml:space="preserve"> отделяется от остальной части Заявки и подается (одновременно) посредством функционала ЭТП.</w:t>
            </w:r>
          </w:p>
          <w:p w:rsidR="00933BF4" w:rsidRPr="00B73AAF" w:rsidRDefault="00933BF4" w:rsidP="00F677C3">
            <w:pPr>
              <w:ind w:firstLine="528"/>
              <w:jc w:val="both"/>
            </w:pPr>
            <w:r>
              <w:t>6</w:t>
            </w:r>
            <w:r w:rsidRPr="00B73AAF">
              <w:t xml:space="preserve">) копии документов, подтверждающих соответствие товаров, работ, услуг требованиям, установленным в </w:t>
            </w:r>
            <w:hyperlink w:anchor="форма13" w:history="1">
              <w:r w:rsidRPr="00B73AAF">
                <w:rPr>
                  <w:rStyle w:val="a6"/>
                </w:rPr>
                <w:t>пункте 1</w:t>
              </w:r>
              <w:r>
                <w:rPr>
                  <w:rStyle w:val="a6"/>
                </w:rPr>
                <w:t>6</w:t>
              </w:r>
            </w:hyperlink>
            <w:r w:rsidRPr="00B73AAF">
              <w:t xml:space="preserve"> настояще</w:t>
            </w:r>
            <w:r>
              <w:t>го Извещения</w:t>
            </w:r>
            <w:r w:rsidRPr="00B73AAF">
              <w:t xml:space="preserve">. </w:t>
            </w:r>
          </w:p>
          <w:p w:rsidR="00933BF4" w:rsidRPr="00B73AAF" w:rsidRDefault="00933BF4" w:rsidP="00F677C3">
            <w:pPr>
              <w:ind w:firstLine="528"/>
              <w:jc w:val="both"/>
            </w:pPr>
            <w:r>
              <w:t>7</w:t>
            </w:r>
            <w:r w:rsidRPr="00B73AAF">
              <w:t xml:space="preserve">)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B73AAF">
                <w:rPr>
                  <w:rStyle w:val="a6"/>
                </w:rPr>
                <w:t>пунктом 1</w:t>
              </w:r>
              <w:r>
                <w:rPr>
                  <w:rStyle w:val="a6"/>
                </w:rPr>
                <w:t>9</w:t>
              </w:r>
            </w:hyperlink>
            <w:r w:rsidRPr="00B73AAF">
              <w:t xml:space="preserve"> раздела II «Информационная карта» </w:t>
            </w:r>
            <w:r>
              <w:t>Извещения</w:t>
            </w:r>
            <w:r w:rsidRPr="00B73AAF">
              <w:t xml:space="preserve"> (при их наличии).</w:t>
            </w:r>
          </w:p>
          <w:p w:rsidR="00933BF4" w:rsidRPr="00B73AAF" w:rsidRDefault="00933BF4" w:rsidP="00F677C3">
            <w:pPr>
              <w:ind w:firstLine="528"/>
              <w:jc w:val="both"/>
            </w:pPr>
            <w:r>
              <w:t>8</w:t>
            </w:r>
            <w:r w:rsidRPr="00B73AAF">
              <w:t xml:space="preserve">) Документы, подтверждающие внесение обеспечения Заявки, в случае, если в </w:t>
            </w:r>
            <w:hyperlink w:anchor="форма18" w:history="1">
              <w:r w:rsidRPr="00B73AAF">
                <w:rPr>
                  <w:rStyle w:val="a6"/>
                </w:rPr>
                <w:t xml:space="preserve">пункте </w:t>
              </w:r>
              <w:r>
                <w:rPr>
                  <w:rStyle w:val="a6"/>
                </w:rPr>
                <w:t>21</w:t>
              </w:r>
            </w:hyperlink>
            <w:r w:rsidRPr="00B73AAF">
              <w:t xml:space="preserve"> настояще</w:t>
            </w:r>
            <w:r>
              <w:t>го Извещения</w:t>
            </w:r>
            <w:r w:rsidRPr="00B73AAF">
              <w:t xml:space="preserve">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933BF4" w:rsidRPr="00B73AAF" w:rsidRDefault="00933BF4" w:rsidP="00F677C3">
            <w:pPr>
              <w:ind w:firstLine="528"/>
              <w:jc w:val="both"/>
            </w:pPr>
            <w:r>
              <w:t>9</w:t>
            </w:r>
            <w:r w:rsidRPr="00B73AAF">
              <w:t xml:space="preserve">) </w:t>
            </w:r>
            <w:proofErr w:type="gramStart"/>
            <w:r w:rsidRPr="00B73AAF">
              <w:t>В</w:t>
            </w:r>
            <w:proofErr w:type="gramEnd"/>
            <w:r w:rsidRPr="00B73AAF">
              <w:t xml:space="preserve"> случае если на стороне одного </w:t>
            </w:r>
            <w:r>
              <w:t>Участника</w:t>
            </w:r>
            <w:r w:rsidRPr="00B73AAF">
              <w:t xml:space="preserve">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933BF4" w:rsidRPr="00B73AAF" w:rsidRDefault="00933BF4" w:rsidP="00F677C3">
            <w:pPr>
              <w:ind w:firstLine="528"/>
              <w:jc w:val="both"/>
            </w:pPr>
            <w:r w:rsidRPr="00B73AAF">
              <w:t xml:space="preserve">а) об участии на стороне одного </w:t>
            </w:r>
            <w:r>
              <w:t>Участника</w:t>
            </w:r>
            <w:r w:rsidRPr="00B73AAF">
              <w:t xml:space="preserve"> нескольких лиц, с указанием фирменного наименования, места нахождения, почтового адреса, электронной почты, контактных телефонов таких лиц;</w:t>
            </w:r>
          </w:p>
          <w:p w:rsidR="00933BF4" w:rsidRPr="00B73AAF" w:rsidRDefault="00933BF4" w:rsidP="00F677C3">
            <w:pPr>
              <w:ind w:firstLine="528"/>
              <w:jc w:val="both"/>
            </w:pPr>
            <w:r w:rsidRPr="00B73AAF">
              <w:t xml:space="preserve">б) о лице, уполномоченном принимать участие в Открытом запросе котировок в интересах всех лиц, выступающих на стороне </w:t>
            </w:r>
            <w:r>
              <w:t>Участника</w:t>
            </w:r>
            <w:r w:rsidRPr="00B73AAF">
              <w:t xml:space="preserve"> и имеющем право подавать/отзывать Заявку, направлять запросы на разъяснение </w:t>
            </w:r>
            <w:r>
              <w:t>Извещения</w:t>
            </w:r>
            <w:r w:rsidRPr="00B73AAF">
              <w:t xml:space="preserve"> о закупке, а также осуществлять иные права и обязанности, которые принадлежат Участнику Открытого запроса котировок в соответствии с Положением о закупках и </w:t>
            </w:r>
            <w:r>
              <w:t xml:space="preserve">Извещением </w:t>
            </w:r>
            <w:r w:rsidRPr="00B73AAF">
              <w:t>о закупке;</w:t>
            </w:r>
          </w:p>
          <w:p w:rsidR="00933BF4" w:rsidRPr="00B73AAF" w:rsidRDefault="00933BF4" w:rsidP="00F677C3">
            <w:pPr>
              <w:ind w:firstLine="528"/>
              <w:jc w:val="both"/>
            </w:pPr>
            <w:r w:rsidRPr="00B73AAF">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B73AAF">
              <w:t>субисполнителей</w:t>
            </w:r>
            <w:proofErr w:type="spellEnd"/>
            <w:r w:rsidRPr="00B73AAF">
              <w:t xml:space="preserve"> по договору (договорам) заключённому по результатам Открытого запроса котировок;</w:t>
            </w:r>
          </w:p>
          <w:p w:rsidR="00933BF4" w:rsidRPr="00B73AAF" w:rsidRDefault="00933BF4" w:rsidP="00F677C3">
            <w:pPr>
              <w:ind w:firstLine="528"/>
              <w:jc w:val="both"/>
            </w:pPr>
            <w:r w:rsidRPr="00B73AAF">
              <w:t xml:space="preserve">г) о планируемом количестве поставляемого товара, объеме выполняемых работ, оказываемых услуг каждым из лиц, выступающих на стороне одного </w:t>
            </w:r>
            <w:r>
              <w:t>Участник</w:t>
            </w:r>
            <w:r w:rsidRPr="00B73AAF">
              <w:t xml:space="preserve">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w:t>
            </w:r>
            <w:r>
              <w:t>Участником</w:t>
            </w:r>
            <w:r w:rsidRPr="00B73AAF">
              <w:t xml:space="preserve"> в Заявке;</w:t>
            </w:r>
          </w:p>
          <w:p w:rsidR="00933BF4" w:rsidRPr="00B73AAF" w:rsidRDefault="00933BF4" w:rsidP="00F677C3">
            <w:pPr>
              <w:ind w:firstLine="528"/>
              <w:jc w:val="both"/>
            </w:pPr>
            <w:r w:rsidRPr="00B73AAF">
              <w:t xml:space="preserve">д) о распределении между лицами, выступающими на стороне одного </w:t>
            </w:r>
            <w:r>
              <w:t>Участника</w:t>
            </w:r>
            <w:r w:rsidRPr="00B73AAF">
              <w:t xml:space="preserve">, обязанности по внесению денежных средств в качестве обеспечения Заявки на участие в закупке (если в </w:t>
            </w:r>
            <w:hyperlink w:anchor="форма18" w:history="1">
              <w:r w:rsidRPr="00B73AAF">
                <w:rPr>
                  <w:rStyle w:val="a6"/>
                </w:rPr>
                <w:t xml:space="preserve">пункте </w:t>
              </w:r>
              <w:r>
                <w:rPr>
                  <w:rStyle w:val="a6"/>
                </w:rPr>
                <w:t>21</w:t>
              </w:r>
            </w:hyperlink>
            <w:r w:rsidRPr="00B73AAF">
              <w:t xml:space="preserve"> раздела II «Информационная </w:t>
            </w:r>
            <w:r w:rsidR="00191E95" w:rsidRPr="00B73AAF">
              <w:t>карта» Извещения</w:t>
            </w:r>
            <w:r w:rsidRPr="00B73AAF">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w:t>
            </w:r>
            <w:r>
              <w:t>Участника</w:t>
            </w:r>
            <w:r w:rsidRPr="00B73AAF">
              <w:t>;</w:t>
            </w:r>
          </w:p>
          <w:p w:rsidR="00933BF4" w:rsidRPr="00B73AAF" w:rsidRDefault="00933BF4" w:rsidP="00F677C3">
            <w:pPr>
              <w:ind w:firstLine="528"/>
              <w:jc w:val="both"/>
              <w:rPr>
                <w:sz w:val="10"/>
                <w:szCs w:val="10"/>
              </w:rPr>
            </w:pPr>
            <w:r w:rsidRPr="00B73AAF">
              <w:t xml:space="preserve">е) о распределении между лицами, выступающими на стороне одного </w:t>
            </w:r>
            <w:r>
              <w:t>Участника</w:t>
            </w:r>
            <w:r w:rsidRPr="00B73AAF">
              <w:t xml:space="preserve">, обязанности по предоставлению обеспечения исполнения договора (если в </w:t>
            </w:r>
            <w:r w:rsidRPr="003E70DB">
              <w:t xml:space="preserve">пункте </w:t>
            </w:r>
            <w:r>
              <w:t>22</w:t>
            </w:r>
            <w:r w:rsidRPr="00B73AAF">
              <w:t xml:space="preserve"> раздела II «Информационная карта» </w:t>
            </w:r>
            <w:r>
              <w:t xml:space="preserve">Извещения </w:t>
            </w:r>
            <w:r w:rsidRPr="00B73AAF">
              <w:t xml:space="preserve">предусмотрено требование о предоставлении обеспечения исполнения договора). </w:t>
            </w:r>
          </w:p>
          <w:p w:rsidR="00933BF4" w:rsidRPr="00B73AAF" w:rsidRDefault="00191E95" w:rsidP="00F677C3">
            <w:pPr>
              <w:ind w:firstLine="528"/>
              <w:jc w:val="both"/>
            </w:pPr>
            <w:r>
              <w:t>Участник</w:t>
            </w:r>
            <w:r w:rsidRPr="00B73AAF">
              <w:t xml:space="preserve"> вправе</w:t>
            </w:r>
            <w:r w:rsidR="00933BF4" w:rsidRPr="00B73AAF">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bookmarkStart w:id="54" w:name="_Ref461526109"/>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bookmarkStart w:id="55" w:name="форма27"/>
            <w:bookmarkEnd w:id="54"/>
            <w:r w:rsidRPr="00B73AAF">
              <w:t>Перечень документов, предоставляемых:</w:t>
            </w:r>
          </w:p>
          <w:p w:rsidR="00933BF4" w:rsidRPr="00B73AAF" w:rsidRDefault="00933BF4" w:rsidP="00F677C3">
            <w:r w:rsidRPr="00B73AAF">
              <w:t xml:space="preserve">- победителем Закупки, </w:t>
            </w:r>
          </w:p>
          <w:p w:rsidR="00933BF4" w:rsidRPr="00B73AAF" w:rsidRDefault="00933BF4" w:rsidP="00F677C3">
            <w:r w:rsidRPr="00B73AAF">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5"/>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jc w:val="both"/>
            </w:pPr>
            <w:r>
              <w:t>1</w:t>
            </w:r>
            <w:r w:rsidRPr="00B73AAF">
              <w:t xml:space="preserve">.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933BF4" w:rsidRPr="00B73AAF" w:rsidRDefault="00933BF4" w:rsidP="00F677C3">
            <w:pPr>
              <w:ind w:firstLine="486"/>
              <w:jc w:val="both"/>
            </w:pPr>
            <w:r>
              <w:t>2</w:t>
            </w:r>
            <w:r w:rsidRPr="00B73AAF">
              <w:t>. Копии учредительных документов (для юридических лиц);</w:t>
            </w:r>
          </w:p>
          <w:p w:rsidR="00933BF4" w:rsidRPr="00B73AAF" w:rsidRDefault="00933BF4" w:rsidP="00F677C3">
            <w:pPr>
              <w:ind w:firstLine="486"/>
              <w:jc w:val="both"/>
            </w:pPr>
            <w:r>
              <w:t>3</w:t>
            </w:r>
            <w:r w:rsidRPr="00B73AAF">
              <w:t xml:space="preserve">.Копии документов, подтверждающие полномочия представителей </w:t>
            </w:r>
            <w:r>
              <w:t>Участника</w:t>
            </w:r>
            <w:r w:rsidRPr="00B73AAF">
              <w:t xml:space="preserve"> на заключение Договора (Договоров) по результатам Закупки (для всех лиц, от имени которых действует уполномоченный представитель). Если представитель </w:t>
            </w:r>
            <w:r>
              <w:t>Участника</w:t>
            </w:r>
            <w:r w:rsidRPr="00B73AAF">
              <w:t xml:space="preserve"> имеет право действовать от имени </w:t>
            </w:r>
            <w:r>
              <w:t>Участника</w:t>
            </w:r>
            <w:r w:rsidRPr="00B73AAF">
              <w:t xml:space="preserve"> без доверенности, то копии документов, подтверждающих данное право представителя </w:t>
            </w:r>
            <w:r>
              <w:t>Участника</w:t>
            </w:r>
            <w:r w:rsidRPr="00B73AAF">
              <w:t xml:space="preserve">. Если представитель </w:t>
            </w:r>
            <w:r>
              <w:t>Участника</w:t>
            </w:r>
            <w:r w:rsidRPr="00B73AAF">
              <w:t xml:space="preserve"> действует от имени </w:t>
            </w:r>
            <w:r>
              <w:t>Участника</w:t>
            </w:r>
            <w:r w:rsidRPr="00B73AAF">
              <w:t xml:space="preserve"> на основании доверенности, то копия такой доверенности и копия документов, подтверждающих право представителя </w:t>
            </w:r>
            <w:r>
              <w:t>Участника</w:t>
            </w:r>
            <w:r w:rsidRPr="00B73AAF">
              <w:t>, выдавшего доверенность, выдавать такую доверенность;</w:t>
            </w:r>
          </w:p>
          <w:p w:rsidR="00933BF4" w:rsidRPr="00B73AAF" w:rsidRDefault="00933BF4" w:rsidP="00F677C3">
            <w:pPr>
              <w:ind w:firstLine="486"/>
              <w:jc w:val="both"/>
            </w:pPr>
            <w:r>
              <w:t>4</w:t>
            </w:r>
            <w:r w:rsidRPr="00B73AAF">
              <w:t xml:space="preserve">.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B73AAF">
              <w:br/>
              <w:t xml:space="preserve">25 % (двадцать пять процентов) балансовой стоимости активов </w:t>
            </w:r>
            <w:r>
              <w:t>Участника</w:t>
            </w:r>
            <w:r w:rsidRPr="00B73AAF">
              <w:t xml:space="preserve">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w:t>
            </w:r>
            <w:r>
              <w:t>Участником</w:t>
            </w:r>
            <w:r w:rsidRPr="00B73AAF">
              <w:t xml:space="preserve"> наличия указанной задолженности, если решение по жалобе на дату рассмотрения Заявки не принято.</w:t>
            </w:r>
          </w:p>
          <w:p w:rsidR="00933BF4" w:rsidRPr="00B73AAF" w:rsidRDefault="00933BF4" w:rsidP="00F677C3">
            <w:pPr>
              <w:ind w:firstLine="486"/>
              <w:jc w:val="both"/>
            </w:pPr>
            <w:r>
              <w:t>5</w:t>
            </w:r>
            <w:r w:rsidRPr="00B73AAF">
              <w:t xml:space="preserve">.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w:t>
            </w:r>
            <w:r>
              <w:t>Участник</w:t>
            </w:r>
            <w:r w:rsidRPr="00B73AAF">
              <w:t xml:space="preserve">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933BF4" w:rsidRPr="00B73AAF" w:rsidRDefault="00933BF4" w:rsidP="00F677C3">
            <w:pPr>
              <w:jc w:val="both"/>
            </w:pPr>
            <w:r w:rsidRPr="00B73AAF">
              <w:rPr>
                <w:color w:val="000000"/>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w:t>
            </w:r>
            <w:r>
              <w:rPr>
                <w:color w:val="000000"/>
              </w:rPr>
              <w:t>го</w:t>
            </w:r>
            <w:r w:rsidRPr="00B73AAF">
              <w:rPr>
                <w:color w:val="000000"/>
              </w:rPr>
              <w:t xml:space="preserve"> </w:t>
            </w:r>
            <w:r>
              <w:t>Извещения</w:t>
            </w:r>
            <w:r w:rsidRPr="00B73AAF">
              <w:rPr>
                <w:color w:val="000000"/>
              </w:rPr>
              <w:t xml:space="preserve">, документы будут считаться </w:t>
            </w:r>
            <w:proofErr w:type="spellStart"/>
            <w:r w:rsidRPr="00B73AAF">
              <w:rPr>
                <w:color w:val="000000"/>
              </w:rPr>
              <w:t>непредоставленными</w:t>
            </w:r>
            <w:proofErr w:type="spellEnd"/>
            <w:r w:rsidRPr="00B73AA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Требование к описанию </w:t>
            </w:r>
            <w:r>
              <w:t>Участниками</w:t>
            </w:r>
            <w:r w:rsidRPr="00B73AAF">
              <w:t xml:space="preserve">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w:t>
            </w:r>
            <w:r>
              <w:t>Участник</w:t>
            </w:r>
            <w:r w:rsidRPr="00B73AAF">
              <w:t>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486"/>
            </w:pPr>
            <w:r w:rsidRPr="00B73AAF">
              <w:t xml:space="preserve">Описание осуществляется в соответствии с </w:t>
            </w:r>
            <w:hyperlink w:anchor="_Форма_3_ТЕХНИКО-КОММЕРЧЕСКОЕ" w:history="1">
              <w:r w:rsidRPr="00B73AAF">
                <w:rPr>
                  <w:rStyle w:val="a6"/>
                </w:rPr>
                <w:t>формой 3</w:t>
              </w:r>
            </w:hyperlink>
            <w:r w:rsidRPr="00B73AAF">
              <w:t xml:space="preserve"> </w:t>
            </w:r>
            <w:hyperlink w:anchor="_РАЗДЕЛ_III._ФОРМЫ" w:history="1">
              <w:r w:rsidRPr="00B73AAF">
                <w:rPr>
                  <w:rStyle w:val="a6"/>
                </w:rPr>
                <w:t xml:space="preserve">раздела </w:t>
              </w:r>
              <w:r w:rsidRPr="00B73AAF">
                <w:rPr>
                  <w:rStyle w:val="a6"/>
                  <w:lang w:val="en-US"/>
                </w:rPr>
                <w:t>III</w:t>
              </w:r>
              <w:r w:rsidRPr="00B73AAF">
                <w:rPr>
                  <w:rStyle w:val="a6"/>
                </w:rPr>
                <w:t xml:space="preserve"> «ФОРМЫ ДЛЯ ЗАПОЛНЕНИЯ </w:t>
              </w:r>
              <w:r>
                <w:rPr>
                  <w:rStyle w:val="a6"/>
                </w:rPr>
                <w:t>УЧАСТНИКАМИ</w:t>
              </w:r>
              <w:r w:rsidRPr="00B73AAF">
                <w:rPr>
                  <w:rStyle w:val="a6"/>
                </w:rPr>
                <w:t>»</w:t>
              </w:r>
            </w:hyperlink>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pStyle w:val="a7"/>
              <w:ind w:left="0" w:firstLine="382"/>
              <w:jc w:val="both"/>
            </w:pPr>
            <w:r w:rsidRPr="00B73AAF">
              <w:t xml:space="preserve">1. Заявка должна содержать согласие </w:t>
            </w:r>
            <w:r>
              <w:t>Участника</w:t>
            </w:r>
            <w:r w:rsidRPr="00B73AAF">
              <w:t xml:space="preserve"> на поставку товара, выполнение работ, оказание услуг на условиях, предусмотренных настоящ</w:t>
            </w:r>
            <w:r>
              <w:t>им Извещением</w:t>
            </w:r>
            <w:r w:rsidRPr="00B73AAF">
              <w:t xml:space="preserve">,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B73AAF">
              <w:fldChar w:fldCharType="begin"/>
            </w:r>
            <w:r w:rsidRPr="00B73AAF">
              <w:instrText xml:space="preserve"> REF _Ref368314814 \r \h  \* MERGEFORMAT </w:instrText>
            </w:r>
            <w:r w:rsidRPr="00B73AAF">
              <w:fldChar w:fldCharType="separate"/>
            </w:r>
            <w:r w:rsidR="005E3941">
              <w:t>28</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содержание которых соответствует требованиям настоящ</w:t>
            </w:r>
            <w:r>
              <w:t>его Извещения.</w:t>
            </w:r>
            <w:r w:rsidRPr="00B73AAF">
              <w:t>.</w:t>
            </w:r>
          </w:p>
          <w:p w:rsidR="00933BF4" w:rsidRPr="00B73AAF" w:rsidRDefault="00933BF4" w:rsidP="00F677C3">
            <w:pPr>
              <w:pStyle w:val="a7"/>
              <w:ind w:left="0" w:firstLine="382"/>
              <w:jc w:val="both"/>
            </w:pPr>
            <w:r w:rsidRPr="00B73AAF">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w:t>
            </w:r>
            <w:r>
              <w:t>Участник</w:t>
            </w:r>
            <w:r w:rsidRPr="00B73AAF">
              <w:t xml:space="preserve">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73AAF">
              <w:t>апостиль</w:t>
            </w:r>
            <w:proofErr w:type="spellEnd"/>
            <w:r w:rsidRPr="00B73AAF">
              <w:t xml:space="preserve"> (или сведения об их легализации), а также нотариально заверенный перевод на русский язык. </w:t>
            </w:r>
          </w:p>
          <w:p w:rsidR="00933BF4" w:rsidRPr="00B73AAF" w:rsidRDefault="00933BF4" w:rsidP="00F677C3">
            <w:pPr>
              <w:pStyle w:val="a7"/>
              <w:ind w:left="0" w:firstLine="382"/>
              <w:jc w:val="both"/>
            </w:pPr>
            <w:r w:rsidRPr="00B73AAF">
              <w:t xml:space="preserve">3. Все суммы денежных средств в Заявке должны быть выражены в валюте, установленной в пункте </w:t>
            </w:r>
            <w:r w:rsidRPr="00B73AAF">
              <w:fldChar w:fldCharType="begin"/>
            </w:r>
            <w:r w:rsidRPr="00B73AAF">
              <w:instrText xml:space="preserve"> REF _Ref378865603 \r \h  \* MERGEFORMAT </w:instrText>
            </w:r>
            <w:r w:rsidRPr="00B73AAF">
              <w:fldChar w:fldCharType="separate"/>
            </w:r>
            <w:r w:rsidR="005E3941">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xml:space="preserve">. Документы, оригиналы которых выданы </w:t>
            </w:r>
            <w:r>
              <w:t>Участник</w:t>
            </w:r>
            <w:r w:rsidRPr="00B73AAF">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B73AAF">
              <w:fldChar w:fldCharType="begin"/>
            </w:r>
            <w:r w:rsidRPr="00B73AAF">
              <w:instrText xml:space="preserve"> REF _Ref378865603 \r \h  \* MERGEFORMAT </w:instrText>
            </w:r>
            <w:r w:rsidRPr="00B73AAF">
              <w:fldChar w:fldCharType="separate"/>
            </w:r>
            <w:r w:rsidR="005E3941">
              <w:t>24</w:t>
            </w:r>
            <w:r w:rsidRPr="00B73AAF">
              <w:fldChar w:fldCharType="end"/>
            </w:r>
            <w:r w:rsidRPr="00B73AAF">
              <w:t xml:space="preserve"> </w:t>
            </w:r>
            <w:hyperlink w:anchor="_2.1._Общие_сведения" w:history="1">
              <w:r w:rsidRPr="00B73AAF">
                <w:t>раздела II «Информационная карта»</w:t>
              </w:r>
            </w:hyperlink>
            <w:r w:rsidRPr="00B73AAF">
              <w:t xml:space="preserve"> </w:t>
            </w:r>
            <w:r>
              <w:t>Извещения</w:t>
            </w:r>
            <w:r w:rsidRPr="00B73AAF">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933BF4" w:rsidRPr="00B73AAF" w:rsidRDefault="00933BF4" w:rsidP="00F677C3">
            <w:pPr>
              <w:pStyle w:val="a7"/>
              <w:ind w:left="0" w:firstLine="382"/>
              <w:jc w:val="both"/>
            </w:pPr>
            <w:r w:rsidRPr="00B73AAF">
              <w:t>4. Заявка и документы, входящие в состав Заявки, предоставляются в форматах, *</w:t>
            </w:r>
            <w:proofErr w:type="spellStart"/>
            <w:r w:rsidRPr="00B73AAF">
              <w:t>doc</w:t>
            </w:r>
            <w:proofErr w:type="spellEnd"/>
            <w:r w:rsidRPr="00B73AAF">
              <w:t>., *</w:t>
            </w:r>
            <w:proofErr w:type="spellStart"/>
            <w:proofErr w:type="gramStart"/>
            <w:r w:rsidRPr="00B73AAF">
              <w:t>docx</w:t>
            </w:r>
            <w:proofErr w:type="spellEnd"/>
            <w:r w:rsidRPr="00B73AAF">
              <w:t>.,</w:t>
            </w:r>
            <w:proofErr w:type="gramEnd"/>
            <w:r w:rsidRPr="00B73AAF">
              <w:t xml:space="preserve"> *</w:t>
            </w:r>
            <w:proofErr w:type="spellStart"/>
            <w:r w:rsidRPr="00B73AAF">
              <w:t>xls</w:t>
            </w:r>
            <w:proofErr w:type="spellEnd"/>
            <w:r w:rsidRPr="00B73AAF">
              <w:t>., *</w:t>
            </w:r>
            <w:proofErr w:type="spellStart"/>
            <w:r w:rsidRPr="00B73AAF">
              <w:t>xlsx</w:t>
            </w:r>
            <w:proofErr w:type="spellEnd"/>
            <w:r w:rsidRPr="00B73AAF">
              <w:t>., *</w:t>
            </w:r>
            <w:proofErr w:type="spellStart"/>
            <w:r w:rsidRPr="00B73AAF">
              <w:t>ppt</w:t>
            </w:r>
            <w:proofErr w:type="spellEnd"/>
            <w:r w:rsidRPr="00B73AAF">
              <w:t>., и т.д. в отсканированном виде в формате *</w:t>
            </w:r>
            <w:proofErr w:type="spellStart"/>
            <w:r w:rsidRPr="00B73AAF">
              <w:t>pdf</w:t>
            </w:r>
            <w:proofErr w:type="spellEnd"/>
            <w:r w:rsidRPr="00B73AAF">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933BF4" w:rsidRPr="00B73AAF" w:rsidRDefault="00933BF4" w:rsidP="00F677C3">
            <w:pPr>
              <w:pStyle w:val="a7"/>
              <w:ind w:left="0" w:firstLine="382"/>
              <w:jc w:val="both"/>
            </w:pPr>
            <w:r w:rsidRPr="00B73AAF">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B73AAF">
              <w:t>например</w:t>
            </w:r>
            <w:proofErr w:type="gramEnd"/>
            <w:r w:rsidRPr="00B73AAF">
              <w:t>: Заявка на участие в закупке от 01012013.pdf).</w:t>
            </w:r>
          </w:p>
          <w:p w:rsidR="00933BF4" w:rsidRPr="00B73AAF" w:rsidRDefault="00933BF4" w:rsidP="00F677C3">
            <w:pPr>
              <w:pStyle w:val="a7"/>
              <w:ind w:left="0" w:firstLine="382"/>
              <w:jc w:val="both"/>
            </w:pPr>
            <w:r w:rsidRPr="00B73AAF">
              <w:t xml:space="preserve">6. Каждый файл Заявки либо папка-архив файлов подписывается ЭП </w:t>
            </w:r>
            <w:r>
              <w:t>Участника</w:t>
            </w:r>
            <w:r w:rsidRPr="00B73AAF">
              <w:t xml:space="preserve"> или уполномоченного представителя </w:t>
            </w:r>
            <w:r>
              <w:t>Участника</w:t>
            </w:r>
            <w:r w:rsidRPr="00B73AAF">
              <w:t xml:space="preserve">, если </w:t>
            </w:r>
            <w:r>
              <w:t>Участником</w:t>
            </w:r>
            <w:r w:rsidRPr="00B73AAF">
              <w:t xml:space="preserve"> является физическое лицо или индивидуальный предприниматель, либо подписывается уполномоченным представителем </w:t>
            </w:r>
            <w:r>
              <w:t>Участника</w:t>
            </w:r>
            <w:r w:rsidRPr="00B73AAF">
              <w:t xml:space="preserve"> в соответствии с законодательством Российской Федерации, требованиями </w:t>
            </w:r>
            <w:r>
              <w:t>Извещения</w:t>
            </w:r>
            <w:r w:rsidRPr="00B73AAF">
              <w:t xml:space="preserve"> о закупке и Регламентом работы ЭТП.</w:t>
            </w:r>
          </w:p>
          <w:p w:rsidR="00933BF4" w:rsidRPr="00B73AAF" w:rsidRDefault="00933BF4" w:rsidP="00F677C3">
            <w:pPr>
              <w:pStyle w:val="a7"/>
              <w:ind w:left="0" w:firstLine="382"/>
              <w:jc w:val="both"/>
            </w:pPr>
            <w:r w:rsidRPr="00B73AAF">
              <w:t xml:space="preserve">7. Все сведения и документы, включенные </w:t>
            </w:r>
            <w:r>
              <w:t xml:space="preserve">Участником </w:t>
            </w:r>
            <w:r w:rsidRPr="00B73AAF">
              <w:t xml:space="preserve">в состав Заявки, должны быть поданы от имени </w:t>
            </w:r>
            <w:r>
              <w:t>Участника</w:t>
            </w:r>
            <w:r w:rsidRPr="00B73AAF">
              <w:t>,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w:t>
            </w:r>
            <w:r>
              <w:t>го</w:t>
            </w:r>
            <w:r w:rsidRPr="00B73AAF">
              <w:t xml:space="preserve"> </w:t>
            </w:r>
            <w:r>
              <w:t>Извещения</w:t>
            </w:r>
            <w:r w:rsidRPr="00B73AAF">
              <w:t>.</w:t>
            </w:r>
          </w:p>
          <w:p w:rsidR="00933BF4" w:rsidRPr="00B73AAF" w:rsidRDefault="00933BF4" w:rsidP="00F677C3">
            <w:pPr>
              <w:pStyle w:val="a7"/>
              <w:ind w:left="0" w:firstLine="382"/>
              <w:jc w:val="both"/>
            </w:pPr>
            <w:r w:rsidRPr="00B73AAF">
              <w:t xml:space="preserve">8. В отношении каждого лота </w:t>
            </w:r>
            <w:r>
              <w:t>Участник</w:t>
            </w:r>
            <w:r w:rsidRPr="00B73AAF">
              <w:t xml:space="preserve"> вправе подать только одну Заявку. В случае установления факта подачи одним </w:t>
            </w:r>
            <w:r>
              <w:t>Участником</w:t>
            </w:r>
            <w:r w:rsidRPr="00B73AAF">
              <w:t xml:space="preserve"> двух и более Заявок в отношении одного лота при условии, что поданные ранее Заявки этим </w:t>
            </w:r>
            <w:r>
              <w:t>Участником</w:t>
            </w:r>
            <w:r w:rsidRPr="00B73AAF">
              <w:t xml:space="preserve"> не отозваны, все Заявки такого </w:t>
            </w:r>
            <w:r>
              <w:t>Участника</w:t>
            </w:r>
            <w:r w:rsidRPr="00B73AAF">
              <w:t xml:space="preserve"> не рассматриваются и возвращаются такому </w:t>
            </w:r>
            <w:r>
              <w:t>Участнику</w:t>
            </w:r>
            <w:r w:rsidRPr="00B73AAF">
              <w:t xml:space="preserve">. </w:t>
            </w:r>
          </w:p>
          <w:p w:rsidR="00933BF4" w:rsidRPr="00B73AAF" w:rsidRDefault="00933BF4" w:rsidP="00F677C3">
            <w:pPr>
              <w:pStyle w:val="a7"/>
              <w:ind w:left="0" w:firstLine="382"/>
              <w:jc w:val="both"/>
            </w:pPr>
            <w:r w:rsidRPr="00B73AAF">
              <w:t>Прочие правила подготовки и подачи Заявки через ЭТП определяются Регламентом работы данной ЭТП</w:t>
            </w:r>
          </w:p>
        </w:tc>
      </w:tr>
      <w:tr w:rsidR="00933BF4" w:rsidRPr="00B73AAF" w:rsidTr="00F677C3">
        <w:tc>
          <w:tcPr>
            <w:tcW w:w="710"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933BF4" w:rsidRPr="000E7FD3" w:rsidRDefault="00933BF4" w:rsidP="00F677C3">
            <w:pPr>
              <w:ind w:firstLine="486"/>
              <w:jc w:val="both"/>
            </w:pPr>
            <w:r w:rsidRPr="00B73AAF">
              <w:t xml:space="preserve">Закупочная комиссия в срок, указанный в Извещении о закупке и в пункте </w:t>
            </w:r>
            <w:r w:rsidRPr="00B73AAF">
              <w:fldChar w:fldCharType="begin"/>
            </w:r>
            <w:r w:rsidRPr="00B73AAF">
              <w:instrText xml:space="preserve"> REF _Ref378107245 \r \h </w:instrText>
            </w:r>
            <w:r>
              <w:instrText xml:space="preserve"> \* MERGEFORMAT </w:instrText>
            </w:r>
            <w:r w:rsidRPr="00B73AAF">
              <w:fldChar w:fldCharType="separate"/>
            </w:r>
            <w:r w:rsidR="005E3941">
              <w:t>10</w:t>
            </w:r>
            <w:r w:rsidRPr="00B73AAF">
              <w:fldChar w:fldCharType="end"/>
            </w:r>
            <w:r w:rsidRPr="00B73AAF">
              <w:t xml:space="preserve"> </w:t>
            </w:r>
            <w:hyperlink w:anchor="_РАЗДЕЛ_II._СВЕДЕНИЯ" w:history="1">
              <w:r w:rsidRPr="00B73AAF">
                <w:rPr>
                  <w:rStyle w:val="a6"/>
                </w:rPr>
                <w:t>раздела II «Информационная карта»</w:t>
              </w:r>
            </w:hyperlink>
            <w:r w:rsidRPr="00B73AAF">
              <w:t xml:space="preserve"> </w:t>
            </w:r>
            <w:r>
              <w:t>Извещения</w:t>
            </w:r>
            <w:r w:rsidRPr="00B73AAF">
              <w:t xml:space="preserve">, осуществляет рассмотрение поданных </w:t>
            </w:r>
            <w:r>
              <w:t>Участник</w:t>
            </w:r>
            <w:r w:rsidRPr="00B73AAF">
              <w:t>ами Заявок на предмет их соответствия требованиям настояще</w:t>
            </w:r>
            <w:r>
              <w:t>го</w:t>
            </w:r>
            <w:r w:rsidRPr="00B73AAF">
              <w:t xml:space="preserve"> </w:t>
            </w:r>
            <w:r>
              <w:t>Извещения</w:t>
            </w:r>
            <w:r w:rsidRPr="00B73AAF">
              <w:t xml:space="preserve">, и определяет перечень </w:t>
            </w:r>
            <w:r>
              <w:t>Участников</w:t>
            </w:r>
            <w:r w:rsidRPr="00B73AAF">
              <w:t xml:space="preserve">, которые </w:t>
            </w:r>
            <w:r>
              <w:t>допускаются к основному этапу</w:t>
            </w:r>
            <w:r w:rsidRPr="00B73AAF">
              <w:t xml:space="preserve"> Открытого запроса котировок</w:t>
            </w:r>
            <w:r>
              <w:t>.</w:t>
            </w:r>
          </w:p>
          <w:p w:rsidR="00933BF4" w:rsidRPr="000E7FD3" w:rsidRDefault="00933BF4" w:rsidP="00F677C3">
            <w:pPr>
              <w:ind w:firstLine="486"/>
              <w:jc w:val="both"/>
            </w:pPr>
            <w:r w:rsidRPr="00B73AAF">
              <w:t xml:space="preserve">Заявка и </w:t>
            </w:r>
            <w:r>
              <w:t>Участник</w:t>
            </w:r>
            <w:r w:rsidRPr="00B73AAF">
              <w:t xml:space="preserve"> признаются Закупочной комиссией соответствующими </w:t>
            </w:r>
            <w:r>
              <w:t>Извещению</w:t>
            </w:r>
            <w:r w:rsidRPr="00B73AAF">
              <w:t xml:space="preserve"> о закупке, если Заявка и </w:t>
            </w:r>
            <w:r>
              <w:t>Участник</w:t>
            </w:r>
            <w:r w:rsidRPr="00B73AAF">
              <w:t xml:space="preserve"> соответствуют всем требованиям, установ</w:t>
            </w:r>
            <w:r>
              <w:t>ленным Извещением о закупке.</w:t>
            </w:r>
          </w:p>
          <w:p w:rsidR="00933BF4" w:rsidRPr="000E7FD3" w:rsidRDefault="00933BF4" w:rsidP="00F677C3">
            <w:pPr>
              <w:ind w:firstLine="486"/>
              <w:jc w:val="both"/>
            </w:pPr>
            <w:r w:rsidRPr="00B73AAF">
              <w:t xml:space="preserve">Заявка и </w:t>
            </w:r>
            <w:r>
              <w:t>Участник</w:t>
            </w:r>
            <w:r w:rsidRPr="00B73AAF">
              <w:t xml:space="preserve"> признаются несоответствующими </w:t>
            </w:r>
            <w:r>
              <w:t>Извещению</w:t>
            </w:r>
            <w:r w:rsidRPr="00B73AAF">
              <w:t xml:space="preserve"> о закупке, если Заявка, в том числе указанные в ней товары, работы, услуги, и (или) </w:t>
            </w:r>
            <w:r>
              <w:t>Участник</w:t>
            </w:r>
            <w:r w:rsidRPr="00B73AAF">
              <w:t xml:space="preserve"> не соответствуют требованиям, установленным настоящ</w:t>
            </w:r>
            <w:r>
              <w:t>им</w:t>
            </w:r>
            <w:r w:rsidRPr="00B73AAF">
              <w:t xml:space="preserve"> </w:t>
            </w:r>
            <w:r>
              <w:t>Извещением</w:t>
            </w:r>
            <w:r w:rsidRPr="00B73AAF">
              <w:t>, и отклоняются от требований, установленных настоящ</w:t>
            </w:r>
            <w:r>
              <w:t>им</w:t>
            </w:r>
            <w:r w:rsidRPr="00B73AAF">
              <w:t xml:space="preserve"> </w:t>
            </w:r>
            <w:bookmarkStart w:id="57" w:name="sub_1211"/>
            <w:r>
              <w:t>Извещением</w:t>
            </w:r>
            <w:r w:rsidRPr="00B73AAF">
              <w:t xml:space="preserve"> </w:t>
            </w:r>
            <w:r>
              <w:t>о закупке, в сторону ухудшения.</w:t>
            </w:r>
          </w:p>
          <w:p w:rsidR="00933BF4" w:rsidRPr="00B73AAF" w:rsidRDefault="00933BF4" w:rsidP="00F677C3">
            <w:pPr>
              <w:ind w:firstLine="486"/>
              <w:jc w:val="both"/>
            </w:pPr>
            <w:r w:rsidRPr="00B73AAF">
              <w:t xml:space="preserve">По результатам рассмотрения Заявок </w:t>
            </w:r>
            <w:r>
              <w:t>Участник</w:t>
            </w:r>
            <w:r w:rsidRPr="00B73AAF">
              <w:t xml:space="preserve"> </w:t>
            </w:r>
            <w:r>
              <w:t xml:space="preserve">не допускается </w:t>
            </w:r>
            <w:r w:rsidRPr="00B73AAF">
              <w:t xml:space="preserve">к </w:t>
            </w:r>
            <w:r>
              <w:t xml:space="preserve">дальнейшему </w:t>
            </w:r>
            <w:r w:rsidRPr="00B73AAF">
              <w:t>участию в Открытом запросе котировок в том числе, в следующих случаях:</w:t>
            </w:r>
          </w:p>
          <w:bookmarkEnd w:id="57"/>
          <w:p w:rsidR="00933BF4" w:rsidRPr="00B73AAF" w:rsidRDefault="00933BF4" w:rsidP="001739D8">
            <w:pPr>
              <w:numPr>
                <w:ilvl w:val="0"/>
                <w:numId w:val="7"/>
              </w:numPr>
              <w:jc w:val="both"/>
            </w:pPr>
            <w:r w:rsidRPr="00B73AAF">
              <w:t xml:space="preserve">несоответствия </w:t>
            </w:r>
            <w:r>
              <w:t>Участника</w:t>
            </w:r>
            <w:r w:rsidRPr="00B73AAF">
              <w:t xml:space="preserve"> требованиям, установленным пунктом </w:t>
            </w:r>
            <w:r w:rsidRPr="00B73AAF">
              <w:fldChar w:fldCharType="begin"/>
            </w:r>
            <w:r w:rsidRPr="00B73AAF">
              <w:instrText xml:space="preserve"> REF _Ref378863846 \r \h </w:instrText>
            </w:r>
            <w:r>
              <w:instrText xml:space="preserve"> \* MERGEFORMAT </w:instrText>
            </w:r>
            <w:r w:rsidRPr="00B73AAF">
              <w:fldChar w:fldCharType="separate"/>
            </w:r>
            <w:r w:rsidR="005E3941">
              <w:t>18</w:t>
            </w:r>
            <w:r w:rsidRPr="00B73AAF">
              <w:fldChar w:fldCharType="end"/>
            </w:r>
            <w:r w:rsidRPr="00B73AAF">
              <w:t xml:space="preserve"> </w:t>
            </w:r>
            <w:hyperlink w:anchor="_РАЗДЕЛ_II._СВЕДЕНИЯ" w:history="1">
              <w:r w:rsidRPr="00B73AAF">
                <w:rPr>
                  <w:rStyle w:val="a6"/>
                  <w:iCs/>
                </w:rPr>
                <w:t xml:space="preserve">раздела </w:t>
              </w:r>
              <w:r w:rsidRPr="00B73AAF">
                <w:rPr>
                  <w:rStyle w:val="a6"/>
                  <w:iCs/>
                  <w:lang w:val="en-US"/>
                </w:rPr>
                <w:t>II</w:t>
              </w:r>
              <w:r w:rsidRPr="00B73AAF">
                <w:rPr>
                  <w:rStyle w:val="a6"/>
                  <w:iCs/>
                </w:rPr>
                <w:t xml:space="preserve"> «Информационная </w:t>
              </w:r>
              <w:proofErr w:type="gramStart"/>
              <w:r w:rsidRPr="00B73AAF">
                <w:rPr>
                  <w:rStyle w:val="a6"/>
                  <w:iCs/>
                </w:rPr>
                <w:t>карта»</w:t>
              </w:r>
            </w:hyperlink>
            <w:r w:rsidRPr="00B73AAF">
              <w:rPr>
                <w:iCs/>
              </w:rPr>
              <w:t xml:space="preserve"> </w:t>
            </w:r>
            <w:r>
              <w:rPr>
                <w:iCs/>
              </w:rPr>
              <w:t xml:space="preserve"> Извещения</w:t>
            </w:r>
            <w:proofErr w:type="gramEnd"/>
            <w:r w:rsidRPr="00B73AAF">
              <w:t>;</w:t>
            </w:r>
          </w:p>
          <w:p w:rsidR="00933BF4" w:rsidRPr="00B73AAF" w:rsidRDefault="00933BF4" w:rsidP="001739D8">
            <w:pPr>
              <w:numPr>
                <w:ilvl w:val="0"/>
                <w:numId w:val="7"/>
              </w:numPr>
              <w:jc w:val="both"/>
            </w:pPr>
            <w:r w:rsidRPr="00B73AAF">
              <w:t>непредставления требуемых согласно настояще</w:t>
            </w:r>
            <w:r>
              <w:t>му</w:t>
            </w:r>
            <w:r w:rsidRPr="00B73AAF">
              <w:t xml:space="preserve"> </w:t>
            </w:r>
            <w:r>
              <w:t>Извещению</w:t>
            </w:r>
            <w:r w:rsidRPr="00B73AAF">
              <w:t xml:space="preserve"> документов либо наличия в таких документах недостоверных сведений о</w:t>
            </w:r>
            <w:r>
              <w:t>б</w:t>
            </w:r>
            <w:r w:rsidRPr="00B73AAF">
              <w:t xml:space="preserve"> </w:t>
            </w:r>
            <w:r>
              <w:t>Участнике</w:t>
            </w:r>
            <w:r w:rsidRPr="00B73AAF">
              <w:t xml:space="preserve"> или о предлагаемых товарах, работах, услугах;</w:t>
            </w:r>
          </w:p>
          <w:p w:rsidR="00933BF4" w:rsidRPr="00B73AAF" w:rsidRDefault="00933BF4" w:rsidP="001739D8">
            <w:pPr>
              <w:numPr>
                <w:ilvl w:val="0"/>
                <w:numId w:val="7"/>
              </w:numPr>
              <w:jc w:val="both"/>
            </w:pPr>
            <w:r w:rsidRPr="00B73AAF">
              <w:t>несоответствия Заявки (в том числе представленного технико-коммерческого предложения) требованиям настояще</w:t>
            </w:r>
            <w:r>
              <w:t>го</w:t>
            </w:r>
            <w:r w:rsidRPr="00B73AAF">
              <w:t xml:space="preserve"> </w:t>
            </w:r>
            <w:r>
              <w:t>Извещения</w:t>
            </w:r>
            <w:r w:rsidRPr="00B73AAF">
              <w:t>;</w:t>
            </w:r>
          </w:p>
          <w:p w:rsidR="00933BF4" w:rsidRPr="00510594" w:rsidRDefault="00933BF4" w:rsidP="001739D8">
            <w:pPr>
              <w:numPr>
                <w:ilvl w:val="0"/>
                <w:numId w:val="7"/>
              </w:numPr>
              <w:jc w:val="both"/>
            </w:pPr>
            <w:r w:rsidRPr="00B73AAF">
              <w:t>предложенная в Заявке цена товаров, работ, услуг превышает начальную (максимальную) цену, указанную в Извещении о закупк</w:t>
            </w:r>
            <w:r>
              <w:t>е</w:t>
            </w:r>
            <w:r w:rsidRPr="00B73AAF">
              <w:t>.</w:t>
            </w:r>
          </w:p>
          <w:p w:rsidR="00933BF4" w:rsidRPr="00031A59" w:rsidRDefault="00933BF4" w:rsidP="00F677C3">
            <w:pPr>
              <w:ind w:firstLine="486"/>
              <w:jc w:val="both"/>
            </w:pPr>
            <w:r w:rsidRPr="00B73AAF">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w:t>
            </w:r>
            <w:r>
              <w:t>м Извещении</w:t>
            </w:r>
            <w:r w:rsidRPr="00B73AAF">
              <w:t xml:space="preserve">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w:t>
            </w:r>
            <w:r>
              <w:t>м</w:t>
            </w:r>
            <w:r w:rsidRPr="00B73AAF">
              <w:t xml:space="preserve"> </w:t>
            </w:r>
            <w:r>
              <w:t>Извещении</w:t>
            </w:r>
            <w:r w:rsidRPr="00B73AAF">
              <w:t xml:space="preserve"> о закупке.</w:t>
            </w:r>
          </w:p>
          <w:p w:rsidR="00933BF4" w:rsidRPr="00B73AAF" w:rsidRDefault="00933BF4" w:rsidP="00F677C3">
            <w:pPr>
              <w:ind w:firstLine="486"/>
              <w:jc w:val="both"/>
            </w:pPr>
            <w:r w:rsidRPr="00B73AAF">
              <w:t>Заказчик вправе перепроверить соответствие Участников требованиям, установленным настоящ</w:t>
            </w:r>
            <w:r>
              <w:t>им</w:t>
            </w:r>
            <w:r w:rsidRPr="00B73AAF">
              <w:t xml:space="preserve"> </w:t>
            </w:r>
            <w:r>
              <w:t>Извещением</w:t>
            </w:r>
            <w:r w:rsidRPr="00B73AAF">
              <w:t xml:space="preserve">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933BF4" w:rsidRPr="00B73AAF" w:rsidRDefault="00933BF4" w:rsidP="00F677C3">
            <w:pPr>
              <w:ind w:firstLine="486"/>
              <w:jc w:val="both"/>
            </w:pPr>
            <w:r w:rsidRPr="00B73AAF">
              <w:t xml:space="preserve">Заказчик вправе запросить оригиналы или нотариально заверенные копии документов, указанных в пунктах </w:t>
            </w:r>
            <w:r>
              <w:fldChar w:fldCharType="begin"/>
            </w:r>
            <w:r>
              <w:instrText xml:space="preserve"> REF _Ref368314814 \r \h </w:instrText>
            </w:r>
            <w:r>
              <w:fldChar w:fldCharType="separate"/>
            </w:r>
            <w:r w:rsidR="005E3941">
              <w:t>28</w:t>
            </w:r>
            <w:r>
              <w:fldChar w:fldCharType="end"/>
            </w:r>
            <w:r w:rsidRPr="00B73AAF">
              <w:t xml:space="preserve">, </w:t>
            </w:r>
            <w:r>
              <w:fldChar w:fldCharType="begin"/>
            </w:r>
            <w:r>
              <w:instrText xml:space="preserve"> REF _Ref461526109 \r \h </w:instrText>
            </w:r>
            <w:r>
              <w:fldChar w:fldCharType="separate"/>
            </w:r>
            <w:r w:rsidR="005E3941">
              <w:t>29</w:t>
            </w:r>
            <w:r>
              <w:fldChar w:fldCharType="end"/>
            </w:r>
            <w:r w:rsidRPr="00B73AAF">
              <w:t xml:space="preserve"> раздела II «Информационная карта» </w:t>
            </w:r>
            <w:r>
              <w:t>Извещения</w:t>
            </w:r>
            <w:r w:rsidRPr="00B73AAF">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933BF4" w:rsidRPr="00B73AAF" w:rsidTr="00F677C3">
        <w:tc>
          <w:tcPr>
            <w:tcW w:w="10632" w:type="dxa"/>
            <w:gridSpan w:val="3"/>
            <w:tcBorders>
              <w:top w:val="single" w:sz="4" w:space="0" w:color="auto"/>
              <w:left w:val="single" w:sz="4" w:space="0" w:color="auto"/>
              <w:bottom w:val="single" w:sz="4" w:space="0" w:color="auto"/>
              <w:right w:val="single" w:sz="4" w:space="0" w:color="auto"/>
            </w:tcBorders>
          </w:tcPr>
          <w:p w:rsidR="00933BF4" w:rsidRPr="00EC45B9" w:rsidRDefault="00933BF4" w:rsidP="00F677C3">
            <w:pPr>
              <w:jc w:val="both"/>
              <w:rPr>
                <w:rFonts w:eastAsia="Calibri"/>
                <w:color w:val="000000"/>
                <w:lang w:eastAsia="en-US"/>
              </w:rPr>
            </w:pPr>
            <w:r w:rsidRPr="00EC45B9">
              <w:rPr>
                <w:rFonts w:eastAsia="Calibri"/>
                <w:color w:val="000000"/>
                <w:lang w:eastAsia="en-US"/>
              </w:rPr>
              <w:t>Иные вопросы:</w:t>
            </w:r>
          </w:p>
          <w:p w:rsidR="00191E95" w:rsidRPr="00191E95" w:rsidRDefault="00191E95" w:rsidP="00191E95">
            <w:pPr>
              <w:jc w:val="both"/>
              <w:rPr>
                <w:rFonts w:eastAsia="Calibri"/>
                <w:color w:val="000000"/>
                <w:lang w:eastAsia="en-US"/>
              </w:rPr>
            </w:pPr>
            <w:r w:rsidRPr="00191E95">
              <w:rPr>
                <w:rFonts w:eastAsia="Calibri"/>
                <w:color w:val="000000"/>
                <w:lang w:eastAsia="en-US"/>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3" w:history="1">
              <w:r w:rsidRPr="00191E95">
                <w:rPr>
                  <w:rFonts w:eastAsia="Calibri"/>
                  <w:color w:val="0000FF"/>
                  <w:u w:val="single"/>
                  <w:lang w:eastAsia="en-US"/>
                </w:rPr>
                <w:t>security@bashtel.ru</w:t>
              </w:r>
            </w:hyperlink>
          </w:p>
          <w:p w:rsidR="00933BF4" w:rsidRPr="00DA4500" w:rsidRDefault="00933BF4" w:rsidP="00F677C3">
            <w:pPr>
              <w:jc w:val="both"/>
              <w:rPr>
                <w:rFonts w:eastAsia="Calibri"/>
                <w:color w:val="000000"/>
                <w:lang w:eastAsia="en-US"/>
              </w:rPr>
            </w:pPr>
          </w:p>
        </w:tc>
      </w:tr>
    </w:tbl>
    <w:p w:rsidR="00933BF4" w:rsidRPr="00B73AAF" w:rsidRDefault="00933BF4" w:rsidP="00933BF4">
      <w:pPr>
        <w:rPr>
          <w:sz w:val="2"/>
          <w:szCs w:val="2"/>
        </w:rPr>
      </w:pPr>
      <w:bookmarkStart w:id="58" w:name="_2.4._Критерии_и"/>
      <w:bookmarkEnd w:id="58"/>
      <w:r w:rsidRPr="00B73AAF">
        <w:br w:type="page"/>
      </w:r>
    </w:p>
    <w:p w:rsidR="00933BF4" w:rsidRPr="00B73AAF" w:rsidRDefault="00933BF4" w:rsidP="00933BF4">
      <w:pPr>
        <w:pStyle w:val="24"/>
        <w:keepLines w:val="0"/>
        <w:spacing w:before="120" w:after="60"/>
        <w:ind w:left="1211" w:hanging="360"/>
        <w:rPr>
          <w:rFonts w:ascii="Times New Roman" w:eastAsia="MS Mincho" w:hAnsi="Times New Roman"/>
          <w:i/>
          <w:iCs/>
          <w:color w:val="17365D"/>
          <w:szCs w:val="24"/>
          <w:lang w:val="x-none" w:eastAsia="x-none"/>
        </w:rPr>
      </w:pPr>
      <w:bookmarkStart w:id="59" w:name="_2.3._Условия_заключения"/>
      <w:bookmarkStart w:id="60" w:name="_Toc517185515"/>
      <w:bookmarkStart w:id="61" w:name="_Toc517872185"/>
      <w:bookmarkStart w:id="62" w:name="_Toc528591311"/>
      <w:bookmarkEnd w:id="59"/>
      <w:r w:rsidRPr="00B73AAF">
        <w:rPr>
          <w:rFonts w:ascii="Times New Roman" w:eastAsia="MS Mincho" w:hAnsi="Times New Roman"/>
          <w:i/>
          <w:iCs/>
          <w:color w:val="17365D"/>
          <w:szCs w:val="24"/>
          <w:lang w:val="x-none" w:eastAsia="x-none"/>
        </w:rPr>
        <w:t>2.</w:t>
      </w:r>
      <w:r w:rsidRPr="00B73AAF">
        <w:rPr>
          <w:rFonts w:ascii="Times New Roman" w:eastAsia="MS Mincho" w:hAnsi="Times New Roman"/>
          <w:i/>
          <w:iCs/>
          <w:color w:val="17365D"/>
          <w:szCs w:val="24"/>
          <w:lang w:eastAsia="x-none"/>
        </w:rPr>
        <w:t>3</w:t>
      </w:r>
      <w:r w:rsidRPr="00B73AAF">
        <w:rPr>
          <w:rFonts w:ascii="Times New Roman" w:eastAsia="MS Mincho" w:hAnsi="Times New Roman"/>
          <w:i/>
          <w:iCs/>
          <w:color w:val="17365D"/>
          <w:szCs w:val="24"/>
          <w:lang w:val="x-none" w:eastAsia="x-none"/>
        </w:rPr>
        <w:t>. Условия заключения и исполнения договора</w:t>
      </w:r>
      <w:bookmarkEnd w:id="60"/>
      <w:bookmarkEnd w:id="61"/>
      <w:bookmarkEnd w:id="62"/>
    </w:p>
    <w:tbl>
      <w:tblPr>
        <w:tblW w:w="18002" w:type="dxa"/>
        <w:tblInd w:w="-176" w:type="dxa"/>
        <w:tblLayout w:type="fixed"/>
        <w:tblLook w:val="0000" w:firstRow="0" w:lastRow="0" w:firstColumn="0" w:lastColumn="0" w:noHBand="0" w:noVBand="0"/>
      </w:tblPr>
      <w:tblGrid>
        <w:gridCol w:w="568"/>
        <w:gridCol w:w="2340"/>
        <w:gridCol w:w="7440"/>
        <w:gridCol w:w="7654"/>
      </w:tblGrid>
      <w:tr w:rsidR="00933BF4" w:rsidRPr="00B73AAF" w:rsidTr="00F677C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w:t>
            </w:r>
          </w:p>
          <w:p w:rsidR="00933BF4" w:rsidRPr="00B73AAF" w:rsidRDefault="00933BF4" w:rsidP="00F677C3">
            <w:r w:rsidRPr="00B73AAF">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933BF4" w:rsidRPr="00B73AAF" w:rsidRDefault="00933BF4" w:rsidP="00F677C3">
            <w:r w:rsidRPr="00B73AAF">
              <w:t>Информация</w:t>
            </w:r>
          </w:p>
        </w:tc>
      </w:tr>
      <w:tr w:rsidR="00933BF4" w:rsidRPr="00B73AAF" w:rsidTr="00F677C3">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933BF4" w:rsidRPr="00B73AAF" w:rsidRDefault="00933BF4" w:rsidP="00F677C3">
            <w:pPr>
              <w:pStyle w:val="13"/>
            </w:pPr>
            <w:r w:rsidRPr="00B73AAF">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933BF4" w:rsidRPr="00510594" w:rsidRDefault="00933BF4" w:rsidP="00F677C3">
            <w:pPr>
              <w:pStyle w:val="a8"/>
              <w:ind w:firstLine="528"/>
              <w:jc w:val="both"/>
            </w:pPr>
            <w:r w:rsidRPr="00510594">
              <w:t>Договор заключается на ЭТП в электронной форме. Порядок заключения договора определяется Регламентом работы ЭТП.</w:t>
            </w:r>
          </w:p>
          <w:p w:rsidR="00933BF4" w:rsidRPr="00510594" w:rsidRDefault="00933BF4" w:rsidP="00F677C3">
            <w:pPr>
              <w:pStyle w:val="a8"/>
              <w:ind w:firstLine="528"/>
              <w:jc w:val="both"/>
            </w:pPr>
            <w:r w:rsidRPr="00510594">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rsidR="00933BF4" w:rsidRPr="00510594" w:rsidRDefault="00933BF4" w:rsidP="00F677C3">
            <w:pPr>
              <w:pStyle w:val="a8"/>
              <w:ind w:firstLine="528"/>
              <w:jc w:val="both"/>
            </w:pPr>
            <w:r w:rsidRPr="00510594">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933BF4" w:rsidRPr="00510594" w:rsidRDefault="00933BF4" w:rsidP="00F677C3">
            <w:pPr>
              <w:pStyle w:val="a8"/>
              <w:ind w:firstLine="528"/>
              <w:jc w:val="both"/>
            </w:pPr>
            <w:r w:rsidRPr="00510594">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933BF4" w:rsidRPr="00510594" w:rsidRDefault="00933BF4" w:rsidP="00F677C3">
            <w:pPr>
              <w:pStyle w:val="a8"/>
              <w:ind w:firstLine="528"/>
              <w:jc w:val="both"/>
            </w:pPr>
            <w:r w:rsidRPr="00510594">
              <w:t>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22 настоящего Извещения, и подписанный ЭП уполномоченного лица Победителя.</w:t>
            </w:r>
          </w:p>
          <w:p w:rsidR="00933BF4" w:rsidRPr="00510594" w:rsidRDefault="00933BF4" w:rsidP="00F677C3">
            <w:pPr>
              <w:pStyle w:val="a8"/>
              <w:ind w:firstLine="528"/>
              <w:jc w:val="both"/>
            </w:pPr>
            <w:r w:rsidRPr="00510594">
              <w:t>В исключительных случаях, когда условия проекта договора, размещённого Заказчиком на ЭТП, содержат несоответствия условиям:</w:t>
            </w:r>
          </w:p>
          <w:p w:rsidR="00933BF4" w:rsidRPr="00510594" w:rsidRDefault="00933BF4" w:rsidP="00F677C3">
            <w:pPr>
              <w:pStyle w:val="a8"/>
              <w:ind w:firstLine="528"/>
              <w:jc w:val="both"/>
            </w:pPr>
            <w:r>
              <w:t>- Извещения о закупке;</w:t>
            </w:r>
          </w:p>
          <w:p w:rsidR="00933BF4" w:rsidRPr="00510594" w:rsidRDefault="00933BF4" w:rsidP="00F677C3">
            <w:pPr>
              <w:pStyle w:val="a8"/>
              <w:ind w:firstLine="528"/>
              <w:jc w:val="both"/>
            </w:pPr>
            <w:r w:rsidRPr="00510594">
              <w:t>- Предложения Победителя о цене договора, предложенной по результатам проведения закупки;</w:t>
            </w:r>
          </w:p>
          <w:p w:rsidR="00933BF4" w:rsidRPr="00510594" w:rsidRDefault="00933BF4" w:rsidP="00F677C3">
            <w:pPr>
              <w:pStyle w:val="a8"/>
              <w:ind w:firstLine="528"/>
              <w:jc w:val="both"/>
            </w:pPr>
            <w:r w:rsidRPr="00510594">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933BF4" w:rsidRPr="00510594" w:rsidRDefault="00933BF4" w:rsidP="00F677C3">
            <w:pPr>
              <w:pStyle w:val="a8"/>
              <w:ind w:firstLine="528"/>
              <w:jc w:val="both"/>
            </w:pPr>
            <w:r w:rsidRPr="00510594">
              <w:t>- Или содержат орфографические и/или арифметические ошибки, некорректные ссылки на пункты/разделы договора,</w:t>
            </w:r>
          </w:p>
          <w:p w:rsidR="00933BF4" w:rsidRPr="00510594" w:rsidRDefault="00933BF4" w:rsidP="00F677C3">
            <w:pPr>
              <w:pStyle w:val="a8"/>
              <w:ind w:firstLine="528"/>
              <w:jc w:val="both"/>
            </w:pPr>
            <w:r w:rsidRPr="00510594">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10594">
              <w:t>Microsoft</w:t>
            </w:r>
            <w:proofErr w:type="spellEnd"/>
            <w:r w:rsidRPr="00510594">
              <w:t xml:space="preserve"> </w:t>
            </w:r>
            <w:proofErr w:type="spellStart"/>
            <w:r w:rsidRPr="00510594">
              <w:t>Word</w:t>
            </w:r>
            <w:proofErr w:type="spellEnd"/>
            <w:r w:rsidRPr="00510594">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933BF4" w:rsidRPr="00510594" w:rsidRDefault="00933BF4" w:rsidP="00F677C3">
            <w:pPr>
              <w:pStyle w:val="a8"/>
              <w:ind w:firstLine="528"/>
              <w:jc w:val="both"/>
            </w:pPr>
            <w:r w:rsidRPr="00510594">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933BF4" w:rsidRPr="00510594" w:rsidRDefault="00933BF4" w:rsidP="00F677C3">
            <w:pPr>
              <w:pStyle w:val="a8"/>
              <w:ind w:firstLine="528"/>
              <w:jc w:val="both"/>
            </w:pPr>
            <w:r w:rsidRPr="00510594">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rsidR="00933BF4" w:rsidRPr="00510594" w:rsidRDefault="00933BF4" w:rsidP="00F677C3">
            <w:pPr>
              <w:pStyle w:val="a8"/>
              <w:ind w:firstLine="528"/>
              <w:jc w:val="both"/>
            </w:pPr>
            <w:r w:rsidRPr="00510594">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933BF4" w:rsidRPr="00510594" w:rsidRDefault="00933BF4" w:rsidP="00F677C3">
            <w:pPr>
              <w:pStyle w:val="a8"/>
              <w:ind w:firstLine="528"/>
              <w:jc w:val="both"/>
            </w:pPr>
            <w:r w:rsidRPr="00510594">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933BF4" w:rsidRPr="00510594" w:rsidRDefault="00933BF4" w:rsidP="00F677C3">
            <w:pPr>
              <w:pStyle w:val="a8"/>
              <w:ind w:firstLine="528"/>
              <w:jc w:val="both"/>
            </w:pPr>
            <w:r w:rsidRPr="00510594">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933BF4" w:rsidRPr="00510594" w:rsidRDefault="00933BF4" w:rsidP="00F677C3">
            <w:pPr>
              <w:pStyle w:val="a8"/>
              <w:tabs>
                <w:tab w:val="clear" w:pos="4677"/>
                <w:tab w:val="clear" w:pos="9355"/>
              </w:tabs>
              <w:jc w:val="both"/>
            </w:pPr>
            <w:r w:rsidRPr="00510594">
              <w:t>С момента подписания договора ЭП уполномоченного лица Заказчика договор считается заключенным.</w:t>
            </w:r>
          </w:p>
          <w:p w:rsidR="00933BF4" w:rsidRPr="000E7FD3" w:rsidRDefault="00933BF4" w:rsidP="00F677C3">
            <w:pPr>
              <w:pStyle w:val="a8"/>
              <w:tabs>
                <w:tab w:val="clear" w:pos="4677"/>
                <w:tab w:val="clear" w:pos="9355"/>
              </w:tabs>
              <w:ind w:firstLine="528"/>
              <w:jc w:val="both"/>
            </w:pPr>
            <w:r w:rsidRPr="00B73AAF">
              <w:t>Если Победитель не исполнил требования, установленные в настоящем пункте, то он признаётся уклонившимся от заключения договора (договоров).</w:t>
            </w:r>
          </w:p>
          <w:p w:rsidR="00933BF4" w:rsidRPr="00B73AAF" w:rsidRDefault="00933BF4" w:rsidP="00F677C3">
            <w:pPr>
              <w:pStyle w:val="a8"/>
              <w:tabs>
                <w:tab w:val="left" w:pos="708"/>
              </w:tabs>
              <w:ind w:firstLine="528"/>
              <w:jc w:val="both"/>
            </w:pPr>
            <w:r w:rsidRPr="00B73AAF">
              <w:t>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w:t>
            </w:r>
            <w:r>
              <w:t>им Извещением</w:t>
            </w:r>
            <w:r w:rsidRPr="00B73AAF">
              <w:t xml:space="preserve"> о закупке и </w:t>
            </w:r>
            <w:hyperlink r:id="rId24" w:history="1">
              <w:r w:rsidRPr="00B73AAF">
                <w:rPr>
                  <w:rStyle w:val="a6"/>
                </w:rPr>
                <w:t>Положением о закупках товаров, работ, услуг ПАО «Ростелеком»,</w:t>
              </w:r>
            </w:hyperlink>
            <w:r w:rsidRPr="00B73AAF">
              <w:t xml:space="preserve"> направляет договор (договоры) на предварительное одобрение договора (договоров) таким органом управления Заказчика.</w:t>
            </w:r>
          </w:p>
          <w:p w:rsidR="00933BF4" w:rsidRPr="00B73AAF" w:rsidRDefault="00933BF4" w:rsidP="00F677C3">
            <w:pPr>
              <w:pStyle w:val="a8"/>
              <w:tabs>
                <w:tab w:val="clear" w:pos="4677"/>
                <w:tab w:val="clear" w:pos="9355"/>
              </w:tabs>
              <w:ind w:firstLine="528"/>
              <w:jc w:val="both"/>
            </w:pPr>
            <w:r w:rsidRPr="00B73AAF">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933BF4" w:rsidRPr="00B73AAF" w:rsidRDefault="00933BF4" w:rsidP="00F677C3">
            <w:pPr>
              <w:pStyle w:val="a8"/>
              <w:tabs>
                <w:tab w:val="clear" w:pos="4677"/>
                <w:tab w:val="clear" w:pos="9355"/>
              </w:tabs>
              <w:jc w:val="both"/>
            </w:pPr>
          </w:p>
        </w:tc>
      </w:tr>
      <w:tr w:rsidR="00933BF4" w:rsidRPr="00B73AAF" w:rsidTr="00F677C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682B76" w:rsidRPr="00682B76" w:rsidRDefault="00682B76" w:rsidP="00682B76">
            <w:pPr>
              <w:keepNext/>
              <w:ind w:left="33" w:firstLine="426"/>
              <w:contextualSpacing/>
              <w:jc w:val="both"/>
            </w:pPr>
            <w:r w:rsidRPr="00682B76">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682B76" w:rsidRPr="00682B76" w:rsidRDefault="00682B76" w:rsidP="00682B76">
            <w:pPr>
              <w:keepNext/>
              <w:ind w:left="33" w:firstLine="426"/>
              <w:contextualSpacing/>
              <w:jc w:val="both"/>
            </w:pPr>
            <w:r w:rsidRPr="00682B76">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без НДС, на  коэффициент снижения цены, предложенный таким участником.</w:t>
            </w:r>
          </w:p>
          <w:p w:rsidR="00682B76" w:rsidRPr="00682B76" w:rsidRDefault="00682B76" w:rsidP="00682B76">
            <w:pPr>
              <w:ind w:left="33" w:firstLine="426"/>
              <w:contextualSpacing/>
              <w:jc w:val="both"/>
            </w:pPr>
            <w:r w:rsidRPr="00682B76">
              <w:t>Заказчик не обязан приобретать товары (работы, услуги) на всю предельную общую стоимость заключаемого договора.</w:t>
            </w:r>
          </w:p>
          <w:p w:rsidR="00933BF4" w:rsidRPr="00B73AAF" w:rsidRDefault="00682B76" w:rsidP="00682B76">
            <w:pPr>
              <w:ind w:firstLine="528"/>
              <w:jc w:val="both"/>
              <w:rPr>
                <w:i/>
              </w:rPr>
            </w:pPr>
            <w:r w:rsidRPr="00682B76">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933BF4" w:rsidRPr="00B73AAF" w:rsidTr="00F677C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933BF4" w:rsidRPr="00B73AAF" w:rsidRDefault="00933BF4" w:rsidP="00F677C3">
            <w:pPr>
              <w:ind w:firstLine="528"/>
              <w:jc w:val="both"/>
            </w:pPr>
            <w:r w:rsidRPr="00B73AAF">
              <w:t xml:space="preserve">Определены </w:t>
            </w:r>
            <w:hyperlink w:anchor="_РАЗДЕЛ_V._Проект" w:history="1">
              <w:r w:rsidRPr="00B73AAF">
                <w:rPr>
                  <w:rStyle w:val="a6"/>
                </w:rPr>
                <w:t xml:space="preserve">разделом </w:t>
              </w:r>
              <w:r w:rsidRPr="00B73AAF">
                <w:rPr>
                  <w:rStyle w:val="a6"/>
                  <w:lang w:val="en-US"/>
                </w:rPr>
                <w:t>V</w:t>
              </w:r>
              <w:r w:rsidRPr="00B73AAF">
                <w:rPr>
                  <w:rStyle w:val="a6"/>
                </w:rPr>
                <w:t xml:space="preserve"> «Проект договора»</w:t>
              </w:r>
            </w:hyperlink>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ind w:firstLine="528"/>
              <w:jc w:val="both"/>
            </w:pPr>
            <w:r w:rsidRPr="00B73AAF">
              <w:t>В текст договора, заключаемого по результатам Открытого запроса котировок, по соглашению сторон могут быть внесены следующие изменения:</w:t>
            </w:r>
          </w:p>
          <w:p w:rsidR="00933BF4" w:rsidRPr="00B73AAF" w:rsidRDefault="00933BF4" w:rsidP="001739D8">
            <w:pPr>
              <w:pStyle w:val="a7"/>
              <w:numPr>
                <w:ilvl w:val="0"/>
                <w:numId w:val="2"/>
              </w:numPr>
              <w:ind w:left="0" w:firstLine="528"/>
              <w:jc w:val="both"/>
            </w:pPr>
            <w:r w:rsidRPr="00B73AAF">
              <w:t>цена договора может быть снижена без изменения предусмотренных договором количества товаров/ объема работ, услуг;</w:t>
            </w:r>
          </w:p>
          <w:p w:rsidR="00933BF4" w:rsidRPr="00B73AAF" w:rsidRDefault="00933BF4" w:rsidP="001739D8">
            <w:pPr>
              <w:pStyle w:val="a7"/>
              <w:numPr>
                <w:ilvl w:val="0"/>
                <w:numId w:val="2"/>
              </w:numPr>
              <w:shd w:val="clear" w:color="auto" w:fill="FFFFFF"/>
              <w:ind w:left="0" w:firstLine="528"/>
              <w:jc w:val="both"/>
              <w:rPr>
                <w:color w:val="000000"/>
              </w:rPr>
            </w:pPr>
            <w:r w:rsidRPr="00B73AAF">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w:t>
            </w:r>
            <w:r>
              <w:rPr>
                <w:color w:val="000000"/>
              </w:rPr>
              <w:t>м Извещении</w:t>
            </w:r>
            <w:r w:rsidRPr="00B73AAF">
              <w:rPr>
                <w:color w:val="000000"/>
              </w:rPr>
              <w:t xml:space="preserve">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rsidR="00933BF4" w:rsidRPr="00B73AAF" w:rsidRDefault="00933BF4" w:rsidP="001739D8">
            <w:pPr>
              <w:pStyle w:val="a7"/>
              <w:numPr>
                <w:ilvl w:val="0"/>
                <w:numId w:val="2"/>
              </w:numPr>
              <w:ind w:left="0" w:firstLine="528"/>
              <w:jc w:val="both"/>
            </w:pPr>
            <w:r w:rsidRPr="00B73AAF">
              <w:t>иные, изменяющие условия договора в лучшую для Заказчика сторону.</w:t>
            </w:r>
          </w:p>
          <w:p w:rsidR="00933BF4" w:rsidRPr="00B73AAF" w:rsidRDefault="00933BF4" w:rsidP="00F677C3">
            <w:pPr>
              <w:pStyle w:val="afe"/>
              <w:ind w:firstLine="528"/>
              <w:jc w:val="both"/>
              <w:rPr>
                <w:sz w:val="24"/>
                <w:szCs w:val="24"/>
              </w:rPr>
            </w:pPr>
            <w:r w:rsidRPr="00B73AAF">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933BF4" w:rsidRPr="00B73AAF" w:rsidTr="00F677C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33BF4" w:rsidRPr="00B73AAF" w:rsidRDefault="00933BF4" w:rsidP="001739D8">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933BF4" w:rsidRPr="00B73AAF" w:rsidRDefault="00933BF4" w:rsidP="00F677C3">
            <w:r w:rsidRPr="00B73AAF">
              <w:t xml:space="preserve">Разъяснение заявок, поданных </w:t>
            </w:r>
            <w:r>
              <w:t>Участник</w:t>
            </w:r>
            <w:r w:rsidRPr="00B73AAF">
              <w:t>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933BF4" w:rsidRPr="00B73AAF" w:rsidRDefault="00933BF4" w:rsidP="00F677C3">
            <w:pPr>
              <w:suppressAutoHyphens/>
              <w:ind w:firstLine="528"/>
              <w:jc w:val="both"/>
            </w:pPr>
            <w:r w:rsidRPr="00B73AAF">
              <w:t>Заказчик в соответствии с условиями настояще</w:t>
            </w:r>
            <w:r>
              <w:t>го Извещения</w:t>
            </w:r>
            <w:r w:rsidRPr="00B73AAF">
              <w:t xml:space="preserve">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w:t>
            </w:r>
            <w:r>
              <w:t>Участником</w:t>
            </w:r>
            <w:r w:rsidRPr="00B73AAF">
              <w:t xml:space="preserve"> товаров, работ, услуг.</w:t>
            </w:r>
          </w:p>
          <w:p w:rsidR="00933BF4" w:rsidRPr="00C96A92" w:rsidRDefault="00933BF4" w:rsidP="00F677C3">
            <w:pPr>
              <w:autoSpaceDE w:val="0"/>
              <w:autoSpaceDN w:val="0"/>
              <w:adjustRightInd w:val="0"/>
              <w:ind w:firstLine="528"/>
              <w:jc w:val="both"/>
            </w:pPr>
            <w:r w:rsidRPr="00C96A92">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933BF4" w:rsidRPr="00B73AAF" w:rsidRDefault="00933BF4" w:rsidP="00F677C3">
            <w:pPr>
              <w:autoSpaceDE w:val="0"/>
              <w:autoSpaceDN w:val="0"/>
              <w:adjustRightInd w:val="0"/>
              <w:ind w:firstLine="528"/>
              <w:jc w:val="both"/>
            </w:pPr>
            <w:r w:rsidRPr="00B73AAF">
              <w:t>В случае непредставления Участником исправленных документов, Заказчиком применяются следующие правила:</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 xml:space="preserve">при наличии разночтений между суммой, указанной словами, и суммой, указанной цифрами, преимущество имеет сумма, указанная словами; </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933BF4" w:rsidRPr="00644FAC" w:rsidRDefault="00933BF4" w:rsidP="001739D8">
            <w:pPr>
              <w:numPr>
                <w:ilvl w:val="0"/>
                <w:numId w:val="8"/>
              </w:numPr>
              <w:tabs>
                <w:tab w:val="left" w:pos="0"/>
              </w:tabs>
              <w:autoSpaceDE w:val="0"/>
              <w:autoSpaceDN w:val="0"/>
              <w:adjustRightInd w:val="0"/>
              <w:ind w:left="0" w:firstLine="567"/>
              <w:jc w:val="both"/>
            </w:pPr>
            <w:r w:rsidRPr="00644FAC">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933BF4" w:rsidRPr="00B73AAF" w:rsidRDefault="00933BF4" w:rsidP="001739D8">
            <w:pPr>
              <w:numPr>
                <w:ilvl w:val="0"/>
                <w:numId w:val="6"/>
              </w:numPr>
              <w:tabs>
                <w:tab w:val="left" w:pos="103"/>
              </w:tabs>
              <w:autoSpaceDE w:val="0"/>
              <w:autoSpaceDN w:val="0"/>
              <w:adjustRightInd w:val="0"/>
              <w:ind w:left="0" w:firstLine="528"/>
              <w:jc w:val="both"/>
            </w:pPr>
            <w:r w:rsidRPr="00644FAC">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5B3F" w:rsidRPr="001D5B3F" w:rsidRDefault="00933BF4" w:rsidP="001D5B3F">
      <w:pPr>
        <w:jc w:val="both"/>
      </w:pPr>
      <w:r w:rsidRPr="00B73AAF">
        <w:t xml:space="preserve">Во всем, что не урегулировано Извещением о проведении закупки, Заказчик, Участники, Победитель и другие лица руководствуются </w:t>
      </w:r>
      <w:hyperlink r:id="rId25" w:history="1">
        <w:r w:rsidRPr="00F1645B">
          <w:rPr>
            <w:rStyle w:val="a6"/>
          </w:rPr>
          <w:t>Положением о закупках товаров, работ, услуг ПАО «Ростелеком»,</w:t>
        </w:r>
      </w:hyperlink>
      <w:r w:rsidRPr="00F1645B">
        <w:t xml:space="preserve"> утвержденным Советом директоров Общества (Протокол № </w:t>
      </w:r>
      <w:r>
        <w:t>15</w:t>
      </w:r>
      <w:r w:rsidRPr="00F1645B">
        <w:t xml:space="preserve"> от </w:t>
      </w:r>
      <w:r>
        <w:t>24</w:t>
      </w:r>
      <w:r w:rsidRPr="00F1645B">
        <w:t>.</w:t>
      </w:r>
      <w:r>
        <w:t>12</w:t>
      </w:r>
      <w:r w:rsidRPr="00F1645B">
        <w:t>.201</w:t>
      </w:r>
      <w:r>
        <w:t>8</w:t>
      </w:r>
      <w:r w:rsidRPr="00F1645B">
        <w:t xml:space="preserve"> г.)</w:t>
      </w:r>
      <w:r w:rsidR="001D5B3F" w:rsidRPr="001D5B3F">
        <w:t xml:space="preserve"> к которому </w:t>
      </w:r>
      <w:r w:rsidR="001D5B3F" w:rsidRPr="00C24D3D">
        <w:t>ПАО «Башинформсвязь»</w:t>
      </w:r>
      <w:r w:rsidR="001D5B3F" w:rsidRPr="001D5B3F">
        <w:t xml:space="preserve">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933BF4" w:rsidRPr="00B73AAF" w:rsidRDefault="00933BF4" w:rsidP="00933BF4">
      <w:pPr>
        <w:pStyle w:val="10"/>
        <w:keepLines w:val="0"/>
        <w:tabs>
          <w:tab w:val="left" w:pos="6424"/>
        </w:tabs>
        <w:spacing w:before="240" w:after="120"/>
        <w:ind w:left="792" w:hanging="360"/>
        <w:jc w:val="both"/>
        <w:rPr>
          <w:rFonts w:eastAsia="MS Mincho"/>
          <w:kern w:val="32"/>
          <w:lang w:eastAsia="x-none"/>
        </w:rPr>
      </w:pPr>
      <w:bookmarkStart w:id="63" w:name="_РАЗДЕЛ_III._ФОРМЫ"/>
      <w:bookmarkEnd w:id="63"/>
      <w:r w:rsidRPr="00B73AAF">
        <w:rPr>
          <w:rFonts w:ascii="Times New Roman" w:hAnsi="Times New Roman"/>
          <w:b w:val="0"/>
          <w:bCs w:val="0"/>
          <w:color w:val="auto"/>
          <w:sz w:val="24"/>
          <w:szCs w:val="24"/>
        </w:rPr>
        <w:br w:type="page"/>
      </w:r>
      <w:bookmarkStart w:id="64" w:name="_Toc517185516"/>
      <w:bookmarkStart w:id="65" w:name="_Toc528591312"/>
      <w:bookmarkStart w:id="66" w:name="форма1"/>
      <w:bookmarkStart w:id="67" w:name="_Toc98251753"/>
      <w:r w:rsidRPr="00B73AAF">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eastAsia="x-none"/>
        </w:rPr>
        <w:t>УЧАСТНИКАМИ</w:t>
      </w:r>
      <w:r w:rsidRPr="00B73AAF">
        <w:rPr>
          <w:rFonts w:ascii="Times New Roman" w:eastAsia="MS Mincho" w:hAnsi="Times New Roman"/>
          <w:color w:val="17365D"/>
          <w:kern w:val="32"/>
          <w:szCs w:val="24"/>
          <w:lang w:val="x-none" w:eastAsia="x-none"/>
        </w:rPr>
        <w:t xml:space="preserve"> ЗАКУПКИ</w:t>
      </w:r>
      <w:bookmarkEnd w:id="64"/>
      <w:bookmarkEnd w:id="65"/>
      <w:r w:rsidRPr="00B73AAF">
        <w:rPr>
          <w:rFonts w:eastAsia="MS Mincho"/>
          <w:kern w:val="32"/>
          <w:lang w:val="x-none" w:eastAsia="x-none"/>
        </w:rPr>
        <w:t xml:space="preserve"> </w:t>
      </w:r>
      <w:bookmarkEnd w:id="66"/>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68" w:name="_Форма_1_ЗАЯВКА"/>
      <w:bookmarkStart w:id="69" w:name="_Toc517185517"/>
      <w:bookmarkStart w:id="70" w:name="_Toc528591313"/>
      <w:bookmarkEnd w:id="68"/>
      <w:r w:rsidRPr="00B73AAF">
        <w:rPr>
          <w:rFonts w:ascii="Times New Roman" w:eastAsia="MS Mincho" w:hAnsi="Times New Roman"/>
          <w:color w:val="548DD4"/>
          <w:kern w:val="32"/>
          <w:szCs w:val="24"/>
          <w:lang w:val="x-none" w:eastAsia="x-none"/>
        </w:rPr>
        <w:t xml:space="preserve">Форма 1 </w:t>
      </w:r>
      <w:r w:rsidRPr="00B73AAF">
        <w:rPr>
          <w:rFonts w:ascii="Times New Roman" w:eastAsia="MS Mincho" w:hAnsi="Times New Roman"/>
          <w:color w:val="548DD4"/>
          <w:kern w:val="32"/>
          <w:szCs w:val="24"/>
          <w:lang w:eastAsia="x-none"/>
        </w:rPr>
        <w:t>З</w:t>
      </w:r>
      <w:r w:rsidRPr="00B73AAF">
        <w:rPr>
          <w:rFonts w:ascii="Times New Roman" w:eastAsia="MS Mincho" w:hAnsi="Times New Roman"/>
          <w:color w:val="548DD4"/>
          <w:kern w:val="32"/>
          <w:szCs w:val="24"/>
          <w:lang w:val="x-none" w:eastAsia="x-none"/>
        </w:rPr>
        <w:t xml:space="preserve">АЯВКА НА УЧАСТИЕ В ОТКРЫТОМ </w:t>
      </w:r>
      <w:r w:rsidRPr="00B73AAF">
        <w:rPr>
          <w:rFonts w:ascii="Times New Roman" w:eastAsia="MS Mincho" w:hAnsi="Times New Roman"/>
          <w:color w:val="548DD4"/>
          <w:kern w:val="32"/>
          <w:szCs w:val="24"/>
          <w:lang w:eastAsia="x-none"/>
        </w:rPr>
        <w:t>ЗАПРОСЕ КОТИРОВОК</w:t>
      </w:r>
      <w:bookmarkEnd w:id="69"/>
      <w:bookmarkEnd w:id="70"/>
    </w:p>
    <w:p w:rsidR="00933BF4" w:rsidRPr="003E70DB" w:rsidRDefault="00933BF4" w:rsidP="00933BF4"/>
    <w:p w:rsidR="00933BF4" w:rsidRPr="003E70DB" w:rsidRDefault="00933BF4" w:rsidP="00933BF4"/>
    <w:p w:rsidR="00933BF4" w:rsidRPr="00B73AAF" w:rsidRDefault="00933BF4" w:rsidP="00933BF4">
      <w:r w:rsidRPr="00B73AAF">
        <w:t xml:space="preserve">Фирменный бланк </w:t>
      </w:r>
      <w:r>
        <w:t>Участника</w:t>
      </w:r>
      <w:r w:rsidRPr="00B73AAF">
        <w:t xml:space="preserve"> </w:t>
      </w:r>
    </w:p>
    <w:p w:rsidR="00933BF4" w:rsidRPr="00B73AAF" w:rsidRDefault="00933BF4" w:rsidP="00933BF4">
      <w:r w:rsidRPr="00B73AAF">
        <w:t xml:space="preserve">«___» __________ 20___ </w:t>
      </w:r>
      <w:r w:rsidR="001D5B3F" w:rsidRPr="00B73AAF">
        <w:t>года №</w:t>
      </w:r>
      <w:r w:rsidRPr="00B73AAF">
        <w:t>______</w:t>
      </w:r>
    </w:p>
    <w:p w:rsidR="00933BF4" w:rsidRPr="003E70DB" w:rsidRDefault="00933BF4" w:rsidP="00933BF4">
      <w:pPr>
        <w:ind w:firstLine="567"/>
      </w:pPr>
    </w:p>
    <w:p w:rsidR="00933BF4" w:rsidRPr="003E70DB" w:rsidRDefault="00933BF4" w:rsidP="00933BF4">
      <w:pPr>
        <w:ind w:firstLine="567"/>
      </w:pPr>
    </w:p>
    <w:p w:rsidR="00933BF4" w:rsidRPr="003E70DB" w:rsidRDefault="00933BF4" w:rsidP="00933BF4">
      <w:pPr>
        <w:ind w:firstLine="567"/>
      </w:pPr>
    </w:p>
    <w:p w:rsidR="00933BF4" w:rsidRPr="00B73AAF" w:rsidRDefault="00933BF4" w:rsidP="00933BF4">
      <w:pPr>
        <w:ind w:firstLine="567"/>
        <w:jc w:val="cente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r w:rsidRPr="00B73AAF">
        <w:t xml:space="preserve">ЗАЯВКА НА УЧАСТИЕ В ОТКРЫТОМ </w:t>
      </w:r>
      <w:bookmarkEnd w:id="73"/>
      <w:bookmarkEnd w:id="74"/>
      <w:bookmarkEnd w:id="75"/>
      <w:bookmarkEnd w:id="76"/>
      <w:r w:rsidRPr="00B73AAF">
        <w:t>ЗАПРОСЕ КОТИРОВОК</w:t>
      </w:r>
    </w:p>
    <w:p w:rsidR="00933BF4" w:rsidRPr="00B73AAF" w:rsidRDefault="00933BF4" w:rsidP="00933BF4">
      <w:pPr>
        <w:ind w:firstLine="567"/>
        <w:jc w:val="center"/>
      </w:pPr>
    </w:p>
    <w:p w:rsidR="00933BF4" w:rsidRPr="00B73AAF" w:rsidRDefault="00933BF4" w:rsidP="00933BF4">
      <w:pPr>
        <w:ind w:firstLine="567"/>
        <w:jc w:val="center"/>
        <w:rPr>
          <w:sz w:val="10"/>
          <w:szCs w:val="10"/>
        </w:rPr>
      </w:pPr>
    </w:p>
    <w:p w:rsidR="00933BF4" w:rsidRPr="00B73AAF" w:rsidRDefault="00933BF4" w:rsidP="00933BF4">
      <w:pPr>
        <w:ind w:firstLine="567"/>
        <w:jc w:val="both"/>
      </w:pPr>
      <w:r w:rsidRPr="00B73AAF">
        <w:t>Изучив Извещение о проведении Открытого запроса котировок в электронной форме на право заключения договора на ____________________,</w:t>
      </w:r>
      <w:r>
        <w:t xml:space="preserve"> </w:t>
      </w:r>
      <w:r w:rsidRPr="00B73AAF">
        <w:t xml:space="preserve">(далее также - </w:t>
      </w:r>
      <w:r>
        <w:t>Извещение</w:t>
      </w:r>
      <w:r w:rsidRPr="00B73AAF">
        <w:t xml:space="preserve"> о проведении Открытого запроса котировок) безоговорочно принимая установленные в них требования и условия, </w:t>
      </w:r>
    </w:p>
    <w:p w:rsidR="00933BF4" w:rsidRPr="00B73AAF" w:rsidRDefault="00933BF4" w:rsidP="00933BF4">
      <w:pPr>
        <w:ind w:firstLine="567"/>
        <w:jc w:val="both"/>
        <w:rPr>
          <w:i/>
          <w:sz w:val="20"/>
          <w:szCs w:val="20"/>
        </w:rPr>
      </w:pPr>
      <w:r w:rsidRPr="00B73AAF">
        <w:t xml:space="preserve">_______________________________________________________________________________, </w:t>
      </w:r>
      <w:r w:rsidRPr="00B73AAF">
        <w:rPr>
          <w:i/>
          <w:sz w:val="20"/>
          <w:szCs w:val="20"/>
        </w:rPr>
        <w:t xml:space="preserve">(полное наименование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 с указанием организационно-правовой формы)</w:t>
      </w:r>
    </w:p>
    <w:p w:rsidR="00933BF4" w:rsidRPr="00B73AAF" w:rsidRDefault="00933BF4" w:rsidP="00933BF4">
      <w:pPr>
        <w:ind w:firstLine="567"/>
        <w:jc w:val="both"/>
      </w:pPr>
      <w:r w:rsidRPr="00B73AAF">
        <w:t>зарегистрированное по адресу _____________________________________________________,</w:t>
      </w:r>
    </w:p>
    <w:p w:rsidR="00933BF4" w:rsidRPr="00B73AAF" w:rsidRDefault="00933BF4" w:rsidP="00933BF4">
      <w:pPr>
        <w:ind w:firstLine="567"/>
        <w:jc w:val="both"/>
        <w:rPr>
          <w:i/>
          <w:sz w:val="20"/>
          <w:szCs w:val="20"/>
        </w:rPr>
      </w:pPr>
      <w:r w:rsidRPr="00B73AAF">
        <w:rPr>
          <w:sz w:val="20"/>
          <w:szCs w:val="20"/>
        </w:rPr>
        <w:t xml:space="preserve">                                                       (</w:t>
      </w:r>
      <w:r w:rsidRPr="00B73AAF">
        <w:rPr>
          <w:i/>
          <w:sz w:val="20"/>
          <w:szCs w:val="20"/>
        </w:rPr>
        <w:t xml:space="preserve">местонахождение </w:t>
      </w:r>
      <w:r>
        <w:rPr>
          <w:i/>
          <w:sz w:val="20"/>
          <w:szCs w:val="20"/>
        </w:rPr>
        <w:t>Участника</w:t>
      </w:r>
      <w:r w:rsidRPr="00B73AAF">
        <w:rPr>
          <w:i/>
          <w:sz w:val="20"/>
          <w:szCs w:val="20"/>
        </w:rPr>
        <w:t xml:space="preserve"> Открыто</w:t>
      </w:r>
      <w:r>
        <w:rPr>
          <w:i/>
          <w:sz w:val="20"/>
          <w:szCs w:val="20"/>
        </w:rPr>
        <w:t>го</w:t>
      </w:r>
      <w:r w:rsidRPr="00B73AAF">
        <w:rPr>
          <w:i/>
          <w:sz w:val="20"/>
          <w:szCs w:val="20"/>
        </w:rPr>
        <w:t xml:space="preserve"> запрос</w:t>
      </w:r>
      <w:r>
        <w:rPr>
          <w:i/>
          <w:sz w:val="20"/>
          <w:szCs w:val="20"/>
        </w:rPr>
        <w:t>а</w:t>
      </w:r>
      <w:r w:rsidRPr="00B73AAF">
        <w:rPr>
          <w:i/>
          <w:sz w:val="20"/>
          <w:szCs w:val="20"/>
        </w:rPr>
        <w:t xml:space="preserve"> котировок)</w:t>
      </w:r>
    </w:p>
    <w:p w:rsidR="00933BF4" w:rsidRPr="00B73AAF" w:rsidRDefault="00933BF4" w:rsidP="00933BF4">
      <w:pPr>
        <w:ind w:firstLine="567"/>
        <w:jc w:val="both"/>
      </w:pPr>
      <w:r w:rsidRPr="00B73AAF">
        <w:t>предлагает заключить договор_______________________________________</w:t>
      </w:r>
    </w:p>
    <w:p w:rsidR="00933BF4" w:rsidRPr="00B73AAF" w:rsidRDefault="00933BF4" w:rsidP="00933BF4">
      <w:pPr>
        <w:ind w:firstLine="567"/>
        <w:jc w:val="both"/>
        <w:rPr>
          <w:i/>
          <w:sz w:val="20"/>
          <w:szCs w:val="20"/>
        </w:rPr>
      </w:pPr>
      <w:r w:rsidRPr="00B73AAF">
        <w:rPr>
          <w:i/>
        </w:rPr>
        <w:t xml:space="preserve">                                                                       </w:t>
      </w:r>
      <w:r w:rsidRPr="00B73AAF">
        <w:rPr>
          <w:i/>
          <w:sz w:val="20"/>
          <w:szCs w:val="20"/>
        </w:rPr>
        <w:t>(предмет договора)</w:t>
      </w:r>
    </w:p>
    <w:p w:rsidR="00933BF4" w:rsidRPr="00B73AAF" w:rsidRDefault="00933BF4" w:rsidP="00933BF4">
      <w:pPr>
        <w:ind w:firstLine="567"/>
        <w:jc w:val="both"/>
      </w:pPr>
      <w:r w:rsidRPr="00B73AAF">
        <w:t xml:space="preserve">в соответствии с технико-коммерческим предложением (Форма 3), и </w:t>
      </w:r>
      <w:r w:rsidR="00C52174" w:rsidRPr="00B73AAF">
        <w:t>другими документами,</w:t>
      </w:r>
      <w:r>
        <w:t xml:space="preserve"> и сведениями</w:t>
      </w:r>
      <w:r w:rsidRPr="00B73AAF">
        <w:t xml:space="preserve">, являющимися неотъемлемыми приложениями </w:t>
      </w:r>
      <w:r w:rsidR="00C52174" w:rsidRPr="00B73AAF">
        <w:t>к Заявке</w:t>
      </w:r>
      <w:r w:rsidRPr="00B73AAF">
        <w:t xml:space="preserve">. </w:t>
      </w:r>
    </w:p>
    <w:p w:rsidR="00933BF4" w:rsidRPr="00B73AAF" w:rsidRDefault="00933BF4" w:rsidP="00933BF4">
      <w:pPr>
        <w:ind w:firstLine="567"/>
        <w:jc w:val="both"/>
      </w:pPr>
      <w:r w:rsidRPr="00B73AAF">
        <w:t>Настоящая Заявка имеет правовой статус оферты и действует не более чем 75 (семьдесят пять) календарных дней</w:t>
      </w:r>
      <w:r w:rsidRPr="00B73AAF">
        <w:rPr>
          <w:sz w:val="26"/>
          <w:szCs w:val="26"/>
        </w:rPr>
        <w:t xml:space="preserve"> </w:t>
      </w:r>
      <w:r w:rsidRPr="00B73AAF">
        <w:t xml:space="preserve">со дня, следующего за установленной </w:t>
      </w:r>
      <w:r>
        <w:t>Извещением</w:t>
      </w:r>
      <w:r w:rsidRPr="00B73AAF">
        <w:t xml:space="preserve"> о проведении Открытого запроса котировок датой открытия доступа к Заявкам.</w:t>
      </w:r>
      <w:bookmarkStart w:id="77" w:name="_Hlt440565644"/>
      <w:bookmarkEnd w:id="77"/>
    </w:p>
    <w:p w:rsidR="00933BF4" w:rsidRPr="00B73AAF" w:rsidRDefault="00933BF4" w:rsidP="00933BF4">
      <w:pPr>
        <w:ind w:firstLine="567"/>
        <w:jc w:val="both"/>
      </w:pPr>
      <w:r w:rsidRPr="00B73AAF">
        <w:t xml:space="preserve">Настоящим подтверждаем, о возможности предоставить документы в соответствии с п. </w:t>
      </w:r>
      <w:r w:rsidRPr="00B73AAF">
        <w:fldChar w:fldCharType="begin"/>
      </w:r>
      <w:r w:rsidRPr="00B73AAF">
        <w:instrText xml:space="preserve"> REF _Ref461526109 \r \h </w:instrText>
      </w:r>
      <w:r>
        <w:instrText xml:space="preserve"> \* MERGEFORMAT </w:instrText>
      </w:r>
      <w:r w:rsidRPr="00B73AAF">
        <w:fldChar w:fldCharType="separate"/>
      </w:r>
      <w:r w:rsidR="005E3941">
        <w:t>29</w:t>
      </w:r>
      <w:r w:rsidRPr="00B73AAF">
        <w:fldChar w:fldCharType="end"/>
      </w:r>
      <w:r w:rsidRPr="00B73AAF">
        <w:t xml:space="preserve"> настояще</w:t>
      </w:r>
      <w:r>
        <w:t>го Извещения и</w:t>
      </w:r>
      <w:r w:rsidRPr="00B73AAF">
        <w:t xml:space="preserve"> п. 10.11 </w:t>
      </w:r>
      <w:hyperlink r:id="rId26" w:history="1">
        <w:r w:rsidRPr="00B73AAF">
          <w:rPr>
            <w:rStyle w:val="a6"/>
          </w:rPr>
          <w:t>Положения о закупках товаров, работ, услуг ПАО «Ростелеком»</w:t>
        </w:r>
      </w:hyperlink>
      <w:r w:rsidR="00A650F3">
        <w:t xml:space="preserve">, </w:t>
      </w:r>
      <w:r w:rsidR="001D5B3F" w:rsidRPr="00595760">
        <w:t xml:space="preserve">к которому </w:t>
      </w:r>
      <w:r w:rsidR="00A650F3">
        <w:t>ПАО «Башинформсвязь»</w:t>
      </w:r>
      <w:r w:rsidR="001D5B3F" w:rsidRPr="00595760">
        <w:t xml:space="preserve"> присоединилось в порядке, предусмотренном ч. 4 ст. 2 Федерального закона от 18.07.2011г. № 223-ФЗ (Протокол № 26 от 17.07.2018 г.)</w:t>
      </w:r>
      <w:r w:rsidRPr="00B73AAF">
        <w:t>, в течение 3 (трех) рабочих дней с момента получения запроса от Заказчика.</w:t>
      </w:r>
    </w:p>
    <w:p w:rsidR="00933BF4" w:rsidRDefault="00933BF4" w:rsidP="00933BF4">
      <w:pPr>
        <w:ind w:firstLine="567"/>
        <w:jc w:val="both"/>
      </w:pPr>
      <w:r w:rsidRPr="00B73AAF">
        <w:t>Настоящим подтверждаем, что против 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не проводится процедура ликвидации, арбитражным судом не принято решение о признании _______ (наименование </w:t>
      </w:r>
      <w:r>
        <w:t xml:space="preserve">Участника </w:t>
      </w:r>
      <w:r w:rsidRPr="00B73AAF">
        <w:t xml:space="preserve"> Открыто</w:t>
      </w:r>
      <w:r>
        <w:t>го</w:t>
      </w:r>
      <w:r w:rsidRPr="00B73AAF">
        <w:t xml:space="preserve"> запрос</w:t>
      </w:r>
      <w:r>
        <w:t>а</w:t>
      </w:r>
      <w:r w:rsidRPr="00B73AAF">
        <w:t xml:space="preserve"> котировок) банкротом и об открытии конкурсного производства, деятельность ______(</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B73AAF">
          <w:rPr>
            <w:rStyle w:val="a6"/>
          </w:rPr>
          <w:t>Положения о закупках товаров, работ, услуг ПАО «Ростелеком»</w:t>
        </w:r>
      </w:hyperlink>
      <w:r w:rsidRPr="00B73AAF">
        <w:t xml:space="preserve"> и Регламентом работы Электронной торговой площадки.</w:t>
      </w:r>
    </w:p>
    <w:p w:rsidR="00933BF4" w:rsidRPr="00F37E2D" w:rsidRDefault="00933BF4" w:rsidP="00933BF4">
      <w:pPr>
        <w:ind w:firstLine="567"/>
        <w:jc w:val="both"/>
      </w:pPr>
      <w:r w:rsidRPr="00B73AAF">
        <w:t xml:space="preserve">Настоящим подтверждаем, </w:t>
      </w:r>
      <w:r>
        <w:t xml:space="preserve">отсутствие у </w:t>
      </w:r>
      <w:r w:rsidRPr="00F37E2D">
        <w:t>физических лиц, указанных в нашей Заявке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Pr>
          <w:i/>
        </w:rPr>
        <w:t>(</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Pr>
          <w:i/>
        </w:rP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33BF4" w:rsidRPr="00B73AAF" w:rsidRDefault="00933BF4" w:rsidP="00933BF4">
      <w:pPr>
        <w:ind w:firstLine="567"/>
        <w:jc w:val="both"/>
      </w:pPr>
      <w:r w:rsidRPr="00B73AAF">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A650F3">
        <w:t>Башинформсвязь»</w:t>
      </w:r>
      <w:r w:rsidRPr="00B73AAF">
        <w:t xml:space="preserve"> с целью участия 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в Открытом запросе котировок в электронной форме на право заключения договора на _________</w:t>
      </w:r>
      <w:r>
        <w:t xml:space="preserve"> </w:t>
      </w:r>
      <w:r w:rsidRPr="00B73AAF">
        <w:t>(</w:t>
      </w:r>
      <w:r w:rsidRPr="00B73AAF">
        <w:rPr>
          <w:i/>
        </w:rPr>
        <w:t>указать наименование закупки</w:t>
      </w:r>
      <w:r w:rsidRPr="00B73AAF">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933BF4" w:rsidRPr="00B73AAF" w:rsidRDefault="00933BF4" w:rsidP="00933BF4">
      <w:pPr>
        <w:ind w:firstLine="567"/>
        <w:jc w:val="both"/>
      </w:pPr>
      <w:r w:rsidRPr="00B73AAF">
        <w:t>Настоящим подтверждаем, что сведения о _______ (</w:t>
      </w:r>
      <w:r w:rsidRPr="00B73AAF">
        <w:rPr>
          <w:i/>
        </w:rPr>
        <w:t xml:space="preserve">наименование </w:t>
      </w:r>
      <w:r>
        <w:rPr>
          <w:i/>
        </w:rPr>
        <w:t xml:space="preserve"> 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33BF4" w:rsidRPr="00B73AAF" w:rsidRDefault="00933BF4" w:rsidP="00933BF4">
      <w:pPr>
        <w:ind w:firstLine="567"/>
        <w:jc w:val="both"/>
      </w:pPr>
      <w:r w:rsidRPr="00B73AAF">
        <w:t>Настоящим уведомляем об отсутствии у ________________ (</w:t>
      </w:r>
      <w:r w:rsidRPr="00B73AAF">
        <w:rPr>
          <w:i/>
        </w:rPr>
        <w:t xml:space="preserve">наименование </w:t>
      </w:r>
      <w:r>
        <w:rPr>
          <w:i/>
        </w:rPr>
        <w:t xml:space="preserve">Участника </w:t>
      </w:r>
      <w:r w:rsidRPr="00B73AAF">
        <w:rPr>
          <w:i/>
        </w:rPr>
        <w:t>Открыто</w:t>
      </w:r>
      <w:r>
        <w:rPr>
          <w:i/>
        </w:rPr>
        <w:t>го</w:t>
      </w:r>
      <w:r w:rsidRPr="00B73AAF">
        <w:rPr>
          <w:i/>
        </w:rPr>
        <w:t xml:space="preserve"> запрос</w:t>
      </w:r>
      <w:r>
        <w:rPr>
          <w:i/>
        </w:rPr>
        <w:t>а</w:t>
      </w:r>
      <w:r w:rsidRPr="00B73AAF">
        <w:rPr>
          <w:i/>
        </w:rPr>
        <w:t xml:space="preserve"> котировок)</w:t>
      </w:r>
      <w:r w:rsidRPr="00B73AAF">
        <w:t xml:space="preserve"> на дату подачи данной Заявки </w:t>
      </w:r>
      <w:r w:rsidRPr="004A38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933BF4" w:rsidRPr="00B73AAF" w:rsidRDefault="00933BF4" w:rsidP="00933BF4">
      <w:pPr>
        <w:ind w:firstLine="567"/>
        <w:jc w:val="both"/>
      </w:pPr>
      <w:r w:rsidRPr="00B73AAF" w:rsidDel="00C8310A">
        <w:t xml:space="preserve"> </w:t>
      </w:r>
      <w:r w:rsidRPr="00C8310A">
        <w:t xml:space="preserve"> </w:t>
      </w:r>
      <w:r>
        <w:t xml:space="preserve">Настоящим уведомляем об отсутствии </w:t>
      </w:r>
      <w:r w:rsidRPr="00F40235">
        <w:rPr>
          <w:rFonts w:cs="Arial"/>
          <w:color w:val="000000"/>
        </w:rPr>
        <w:t xml:space="preserve">между участником закупки </w:t>
      </w:r>
      <w:r w:rsidRPr="00733E33">
        <w:t xml:space="preserve">________________ </w:t>
      </w:r>
      <w:r w:rsidRPr="002531B3">
        <w:rPr>
          <w:i/>
        </w:rPr>
        <w:t>(наименование Участника Открытого запроса котировок</w:t>
      </w:r>
      <w:r w:rsidRPr="00733E33">
        <w:t>)</w:t>
      </w:r>
      <w:r>
        <w:t xml:space="preserve"> </w:t>
      </w:r>
      <w:r w:rsidRPr="00F40235">
        <w:rPr>
          <w:rFonts w:cs="Arial"/>
          <w:color w:val="000000"/>
        </w:rPr>
        <w:t xml:space="preserve">и </w:t>
      </w:r>
      <w:r w:rsidRPr="00733E33">
        <w:t>ПАО «</w:t>
      </w:r>
      <w:r w:rsidR="00A650F3">
        <w:t>Башинфор</w:t>
      </w:r>
      <w:r w:rsidR="00FE2EC1">
        <w:t>м</w:t>
      </w:r>
      <w:r w:rsidR="00A650F3">
        <w:t>свя</w:t>
      </w:r>
      <w:r w:rsidR="00FE2EC1">
        <w:t>з</w:t>
      </w:r>
      <w:r w:rsidR="00A650F3">
        <w:t>ь»</w:t>
      </w:r>
      <w:r w:rsidRPr="00733E33">
        <w:t>»</w:t>
      </w:r>
      <w:r>
        <w:rPr>
          <w:rFonts w:cs="Arial"/>
          <w:color w:val="000000"/>
        </w:rPr>
        <w:t xml:space="preserve"> конфликта интересов, определенного в п. 6.1.12 Положения о закупках товаров, работ, услуг ПАО «Ростелеком».</w:t>
      </w:r>
      <w:r>
        <w:t xml:space="preserve"> </w:t>
      </w:r>
    </w:p>
    <w:p w:rsidR="00933BF4" w:rsidRPr="00B73AAF" w:rsidRDefault="00933BF4" w:rsidP="00933BF4">
      <w:pPr>
        <w:ind w:firstLine="567"/>
        <w:jc w:val="both"/>
        <w:rPr>
          <w:i/>
        </w:rPr>
      </w:pPr>
      <w:r w:rsidRPr="00B73AAF">
        <w:rPr>
          <w:i/>
        </w:rPr>
        <w:t xml:space="preserve">[Если в состав Заявки на участие в закупке включены документы, предусмотренные </w:t>
      </w:r>
      <w:proofErr w:type="spellStart"/>
      <w:r w:rsidRPr="00B73AAF">
        <w:rPr>
          <w:i/>
        </w:rPr>
        <w:t>абз</w:t>
      </w:r>
      <w:proofErr w:type="spellEnd"/>
      <w:r w:rsidRPr="00B73AAF">
        <w:rPr>
          <w:i/>
        </w:rPr>
        <w:t xml:space="preserve">. 1 </w:t>
      </w:r>
      <w:proofErr w:type="spellStart"/>
      <w:r w:rsidRPr="00B73AAF">
        <w:rPr>
          <w:i/>
        </w:rPr>
        <w:t>пп</w:t>
      </w:r>
      <w:proofErr w:type="spellEnd"/>
      <w:r w:rsidRPr="00B73AAF">
        <w:rPr>
          <w:i/>
        </w:rPr>
        <w:t xml:space="preserve">. б) </w:t>
      </w:r>
      <w:proofErr w:type="spellStart"/>
      <w:r w:rsidRPr="00B73AAF">
        <w:rPr>
          <w:i/>
        </w:rPr>
        <w:t>пп</w:t>
      </w:r>
      <w:proofErr w:type="spellEnd"/>
      <w:r w:rsidRPr="00B73AAF">
        <w:rPr>
          <w:i/>
        </w:rPr>
        <w:t xml:space="preserve">. 1 пункта </w:t>
      </w:r>
      <w:r w:rsidRPr="00B73AAF">
        <w:fldChar w:fldCharType="begin"/>
      </w:r>
      <w:r w:rsidRPr="00B73AAF">
        <w:rPr>
          <w:i/>
        </w:rPr>
        <w:instrText xml:space="preserve"> REF _Ref368314814 \r \h  \* MERGEFORMAT </w:instrText>
      </w:r>
      <w:r w:rsidRPr="00B73AAF">
        <w:fldChar w:fldCharType="separate"/>
      </w:r>
      <w:r w:rsidR="005E3941">
        <w:rPr>
          <w:i/>
        </w:rPr>
        <w:t>28</w:t>
      </w:r>
      <w:r w:rsidRPr="00B73AAF">
        <w:fldChar w:fldCharType="end"/>
      </w:r>
      <w:r w:rsidRPr="00B73AAF">
        <w:rPr>
          <w:i/>
        </w:rPr>
        <w:t xml:space="preserve"> раздела II «Информационная карта» </w:t>
      </w:r>
      <w:r>
        <w:rPr>
          <w:i/>
        </w:rPr>
        <w:t>Извещения</w:t>
      </w:r>
      <w:r w:rsidRPr="00B73AAF">
        <w:rPr>
          <w:i/>
        </w:rPr>
        <w:t xml:space="preserve">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933BF4" w:rsidRPr="00B73AAF" w:rsidRDefault="00933BF4" w:rsidP="00933BF4">
      <w:pPr>
        <w:ind w:firstLine="567"/>
        <w:jc w:val="both"/>
      </w:pPr>
      <w:r w:rsidRPr="00B73AAF">
        <w:t xml:space="preserve">Сообщаем, что для совершения сделки по результатам Открытого запроса котировок___________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 xml:space="preserve">а </w:t>
      </w:r>
      <w:r w:rsidRPr="00B73AAF">
        <w:rPr>
          <w:i/>
        </w:rPr>
        <w:t xml:space="preserve">котировок) </w:t>
      </w:r>
      <w:r w:rsidRPr="00B73AAF">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[Условие подлежит включению в Заявку, если соответствующего одобрения компетентными органами </w:t>
      </w:r>
      <w:r>
        <w:t>Участник</w:t>
      </w:r>
      <w:r w:rsidRPr="00B73AAF">
        <w:t xml:space="preserve">а не требуется.] </w:t>
      </w:r>
    </w:p>
    <w:p w:rsidR="00933BF4" w:rsidRPr="00B73AAF" w:rsidRDefault="00933BF4" w:rsidP="00933BF4">
      <w:pPr>
        <w:ind w:firstLine="567"/>
        <w:jc w:val="both"/>
        <w:rPr>
          <w:i/>
        </w:rPr>
      </w:pPr>
      <w:r w:rsidRPr="00B73AAF">
        <w:t xml:space="preserve">Сообщаем, что для совершения сделки по результатам Открытого запроса котировок ____________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 </w:t>
      </w:r>
      <w:r w:rsidRPr="00B73AAF">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В силу необходимости соблюдения установленного законодательством Российской Федерации и учредительными документами __________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B73AAF">
        <w:rPr>
          <w:i/>
        </w:rPr>
        <w:t xml:space="preserve">(наименование </w:t>
      </w:r>
      <w:r>
        <w:rPr>
          <w:i/>
        </w:rPr>
        <w:t>Участника</w:t>
      </w:r>
      <w:r w:rsidRPr="00B73AAF">
        <w:rPr>
          <w:i/>
        </w:rPr>
        <w:t xml:space="preserve"> Открыто</w:t>
      </w:r>
      <w:r>
        <w:rPr>
          <w:i/>
        </w:rPr>
        <w:t>го</w:t>
      </w:r>
      <w:r w:rsidRPr="00B73AAF">
        <w:rPr>
          <w:i/>
        </w:rPr>
        <w:t xml:space="preserve"> запрос</w:t>
      </w:r>
      <w:r>
        <w:rPr>
          <w:i/>
        </w:rPr>
        <w:t>а</w:t>
      </w:r>
      <w:r w:rsidRPr="00B73AAF">
        <w:rPr>
          <w:i/>
        </w:rPr>
        <w:t xml:space="preserve"> котировок)</w:t>
      </w:r>
      <w:r w:rsidRPr="00B73AAF">
        <w:t xml:space="preserve"> победителем или участником, которому присвоен второй номер. </w:t>
      </w:r>
      <w:r w:rsidRPr="00B73AAF">
        <w:rPr>
          <w:i/>
        </w:rPr>
        <w:t xml:space="preserve">[Условие подлежит включению в Заявку, если получить соответствующее одобрение компетентного органа </w:t>
      </w:r>
      <w:r>
        <w:rPr>
          <w:i/>
        </w:rPr>
        <w:t>Участник</w:t>
      </w:r>
      <w:r w:rsidRPr="00B73AAF">
        <w:rPr>
          <w:i/>
        </w:rPr>
        <w:t>а к моменту подачи Заявки затруднительно ввиду отсутствия времени, необходимого для соблюдения предусмотренного порядка одобрения сделки</w:t>
      </w:r>
      <w:r w:rsidRPr="00B73AAF">
        <w:rPr>
          <w:i/>
          <w:color w:val="808080"/>
        </w:rPr>
        <w:t>]</w:t>
      </w:r>
    </w:p>
    <w:p w:rsidR="00933BF4" w:rsidRPr="00B73AAF" w:rsidRDefault="00933BF4" w:rsidP="00933BF4">
      <w:pPr>
        <w:ind w:firstLine="567"/>
        <w:jc w:val="both"/>
      </w:pPr>
      <w:r w:rsidRPr="00B73AAF">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933BF4" w:rsidRPr="00B73AAF" w:rsidRDefault="00933BF4" w:rsidP="00933BF4">
      <w:pPr>
        <w:ind w:firstLine="567"/>
        <w:jc w:val="both"/>
      </w:pPr>
      <w:r w:rsidRPr="00B73AAF">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w:t>
      </w:r>
      <w:r>
        <w:t xml:space="preserve">Извещения </w:t>
      </w:r>
      <w:r w:rsidRPr="00B73AAF">
        <w:t xml:space="preserve">о проведении Открытого запроса котировок, </w:t>
      </w:r>
      <w:r w:rsidRPr="00B73AAF">
        <w:rPr>
          <w:bCs/>
        </w:rPr>
        <w:t>проектом Договора</w:t>
      </w:r>
      <w:r w:rsidRPr="00B73AAF">
        <w:t xml:space="preserve"> и условиями нашей Заявки.</w:t>
      </w:r>
    </w:p>
    <w:p w:rsidR="00933BF4" w:rsidRPr="00B73AAF" w:rsidRDefault="00933BF4" w:rsidP="00933BF4">
      <w:pPr>
        <w:ind w:firstLine="567"/>
        <w:jc w:val="both"/>
      </w:pPr>
      <w:r w:rsidRPr="00B73AAF">
        <w:t xml:space="preserve">В соответствии с инструкциями, полученными от вас в </w:t>
      </w:r>
      <w:r>
        <w:t xml:space="preserve">Извещении </w:t>
      </w:r>
      <w:r w:rsidRPr="00B73AAF">
        <w:t>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933BF4" w:rsidRPr="00B73AAF" w:rsidRDefault="00933BF4" w:rsidP="00933BF4">
      <w:pPr>
        <w:ind w:firstLine="567"/>
        <w:rPr>
          <w:sz w:val="20"/>
          <w:szCs w:val="20"/>
        </w:rPr>
      </w:pPr>
      <w:r w:rsidRPr="00B73AAF">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933BF4" w:rsidRPr="00B73AAF" w:rsidTr="00F677C3">
        <w:trPr>
          <w:tblHeader/>
        </w:trPr>
        <w:tc>
          <w:tcPr>
            <w:tcW w:w="568"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п/п</w:t>
            </w:r>
          </w:p>
        </w:tc>
        <w:tc>
          <w:tcPr>
            <w:tcW w:w="7654" w:type="dxa"/>
            <w:vAlign w:val="center"/>
          </w:tcPr>
          <w:p w:rsidR="00933BF4" w:rsidRPr="00B73AAF" w:rsidRDefault="00933BF4" w:rsidP="00F677C3">
            <w:pPr>
              <w:jc w:val="center"/>
              <w:rPr>
                <w:sz w:val="22"/>
                <w:szCs w:val="22"/>
              </w:rPr>
            </w:pPr>
            <w:r w:rsidRPr="00B73AAF">
              <w:rPr>
                <w:sz w:val="22"/>
                <w:szCs w:val="22"/>
              </w:rPr>
              <w:t xml:space="preserve">Наименование документа [указываются документы, перечисленные в пунктах </w:t>
            </w:r>
            <w:r w:rsidRPr="00B73AAF">
              <w:rPr>
                <w:sz w:val="22"/>
                <w:szCs w:val="22"/>
              </w:rPr>
              <w:fldChar w:fldCharType="begin"/>
            </w:r>
            <w:r w:rsidRPr="00B73AAF">
              <w:rPr>
                <w:sz w:val="22"/>
                <w:szCs w:val="22"/>
              </w:rPr>
              <w:instrText xml:space="preserve"> REF _Ref378863846 \r \h  \* MERGEFORMAT </w:instrText>
            </w:r>
            <w:r w:rsidRPr="00B73AAF">
              <w:rPr>
                <w:sz w:val="22"/>
                <w:szCs w:val="22"/>
              </w:rPr>
            </w:r>
            <w:r w:rsidRPr="00B73AAF">
              <w:rPr>
                <w:sz w:val="22"/>
                <w:szCs w:val="22"/>
              </w:rPr>
              <w:fldChar w:fldCharType="separate"/>
            </w:r>
            <w:r w:rsidR="005E3941">
              <w:rPr>
                <w:sz w:val="22"/>
                <w:szCs w:val="22"/>
              </w:rPr>
              <w:t>18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_Ref368314814 \r \h  \* MERGEFORMAT </w:instrText>
            </w:r>
            <w:r w:rsidRPr="00B73AAF">
              <w:rPr>
                <w:sz w:val="22"/>
                <w:szCs w:val="22"/>
              </w:rPr>
            </w:r>
            <w:r w:rsidRPr="00B73AAF">
              <w:rPr>
                <w:sz w:val="22"/>
                <w:szCs w:val="22"/>
              </w:rPr>
              <w:fldChar w:fldCharType="separate"/>
            </w:r>
            <w:r w:rsidR="005E3941">
              <w:rPr>
                <w:sz w:val="22"/>
                <w:szCs w:val="22"/>
              </w:rPr>
              <w:t>28</w:t>
            </w:r>
            <w:r w:rsidRPr="00B73AAF">
              <w:rPr>
                <w:sz w:val="22"/>
                <w:szCs w:val="22"/>
              </w:rPr>
              <w:fldChar w:fldCharType="end"/>
            </w:r>
            <w:r w:rsidRPr="00B73AAF">
              <w:rPr>
                <w:sz w:val="22"/>
                <w:szCs w:val="22"/>
              </w:rPr>
              <w:t xml:space="preserve">, </w:t>
            </w:r>
            <w:r w:rsidRPr="00B73AAF">
              <w:rPr>
                <w:sz w:val="22"/>
                <w:szCs w:val="22"/>
              </w:rPr>
              <w:fldChar w:fldCharType="begin"/>
            </w:r>
            <w:r w:rsidRPr="00B73AAF">
              <w:rPr>
                <w:sz w:val="22"/>
                <w:szCs w:val="22"/>
              </w:rPr>
              <w:instrText xml:space="preserve"> REF _Ref368316022 \r \h  \* MERGEFORMAT </w:instrText>
            </w:r>
            <w:r w:rsidRPr="00B73AAF">
              <w:rPr>
                <w:sz w:val="22"/>
                <w:szCs w:val="22"/>
              </w:rPr>
            </w:r>
            <w:r w:rsidRPr="00B73AAF">
              <w:rPr>
                <w:sz w:val="22"/>
                <w:szCs w:val="22"/>
              </w:rPr>
              <w:fldChar w:fldCharType="separate"/>
            </w:r>
            <w:r w:rsidR="005E3941">
              <w:rPr>
                <w:sz w:val="22"/>
                <w:szCs w:val="22"/>
              </w:rPr>
              <w:t>30</w:t>
            </w:r>
            <w:r w:rsidRPr="00B73AAF">
              <w:rPr>
                <w:sz w:val="22"/>
                <w:szCs w:val="22"/>
              </w:rPr>
              <w:fldChar w:fldCharType="end"/>
            </w:r>
            <w:r w:rsidRPr="00B73AAF">
              <w:rPr>
                <w:sz w:val="22"/>
                <w:szCs w:val="22"/>
              </w:rPr>
              <w:t xml:space="preserve"> </w:t>
            </w:r>
            <w:hyperlink w:anchor="_РАЗДЕЛ_II._СВЕДЕНИЯ" w:history="1">
              <w:r w:rsidRPr="00B73AAF">
                <w:rPr>
                  <w:rStyle w:val="a6"/>
                  <w:sz w:val="22"/>
                  <w:szCs w:val="22"/>
                </w:rPr>
                <w:t>раздела II «Информационная карта»</w:t>
              </w:r>
            </w:hyperlink>
            <w:r w:rsidRPr="00B73AAF">
              <w:rPr>
                <w:sz w:val="22"/>
                <w:szCs w:val="22"/>
              </w:rPr>
              <w:t xml:space="preserve"> </w:t>
            </w:r>
            <w:r>
              <w:rPr>
                <w:sz w:val="22"/>
                <w:szCs w:val="22"/>
              </w:rPr>
              <w:t>Извещении</w:t>
            </w:r>
            <w:r w:rsidRPr="00B73AAF">
              <w:rPr>
                <w:sz w:val="22"/>
                <w:szCs w:val="22"/>
              </w:rPr>
              <w:t xml:space="preserve"> о проведении Открытого запроса котировок</w:t>
            </w:r>
          </w:p>
        </w:tc>
        <w:tc>
          <w:tcPr>
            <w:tcW w:w="1221" w:type="dxa"/>
            <w:vAlign w:val="center"/>
          </w:tcPr>
          <w:p w:rsidR="00933BF4" w:rsidRPr="00B73AAF" w:rsidRDefault="00933BF4" w:rsidP="00F677C3">
            <w:pPr>
              <w:jc w:val="center"/>
              <w:rPr>
                <w:sz w:val="22"/>
                <w:szCs w:val="22"/>
              </w:rPr>
            </w:pPr>
            <w:r w:rsidRPr="00B73AAF">
              <w:rPr>
                <w:sz w:val="22"/>
                <w:szCs w:val="22"/>
              </w:rPr>
              <w:t>№</w:t>
            </w:r>
          </w:p>
          <w:p w:rsidR="00933BF4" w:rsidRPr="00B73AAF" w:rsidRDefault="00933BF4" w:rsidP="00F677C3">
            <w:pPr>
              <w:jc w:val="center"/>
              <w:rPr>
                <w:sz w:val="22"/>
                <w:szCs w:val="22"/>
              </w:rPr>
            </w:pPr>
            <w:r w:rsidRPr="00B73AAF">
              <w:rPr>
                <w:sz w:val="22"/>
                <w:szCs w:val="22"/>
              </w:rPr>
              <w:t>страницы</w:t>
            </w:r>
          </w:p>
        </w:tc>
        <w:tc>
          <w:tcPr>
            <w:tcW w:w="1108" w:type="dxa"/>
            <w:vAlign w:val="center"/>
          </w:tcPr>
          <w:p w:rsidR="00933BF4" w:rsidRPr="00B73AAF" w:rsidRDefault="00933BF4" w:rsidP="00F677C3">
            <w:pPr>
              <w:jc w:val="center"/>
              <w:rPr>
                <w:sz w:val="22"/>
                <w:szCs w:val="22"/>
              </w:rPr>
            </w:pPr>
            <w:r w:rsidRPr="00B73AAF">
              <w:rPr>
                <w:sz w:val="22"/>
                <w:szCs w:val="22"/>
              </w:rPr>
              <w:t>Число</w:t>
            </w:r>
          </w:p>
          <w:p w:rsidR="00933BF4" w:rsidRPr="00B73AAF" w:rsidRDefault="00933BF4" w:rsidP="00F677C3">
            <w:pPr>
              <w:jc w:val="center"/>
              <w:rPr>
                <w:sz w:val="22"/>
                <w:szCs w:val="22"/>
              </w:rPr>
            </w:pPr>
            <w:r w:rsidRPr="00B73AAF">
              <w:rPr>
                <w:sz w:val="22"/>
                <w:szCs w:val="22"/>
              </w:rPr>
              <w:t>страниц</w:t>
            </w:r>
          </w:p>
        </w:tc>
      </w:tr>
      <w:tr w:rsidR="00933BF4" w:rsidRPr="00B73AAF" w:rsidTr="00F677C3">
        <w:tc>
          <w:tcPr>
            <w:tcW w:w="568" w:type="dxa"/>
            <w:vAlign w:val="center"/>
          </w:tcPr>
          <w:p w:rsidR="00933BF4" w:rsidRPr="00B73AAF" w:rsidRDefault="00933BF4" w:rsidP="00F677C3">
            <w:pPr>
              <w:rPr>
                <w:sz w:val="22"/>
                <w:szCs w:val="22"/>
              </w:rPr>
            </w:pPr>
          </w:p>
        </w:tc>
        <w:tc>
          <w:tcPr>
            <w:tcW w:w="7654" w:type="dxa"/>
          </w:tcPr>
          <w:p w:rsidR="00933BF4" w:rsidRPr="00B73AAF" w:rsidRDefault="00933BF4" w:rsidP="00F677C3">
            <w:pPr>
              <w:rPr>
                <w:sz w:val="22"/>
                <w:szCs w:val="22"/>
              </w:rPr>
            </w:pPr>
          </w:p>
        </w:tc>
        <w:tc>
          <w:tcPr>
            <w:tcW w:w="1221" w:type="dxa"/>
          </w:tcPr>
          <w:p w:rsidR="00933BF4" w:rsidRPr="00B73AAF" w:rsidRDefault="00933BF4" w:rsidP="00F677C3">
            <w:pPr>
              <w:rPr>
                <w:sz w:val="22"/>
                <w:szCs w:val="22"/>
              </w:rPr>
            </w:pPr>
          </w:p>
        </w:tc>
        <w:tc>
          <w:tcPr>
            <w:tcW w:w="1108" w:type="dxa"/>
          </w:tcPr>
          <w:p w:rsidR="00933BF4" w:rsidRPr="00B73AAF" w:rsidRDefault="00933BF4" w:rsidP="00F677C3">
            <w:pPr>
              <w:rPr>
                <w:sz w:val="22"/>
                <w:szCs w:val="22"/>
              </w:rPr>
            </w:pPr>
          </w:p>
        </w:tc>
      </w:tr>
    </w:tbl>
    <w:p w:rsidR="00933BF4" w:rsidRPr="00B73AAF" w:rsidRDefault="00933BF4" w:rsidP="00933BF4">
      <w:pPr>
        <w:pStyle w:val="af1"/>
        <w:snapToGrid/>
        <w:rPr>
          <w:rFonts w:ascii="Times New Roman" w:hAnsi="Times New Roman"/>
          <w:sz w:val="10"/>
          <w:szCs w:val="10"/>
        </w:rPr>
      </w:pPr>
    </w:p>
    <w:p w:rsidR="00933BF4" w:rsidRPr="00B73AAF" w:rsidRDefault="00933BF4" w:rsidP="00933BF4">
      <w:pPr>
        <w:pStyle w:val="Times12"/>
        <w:tabs>
          <w:tab w:val="left" w:pos="709"/>
          <w:tab w:val="left" w:pos="1134"/>
        </w:tabs>
        <w:ind w:firstLine="0"/>
        <w:rPr>
          <w:bCs w:val="0"/>
          <w:color w:val="808080"/>
          <w:sz w:val="22"/>
        </w:rPr>
      </w:pPr>
      <w:r w:rsidRPr="00B73AAF">
        <w:rPr>
          <w:bCs w:val="0"/>
          <w:color w:val="808080"/>
          <w:sz w:val="22"/>
        </w:rPr>
        <w:t>ИНСТРУКЦИИ ПО ЗАПОЛНЕНИЮ:</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Данные инструкции не следует воспроизводить в документах, подготовленных </w:t>
      </w:r>
      <w:r>
        <w:rPr>
          <w:color w:val="808080"/>
          <w:sz w:val="22"/>
        </w:rPr>
        <w:t>Участником</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Заявку следует оформить на официальном бланке </w:t>
      </w:r>
      <w:r>
        <w:rPr>
          <w:color w:val="808080"/>
          <w:sz w:val="22"/>
        </w:rPr>
        <w:t>Участника</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w:t>
      </w:r>
      <w:r>
        <w:rPr>
          <w:color w:val="808080"/>
          <w:sz w:val="22"/>
        </w:rPr>
        <w:t>Участник</w:t>
      </w:r>
      <w:r w:rsidRPr="00B73AAF">
        <w:rPr>
          <w:color w:val="808080"/>
          <w:sz w:val="22"/>
        </w:rPr>
        <w:t xml:space="preserve"> 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присваивает Заявке дату и номер в соответствии с принятыми у него правилами документооборота.</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указать свое полное наименование (с указанием организационно-правовой формы) и местонахождение.</w:t>
      </w:r>
    </w:p>
    <w:p w:rsidR="00933BF4" w:rsidRPr="00B73AAF" w:rsidRDefault="00933BF4" w:rsidP="001739D8">
      <w:pPr>
        <w:pStyle w:val="Times12"/>
        <w:numPr>
          <w:ilvl w:val="0"/>
          <w:numId w:val="4"/>
        </w:numPr>
        <w:tabs>
          <w:tab w:val="left" w:pos="709"/>
          <w:tab w:val="left" w:pos="1134"/>
        </w:tabs>
        <w:ind w:left="0" w:firstLine="0"/>
        <w:rPr>
          <w:color w:val="808080"/>
          <w:sz w:val="22"/>
        </w:rPr>
      </w:pPr>
      <w:r>
        <w:rPr>
          <w:color w:val="808080"/>
          <w:sz w:val="22"/>
        </w:rPr>
        <w:t xml:space="preserve">Участник </w:t>
      </w:r>
      <w:r w:rsidRPr="00B73AAF">
        <w:rPr>
          <w:color w:val="808080"/>
          <w:sz w:val="22"/>
        </w:rPr>
        <w:t>Открыто</w:t>
      </w:r>
      <w:r>
        <w:rPr>
          <w:color w:val="808080"/>
          <w:sz w:val="22"/>
        </w:rPr>
        <w:t>го</w:t>
      </w:r>
      <w:r w:rsidRPr="00B73AAF">
        <w:rPr>
          <w:color w:val="808080"/>
          <w:sz w:val="22"/>
        </w:rPr>
        <w:t xml:space="preserve"> запрос</w:t>
      </w:r>
      <w:r>
        <w:rPr>
          <w:color w:val="808080"/>
          <w:sz w:val="22"/>
        </w:rPr>
        <w:t>а</w:t>
      </w:r>
      <w:r w:rsidRPr="00B73AAF">
        <w:rPr>
          <w:color w:val="808080"/>
          <w:sz w:val="22"/>
        </w:rPr>
        <w:t xml:space="preserve">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Не допускается удаление текста из формы 1, кроме текста, написанного курсивом.</w:t>
      </w:r>
    </w:p>
    <w:p w:rsidR="00933BF4" w:rsidRPr="00B73AAF" w:rsidRDefault="00933BF4" w:rsidP="001739D8">
      <w:pPr>
        <w:pStyle w:val="Times12"/>
        <w:numPr>
          <w:ilvl w:val="0"/>
          <w:numId w:val="4"/>
        </w:numPr>
        <w:tabs>
          <w:tab w:val="left" w:pos="709"/>
          <w:tab w:val="left" w:pos="1134"/>
        </w:tabs>
        <w:ind w:left="0" w:firstLine="0"/>
        <w:rPr>
          <w:color w:val="808080"/>
          <w:sz w:val="22"/>
        </w:rPr>
      </w:pPr>
      <w:r w:rsidRPr="00B73AAF">
        <w:rPr>
          <w:color w:val="808080"/>
          <w:sz w:val="22"/>
        </w:rPr>
        <w:t xml:space="preserve">Все поля для заполнения должны быть обязательно заполнены </w:t>
      </w:r>
      <w:r>
        <w:rPr>
          <w:color w:val="808080"/>
          <w:sz w:val="22"/>
        </w:rPr>
        <w:t>Участником</w:t>
      </w:r>
      <w:r w:rsidRPr="00B73AAF">
        <w:rPr>
          <w:color w:val="808080"/>
          <w:sz w:val="22"/>
        </w:rPr>
        <w:t>.</w:t>
      </w:r>
    </w:p>
    <w:bookmarkEnd w:id="67"/>
    <w:p w:rsidR="00933BF4" w:rsidRPr="00B73AAF" w:rsidRDefault="00933BF4" w:rsidP="00933BF4">
      <w:pPr>
        <w:pStyle w:val="10"/>
        <w:keepLines w:val="0"/>
        <w:spacing w:before="240" w:after="120"/>
        <w:ind w:left="792" w:hanging="360"/>
        <w:jc w:val="both"/>
        <w:rPr>
          <w:rFonts w:ascii="Times New Roman" w:eastAsia="MS Mincho" w:hAnsi="Times New Roman"/>
          <w:color w:val="auto"/>
          <w:kern w:val="32"/>
          <w:sz w:val="2"/>
          <w:szCs w:val="2"/>
          <w:lang w:val="x-none" w:eastAsia="x-none"/>
        </w:rPr>
      </w:pPr>
      <w:r w:rsidRPr="00B73AAF">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eastAsia="x-none"/>
        </w:rPr>
      </w:pPr>
      <w:bookmarkStart w:id="84" w:name="_Форма_2_АНКЕТА"/>
      <w:bookmarkStart w:id="85" w:name="_Toc517185518"/>
      <w:bookmarkStart w:id="86" w:name="_Toc528591314"/>
      <w:bookmarkEnd w:id="84"/>
      <w:r w:rsidRPr="00B73AAF">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УЧАСТНИК</w:t>
      </w:r>
      <w:r>
        <w:rPr>
          <w:rFonts w:ascii="Times New Roman" w:eastAsia="MS Mincho" w:hAnsi="Times New Roman"/>
          <w:color w:val="548DD4"/>
          <w:kern w:val="32"/>
          <w:szCs w:val="24"/>
          <w:lang w:eastAsia="x-none"/>
        </w:rPr>
        <w:t xml:space="preserve">А </w:t>
      </w:r>
      <w:r w:rsidRPr="00B73AAF">
        <w:rPr>
          <w:rFonts w:ascii="Times New Roman" w:eastAsia="MS Mincho" w:hAnsi="Times New Roman"/>
          <w:color w:val="548DD4"/>
          <w:kern w:val="32"/>
          <w:szCs w:val="24"/>
          <w:lang w:val="x-none" w:eastAsia="x-none"/>
        </w:rPr>
        <w:t>ОТКРЫТО</w:t>
      </w:r>
      <w:r>
        <w:rPr>
          <w:rFonts w:ascii="Times New Roman" w:eastAsia="MS Mincho" w:hAnsi="Times New Roman"/>
          <w:color w:val="548DD4"/>
          <w:kern w:val="32"/>
          <w:szCs w:val="24"/>
          <w:lang w:eastAsia="x-none"/>
        </w:rPr>
        <w:t>ГО</w:t>
      </w:r>
      <w:r w:rsidRPr="00B73AAF">
        <w:rPr>
          <w:rFonts w:ascii="Times New Roman" w:eastAsia="MS Mincho" w:hAnsi="Times New Roman"/>
          <w:color w:val="548DD4"/>
          <w:kern w:val="32"/>
          <w:szCs w:val="24"/>
          <w:lang w:val="x-none" w:eastAsia="x-none"/>
        </w:rPr>
        <w:t xml:space="preserve"> </w:t>
      </w:r>
      <w:r w:rsidRPr="00B73AAF">
        <w:rPr>
          <w:rFonts w:ascii="Times New Roman" w:eastAsia="MS Mincho" w:hAnsi="Times New Roman"/>
          <w:color w:val="548DD4"/>
          <w:kern w:val="32"/>
          <w:szCs w:val="24"/>
          <w:lang w:eastAsia="x-none"/>
        </w:rPr>
        <w:t>ЗАПРОС</w:t>
      </w:r>
      <w:r>
        <w:rPr>
          <w:rFonts w:ascii="Times New Roman" w:eastAsia="MS Mincho" w:hAnsi="Times New Roman"/>
          <w:color w:val="548DD4"/>
          <w:kern w:val="32"/>
          <w:szCs w:val="24"/>
          <w:lang w:eastAsia="x-none"/>
        </w:rPr>
        <w:t>А</w:t>
      </w:r>
      <w:r w:rsidRPr="00B73AAF">
        <w:rPr>
          <w:rFonts w:ascii="Times New Roman" w:eastAsia="MS Mincho" w:hAnsi="Times New Roman"/>
          <w:color w:val="548DD4"/>
          <w:kern w:val="32"/>
          <w:szCs w:val="24"/>
          <w:lang w:eastAsia="x-none"/>
        </w:rPr>
        <w:t xml:space="preserve"> КОТИРОВОК</w:t>
      </w:r>
      <w:bookmarkEnd w:id="85"/>
      <w:bookmarkEnd w:id="86"/>
    </w:p>
    <w:p w:rsidR="00933BF4" w:rsidRPr="00B73AAF" w:rsidRDefault="00933BF4" w:rsidP="00933BF4">
      <w:r w:rsidRPr="00B73AAF">
        <w:t>Приложение к Заявке от «___» __________ 20___ г. № ______</w:t>
      </w:r>
    </w:p>
    <w:p w:rsidR="00933BF4" w:rsidRPr="00B73AAF" w:rsidRDefault="00933BF4" w:rsidP="00933BF4"/>
    <w:p w:rsidR="00933BF4" w:rsidRPr="00B73AAF" w:rsidRDefault="00933BF4" w:rsidP="00933BF4">
      <w:r w:rsidRPr="00B73AAF">
        <w:t xml:space="preserve">Открытый запрос котировок в электронной форме на право заключения договора </w:t>
      </w:r>
    </w:p>
    <w:p w:rsidR="00933BF4" w:rsidRPr="00B73AAF" w:rsidRDefault="00933BF4" w:rsidP="00933BF4">
      <w:r w:rsidRPr="00B73AAF">
        <w:t>на ________________________________________________</w:t>
      </w:r>
    </w:p>
    <w:p w:rsidR="00933BF4" w:rsidRPr="00B73AAF" w:rsidRDefault="00933BF4" w:rsidP="00933BF4"/>
    <w:p w:rsidR="00933BF4" w:rsidRPr="00B73AAF" w:rsidRDefault="00933BF4" w:rsidP="00933BF4">
      <w:pPr>
        <w:pStyle w:val="rvps1"/>
      </w:pPr>
      <w:bookmarkStart w:id="87" w:name="_Анкета_Претендента_на"/>
      <w:bookmarkStart w:id="88" w:name="_Анкета_Участника_процедуры"/>
      <w:bookmarkStart w:id="89" w:name="_Toc255987077"/>
      <w:bookmarkStart w:id="90" w:name="_Toc305665990"/>
      <w:bookmarkEnd w:id="87"/>
      <w:bookmarkEnd w:id="88"/>
      <w:r w:rsidRPr="00B73AAF">
        <w:t xml:space="preserve">АНКЕТА </w:t>
      </w:r>
      <w:r>
        <w:t>УЧАСТНИК</w:t>
      </w:r>
      <w:r w:rsidRPr="00B73AAF">
        <w:t xml:space="preserve">А </w:t>
      </w:r>
      <w:bookmarkEnd w:id="89"/>
      <w:bookmarkEnd w:id="90"/>
      <w:r w:rsidRPr="00B73AAF">
        <w:t>ОТКРЫТО</w:t>
      </w:r>
      <w:r>
        <w:t>ГО</w:t>
      </w:r>
      <w:r w:rsidRPr="00B73AAF">
        <w:t xml:space="preserve"> ЗАПРОС</w:t>
      </w:r>
      <w:r>
        <w:t>А</w:t>
      </w:r>
      <w:r w:rsidRPr="00B73AAF">
        <w:t xml:space="preserve"> КОТИРОВОК</w:t>
      </w:r>
    </w:p>
    <w:p w:rsidR="00933BF4" w:rsidRPr="00B73AAF" w:rsidRDefault="00933BF4" w:rsidP="00933BF4">
      <w:pPr>
        <w:pStyle w:val="af9"/>
      </w:pPr>
    </w:p>
    <w:p w:rsidR="00933BF4" w:rsidRPr="003E70DB" w:rsidRDefault="00933BF4" w:rsidP="00933BF4">
      <w:r>
        <w:t xml:space="preserve">Участник </w:t>
      </w:r>
      <w:r w:rsidRPr="00B73AAF">
        <w:t>Открыто</w:t>
      </w:r>
      <w:r>
        <w:t>го</w:t>
      </w:r>
      <w:r w:rsidRPr="00B73AAF">
        <w:t xml:space="preserve"> запрос</w:t>
      </w:r>
      <w:r>
        <w:t>а</w:t>
      </w:r>
      <w:r w:rsidRPr="00B73AAF">
        <w:t xml:space="preserve"> котировок: ________________________________ </w:t>
      </w:r>
    </w:p>
    <w:p w:rsidR="00933BF4" w:rsidRPr="003E70DB" w:rsidRDefault="00933BF4" w:rsidP="00933BF4">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8"/>
        <w:gridCol w:w="6253"/>
        <w:gridCol w:w="3531"/>
      </w:tblGrid>
      <w:tr w:rsidR="00933BF4" w:rsidRPr="00B73AAF" w:rsidTr="00F677C3">
        <w:trPr>
          <w:cantSplit/>
          <w:trHeight w:val="240"/>
          <w:tblHeader/>
        </w:trPr>
        <w:tc>
          <w:tcPr>
            <w:tcW w:w="306" w:type="pct"/>
            <w:shd w:val="clear" w:color="auto" w:fill="F2F2F2"/>
            <w:vAlign w:val="center"/>
          </w:tcPr>
          <w:p w:rsidR="00933BF4" w:rsidRPr="00B73AAF" w:rsidRDefault="00933BF4" w:rsidP="00F677C3">
            <w:pPr>
              <w:jc w:val="center"/>
              <w:rPr>
                <w:b/>
              </w:rPr>
            </w:pPr>
            <w:r w:rsidRPr="00B73AAF">
              <w:rPr>
                <w:b/>
              </w:rPr>
              <w:t>№</w:t>
            </w:r>
          </w:p>
        </w:tc>
        <w:tc>
          <w:tcPr>
            <w:tcW w:w="3000" w:type="pct"/>
            <w:shd w:val="clear" w:color="auto" w:fill="F2F2F2"/>
            <w:vAlign w:val="center"/>
          </w:tcPr>
          <w:p w:rsidR="00933BF4" w:rsidRPr="00B73AAF" w:rsidRDefault="00933BF4" w:rsidP="00F677C3">
            <w:pPr>
              <w:jc w:val="center"/>
              <w:rPr>
                <w:b/>
              </w:rPr>
            </w:pPr>
            <w:r w:rsidRPr="00B73AAF">
              <w:rPr>
                <w:b/>
              </w:rPr>
              <w:t>Наименование</w:t>
            </w:r>
          </w:p>
        </w:tc>
        <w:tc>
          <w:tcPr>
            <w:tcW w:w="1694" w:type="pct"/>
            <w:shd w:val="clear" w:color="auto" w:fill="F2F2F2"/>
            <w:vAlign w:val="center"/>
          </w:tcPr>
          <w:p w:rsidR="00933BF4" w:rsidRPr="00B73AAF" w:rsidRDefault="00933BF4" w:rsidP="00F677C3">
            <w:pPr>
              <w:jc w:val="center"/>
              <w:rPr>
                <w:b/>
              </w:rPr>
            </w:pPr>
            <w:r w:rsidRPr="00B73AAF">
              <w:rPr>
                <w:b/>
              </w:rPr>
              <w:t>Сведения о</w:t>
            </w:r>
            <w:r>
              <w:rPr>
                <w:b/>
              </w:rPr>
              <w:t>б</w:t>
            </w:r>
            <w:r w:rsidRPr="00B73AAF">
              <w:rPr>
                <w:b/>
              </w:rPr>
              <w:t xml:space="preserve"> </w:t>
            </w:r>
            <w:r>
              <w:rPr>
                <w:b/>
              </w:rPr>
              <w:t xml:space="preserve">Участнике </w:t>
            </w:r>
            <w:r w:rsidRPr="00B73AAF">
              <w:rPr>
                <w:b/>
              </w:rPr>
              <w:t>Открыто</w:t>
            </w:r>
            <w:r>
              <w:rPr>
                <w:b/>
              </w:rPr>
              <w:t>го</w:t>
            </w:r>
            <w:r w:rsidRPr="00B73AAF">
              <w:rPr>
                <w:b/>
              </w:rPr>
              <w:t xml:space="preserve"> запрос</w:t>
            </w:r>
            <w:r>
              <w:rPr>
                <w:b/>
              </w:rPr>
              <w:t>а</w:t>
            </w:r>
            <w:r w:rsidRPr="00B73AAF">
              <w:rPr>
                <w:b/>
              </w:rPr>
              <w:t xml:space="preserve"> котировок</w:t>
            </w:r>
          </w:p>
        </w:tc>
      </w:tr>
      <w:tr w:rsidR="00933BF4" w:rsidRPr="00B73AAF" w:rsidTr="00F677C3">
        <w:trPr>
          <w:cantSplit/>
          <w:trHeight w:val="471"/>
        </w:trPr>
        <w:tc>
          <w:tcPr>
            <w:tcW w:w="306" w:type="pct"/>
            <w:vAlign w:val="center"/>
          </w:tcPr>
          <w:p w:rsidR="00933BF4" w:rsidRPr="00B73AAF" w:rsidRDefault="00933BF4" w:rsidP="00F677C3">
            <w:pPr>
              <w:pStyle w:val="affc"/>
            </w:pPr>
            <w:r w:rsidRPr="00B73AAF">
              <w:t>1.</w:t>
            </w:r>
          </w:p>
        </w:tc>
        <w:tc>
          <w:tcPr>
            <w:tcW w:w="3000" w:type="pct"/>
            <w:vAlign w:val="center"/>
          </w:tcPr>
          <w:p w:rsidR="00933BF4" w:rsidRPr="00B73AAF" w:rsidRDefault="00933BF4" w:rsidP="00F677C3">
            <w:r w:rsidRPr="00B73AAF">
              <w:t xml:space="preserve">Фирменное наименование (полное и сокращенное наименования организации либо Ф.И.О. </w:t>
            </w:r>
            <w:r>
              <w:t xml:space="preserve">Участника </w:t>
            </w:r>
            <w:r w:rsidRPr="00B73AAF">
              <w:t>Открыто</w:t>
            </w:r>
            <w:r>
              <w:t>го</w:t>
            </w:r>
            <w:r w:rsidRPr="00B73AAF">
              <w:t xml:space="preserve"> запрос</w:t>
            </w:r>
            <w:r>
              <w:t>а</w:t>
            </w:r>
            <w:r w:rsidRPr="00B73AAF">
              <w:t xml:space="preserve"> котировок – физического лица, в том числе зарегистрированного в качестве индивидуального предпринимателя)</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2.</w:t>
            </w:r>
          </w:p>
        </w:tc>
        <w:tc>
          <w:tcPr>
            <w:tcW w:w="3000" w:type="pct"/>
            <w:vAlign w:val="center"/>
          </w:tcPr>
          <w:p w:rsidR="00933BF4" w:rsidRPr="00B73AAF" w:rsidRDefault="00933BF4" w:rsidP="00F677C3">
            <w:r w:rsidRPr="00B73AAF">
              <w:t>Организационно-правовая форма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3.</w:t>
            </w:r>
          </w:p>
        </w:tc>
        <w:tc>
          <w:tcPr>
            <w:tcW w:w="3000" w:type="pct"/>
            <w:vAlign w:val="center"/>
          </w:tcPr>
          <w:p w:rsidR="00933BF4" w:rsidRPr="00B73AAF" w:rsidRDefault="00933BF4" w:rsidP="00F677C3">
            <w:r w:rsidRPr="00B73AAF">
              <w:t>Учредители (перечислить наименования и организационно-правовую форму или Ф.И.О. всех учредителей)</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4.</w:t>
            </w:r>
          </w:p>
        </w:tc>
        <w:tc>
          <w:tcPr>
            <w:tcW w:w="3000" w:type="pct"/>
            <w:vAlign w:val="center"/>
          </w:tcPr>
          <w:p w:rsidR="00933BF4" w:rsidRPr="00B73AAF" w:rsidRDefault="00933BF4" w:rsidP="00F677C3">
            <w:r w:rsidRPr="00B73AAF">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физического лица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5.</w:t>
            </w:r>
          </w:p>
        </w:tc>
        <w:tc>
          <w:tcPr>
            <w:tcW w:w="3000" w:type="pct"/>
            <w:vAlign w:val="center"/>
          </w:tcPr>
          <w:p w:rsidR="00933BF4" w:rsidRPr="00B73AAF" w:rsidRDefault="00933BF4" w:rsidP="00F677C3">
            <w:r w:rsidRPr="00B73AAF">
              <w:t>Виды деятельности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6.</w:t>
            </w:r>
          </w:p>
        </w:tc>
        <w:tc>
          <w:tcPr>
            <w:tcW w:w="3000" w:type="pct"/>
            <w:vAlign w:val="center"/>
          </w:tcPr>
          <w:p w:rsidR="00933BF4" w:rsidRPr="00B73AAF" w:rsidRDefault="00933BF4" w:rsidP="00F677C3">
            <w:r w:rsidRPr="00B73AAF">
              <w:t>Срок деятельности (с учетом правопреемственности)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7.</w:t>
            </w:r>
          </w:p>
        </w:tc>
        <w:tc>
          <w:tcPr>
            <w:tcW w:w="3000" w:type="pct"/>
            <w:vAlign w:val="center"/>
          </w:tcPr>
          <w:p w:rsidR="00933BF4" w:rsidRPr="00B73AAF" w:rsidRDefault="00933BF4" w:rsidP="00F677C3">
            <w:r w:rsidRPr="00B73AAF">
              <w:t xml:space="preserve">ИНН, дата постановки на учет в налоговом органе, </w:t>
            </w:r>
          </w:p>
          <w:p w:rsidR="00933BF4" w:rsidRPr="00B73AAF" w:rsidRDefault="00933BF4" w:rsidP="00F677C3">
            <w:r w:rsidRPr="00B73AAF">
              <w:t>КПП, ОГРН, ОКПО, ОКОПФ, ОКТМО</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8.</w:t>
            </w:r>
          </w:p>
        </w:tc>
        <w:tc>
          <w:tcPr>
            <w:tcW w:w="3000" w:type="pct"/>
            <w:vAlign w:val="center"/>
          </w:tcPr>
          <w:p w:rsidR="00933BF4" w:rsidRPr="00B73AAF" w:rsidRDefault="00933BF4" w:rsidP="00F677C3">
            <w:r w:rsidRPr="00B73AAF">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9.</w:t>
            </w:r>
          </w:p>
        </w:tc>
        <w:tc>
          <w:tcPr>
            <w:tcW w:w="3000" w:type="pct"/>
            <w:vAlign w:val="center"/>
          </w:tcPr>
          <w:p w:rsidR="00933BF4" w:rsidRPr="00B73AAF" w:rsidRDefault="00933BF4" w:rsidP="00F677C3">
            <w:r w:rsidRPr="00B73AAF">
              <w:t>Почтовый адрес (страна, адрес)</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10.</w:t>
            </w:r>
          </w:p>
        </w:tc>
        <w:tc>
          <w:tcPr>
            <w:tcW w:w="3000" w:type="pct"/>
            <w:vAlign w:val="center"/>
          </w:tcPr>
          <w:p w:rsidR="00933BF4" w:rsidRPr="00B73AAF" w:rsidRDefault="00933BF4" w:rsidP="00F677C3">
            <w:r w:rsidRPr="00B73AAF">
              <w:t>Телефоны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11.</w:t>
            </w:r>
          </w:p>
        </w:tc>
        <w:tc>
          <w:tcPr>
            <w:tcW w:w="3000" w:type="pct"/>
            <w:vAlign w:val="center"/>
          </w:tcPr>
          <w:p w:rsidR="00933BF4" w:rsidRPr="00B73AAF" w:rsidRDefault="00933BF4" w:rsidP="00F677C3">
            <w:r w:rsidRPr="00B73AAF">
              <w:t>Факс (с указанием кода города)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12.</w:t>
            </w:r>
          </w:p>
        </w:tc>
        <w:tc>
          <w:tcPr>
            <w:tcW w:w="3000" w:type="pct"/>
            <w:vAlign w:val="center"/>
          </w:tcPr>
          <w:p w:rsidR="00933BF4" w:rsidRPr="00B73AAF" w:rsidRDefault="00933BF4" w:rsidP="00F677C3">
            <w:r w:rsidRPr="00B73AAF">
              <w:t xml:space="preserve">Адрес электронной почты </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13.</w:t>
            </w:r>
          </w:p>
        </w:tc>
        <w:tc>
          <w:tcPr>
            <w:tcW w:w="3000" w:type="pct"/>
            <w:vAlign w:val="center"/>
          </w:tcPr>
          <w:p w:rsidR="00933BF4" w:rsidRPr="00B73AAF" w:rsidRDefault="00933BF4" w:rsidP="00F677C3">
            <w:r w:rsidRPr="00B73AAF">
              <w:t>Филиалы: перечислить наименования и почтовые адреса</w:t>
            </w:r>
          </w:p>
        </w:tc>
        <w:tc>
          <w:tcPr>
            <w:tcW w:w="1694" w:type="pct"/>
            <w:vAlign w:val="center"/>
          </w:tcPr>
          <w:p w:rsidR="00933BF4" w:rsidRPr="00B73AAF" w:rsidRDefault="00933BF4" w:rsidP="00F677C3"/>
        </w:tc>
      </w:tr>
      <w:tr w:rsidR="00933BF4" w:rsidRPr="00B73AAF" w:rsidTr="00F677C3">
        <w:trPr>
          <w:cantSplit/>
          <w:trHeight w:val="284"/>
        </w:trPr>
        <w:tc>
          <w:tcPr>
            <w:tcW w:w="306" w:type="pct"/>
            <w:vAlign w:val="center"/>
          </w:tcPr>
          <w:p w:rsidR="00933BF4" w:rsidRPr="00B73AAF" w:rsidRDefault="00933BF4" w:rsidP="00F677C3">
            <w:r w:rsidRPr="00B73AAF">
              <w:t>14.</w:t>
            </w:r>
          </w:p>
        </w:tc>
        <w:tc>
          <w:tcPr>
            <w:tcW w:w="3000" w:type="pct"/>
            <w:vAlign w:val="center"/>
          </w:tcPr>
          <w:p w:rsidR="00933BF4" w:rsidRPr="00B73AAF" w:rsidRDefault="00933BF4" w:rsidP="00F677C3">
            <w:r w:rsidRPr="00B73AAF">
              <w:t>Размер уставного капитала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15.</w:t>
            </w:r>
          </w:p>
        </w:tc>
        <w:tc>
          <w:tcPr>
            <w:tcW w:w="3000" w:type="pct"/>
            <w:vAlign w:val="center"/>
          </w:tcPr>
          <w:p w:rsidR="00933BF4" w:rsidRPr="00B73AAF" w:rsidRDefault="00933BF4" w:rsidP="00F677C3">
            <w:r w:rsidRPr="00B73AAF">
              <w:t>Балансовая стоимость активов (по балансу последнего завершенного периода)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16.</w:t>
            </w:r>
          </w:p>
        </w:tc>
        <w:tc>
          <w:tcPr>
            <w:tcW w:w="3000" w:type="pct"/>
            <w:vAlign w:val="center"/>
          </w:tcPr>
          <w:p w:rsidR="00933BF4" w:rsidRPr="00B73AAF" w:rsidRDefault="00933BF4" w:rsidP="00F677C3">
            <w:r w:rsidRPr="00B73AAF">
              <w:t xml:space="preserve">Банковские реквизиты (наименование и адрес банка, номер расчетного счета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в банке, телефоны банка, прочие банковские реквизиты)</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17.</w:t>
            </w:r>
          </w:p>
        </w:tc>
        <w:tc>
          <w:tcPr>
            <w:tcW w:w="3000" w:type="pct"/>
            <w:vAlign w:val="center"/>
          </w:tcPr>
          <w:p w:rsidR="00933BF4" w:rsidRPr="00B73AAF" w:rsidRDefault="00933BF4" w:rsidP="00F677C3">
            <w:r w:rsidRPr="00B73AAF">
              <w:t xml:space="preserve">Ф.И.О. руководителя </w:t>
            </w:r>
            <w:r w:rsidR="00A650F3">
              <w:t xml:space="preserve">Участника </w:t>
            </w:r>
            <w:r w:rsidR="00A650F3" w:rsidRPr="00B73AAF">
              <w:t>Открытого</w:t>
            </w:r>
            <w:r w:rsidRPr="00B73AAF">
              <w:t xml:space="preserve"> запрос</w:t>
            </w:r>
            <w:r>
              <w:t>а</w:t>
            </w:r>
            <w:r w:rsidRPr="00B73AAF">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18.</w:t>
            </w:r>
          </w:p>
        </w:tc>
        <w:tc>
          <w:tcPr>
            <w:tcW w:w="3000" w:type="pct"/>
            <w:vAlign w:val="center"/>
          </w:tcPr>
          <w:p w:rsidR="00933BF4" w:rsidRPr="00B73AAF" w:rsidRDefault="00933BF4" w:rsidP="00F677C3">
            <w:r w:rsidRPr="00B73AAF">
              <w:t xml:space="preserve">Орган управления </w:t>
            </w:r>
            <w:r>
              <w:t>Участника</w:t>
            </w:r>
            <w:r w:rsidRPr="00B73AAF">
              <w:t xml:space="preserve"> Открыто</w:t>
            </w:r>
            <w:r>
              <w:t>го</w:t>
            </w:r>
            <w:r w:rsidRPr="00B73AAF">
              <w:t xml:space="preserve"> запрос</w:t>
            </w:r>
            <w:r>
              <w:t>а</w:t>
            </w:r>
            <w:r w:rsidRPr="00B73AAF">
              <w:t xml:space="preserve"> котировок</w:t>
            </w:r>
            <w:r w:rsidRPr="00B73AAF" w:rsidDel="00782B65">
              <w:t xml:space="preserve"> </w:t>
            </w:r>
            <w:r w:rsidRPr="00B73AAF">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pPr>
              <w:pStyle w:val="affc"/>
            </w:pPr>
            <w:r w:rsidRPr="00B73AAF">
              <w:t>19.</w:t>
            </w:r>
          </w:p>
        </w:tc>
        <w:tc>
          <w:tcPr>
            <w:tcW w:w="3000" w:type="pct"/>
            <w:vAlign w:val="center"/>
          </w:tcPr>
          <w:p w:rsidR="00933BF4" w:rsidRPr="00B73AAF" w:rsidRDefault="00933BF4" w:rsidP="00F677C3">
            <w:r w:rsidRPr="00B73AAF">
              <w:t xml:space="preserve">Ф.И.О. уполномоченного лица </w:t>
            </w:r>
            <w:r>
              <w:t>Участника</w:t>
            </w:r>
            <w:r w:rsidRPr="00B73AAF">
              <w:t xml:space="preserve"> Открыто</w:t>
            </w:r>
            <w:r>
              <w:t>го</w:t>
            </w:r>
            <w:r w:rsidRPr="00B73AAF">
              <w:t xml:space="preserve"> запрос</w:t>
            </w:r>
            <w:r>
              <w:t>а</w:t>
            </w:r>
            <w:r w:rsidRPr="00B73AAF">
              <w:t xml:space="preserve"> котировок с указанием должности, контактного телефона, электронной почты </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20.</w:t>
            </w:r>
          </w:p>
        </w:tc>
        <w:tc>
          <w:tcPr>
            <w:tcW w:w="3000" w:type="pct"/>
            <w:vAlign w:val="center"/>
          </w:tcPr>
          <w:p w:rsidR="00933BF4" w:rsidRPr="00B73AAF" w:rsidRDefault="00933BF4" w:rsidP="00F677C3">
            <w:r w:rsidRPr="00B73AAF">
              <w:t>Численность персонала</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21.</w:t>
            </w:r>
          </w:p>
        </w:tc>
        <w:tc>
          <w:tcPr>
            <w:tcW w:w="3000" w:type="pct"/>
            <w:vAlign w:val="center"/>
          </w:tcPr>
          <w:p w:rsidR="00933BF4" w:rsidRPr="00B73AAF" w:rsidRDefault="00933BF4" w:rsidP="00F677C3">
            <w:r w:rsidRPr="00B73AAF">
              <w:t xml:space="preserve">Сведения об отнесении </w:t>
            </w:r>
            <w:r>
              <w:t>Участник</w:t>
            </w:r>
            <w:r w:rsidRPr="00B73AAF">
              <w:t>а к Субъектам МСП.</w:t>
            </w:r>
          </w:p>
        </w:tc>
        <w:tc>
          <w:tcPr>
            <w:tcW w:w="1694" w:type="pct"/>
            <w:vAlign w:val="center"/>
          </w:tcPr>
          <w:p w:rsidR="00933BF4" w:rsidRPr="00B73AAF" w:rsidRDefault="00933BF4" w:rsidP="00F677C3"/>
        </w:tc>
      </w:tr>
      <w:tr w:rsidR="00933BF4" w:rsidRPr="00B73AAF" w:rsidTr="00F677C3">
        <w:trPr>
          <w:cantSplit/>
        </w:trPr>
        <w:tc>
          <w:tcPr>
            <w:tcW w:w="306" w:type="pct"/>
            <w:vAlign w:val="center"/>
          </w:tcPr>
          <w:p w:rsidR="00933BF4" w:rsidRPr="00B73AAF" w:rsidRDefault="00933BF4" w:rsidP="00F677C3">
            <w:r w:rsidRPr="00B73AAF">
              <w:t>22.</w:t>
            </w:r>
          </w:p>
        </w:tc>
        <w:tc>
          <w:tcPr>
            <w:tcW w:w="3000" w:type="pct"/>
            <w:vAlign w:val="center"/>
          </w:tcPr>
          <w:p w:rsidR="00933BF4" w:rsidRPr="00B73AAF" w:rsidRDefault="00933BF4" w:rsidP="00F677C3">
            <w:r w:rsidRPr="00B73AAF">
              <w:t xml:space="preserve">Сведения об отнесении </w:t>
            </w:r>
            <w:r>
              <w:t>Участника</w:t>
            </w:r>
            <w:r w:rsidRPr="00B73AAF">
              <w:t xml:space="preserve"> к организации, применяющей упрощённую систему налогообложения</w:t>
            </w:r>
          </w:p>
        </w:tc>
        <w:tc>
          <w:tcPr>
            <w:tcW w:w="1694" w:type="pct"/>
            <w:vAlign w:val="center"/>
          </w:tcPr>
          <w:p w:rsidR="00933BF4" w:rsidRPr="00B73AAF" w:rsidRDefault="00933BF4" w:rsidP="00F677C3"/>
        </w:tc>
      </w:tr>
    </w:tbl>
    <w:p w:rsidR="00933BF4" w:rsidRPr="00B73AAF" w:rsidRDefault="00933BF4" w:rsidP="00933BF4">
      <w:pPr>
        <w:pStyle w:val="affc"/>
      </w:pPr>
      <w:bookmarkStart w:id="91" w:name="_Toc98251773"/>
    </w:p>
    <w:p w:rsidR="00933BF4" w:rsidRPr="00B73AAF" w:rsidRDefault="00933BF4" w:rsidP="00933BF4">
      <w:pPr>
        <w:rPr>
          <w:color w:val="808080"/>
        </w:rPr>
      </w:pPr>
    </w:p>
    <w:p w:rsidR="00933BF4" w:rsidRPr="00B73AAF" w:rsidRDefault="00933BF4" w:rsidP="00933BF4">
      <w:pPr>
        <w:rPr>
          <w:color w:val="808080"/>
        </w:rPr>
      </w:pPr>
      <w:r w:rsidRPr="00B73AAF">
        <w:rPr>
          <w:color w:val="808080"/>
        </w:rPr>
        <w:t>ИНСТРУКЦИИ ПО ЗАПОЛНЕНИЮ</w:t>
      </w:r>
      <w:bookmarkEnd w:id="91"/>
      <w:r w:rsidRPr="00B73AAF">
        <w:rPr>
          <w:color w:val="808080"/>
        </w:rPr>
        <w:t>:</w:t>
      </w:r>
    </w:p>
    <w:p w:rsidR="00933BF4" w:rsidRPr="00B73AAF" w:rsidRDefault="00933BF4" w:rsidP="00933BF4">
      <w:pPr>
        <w:jc w:val="both"/>
        <w:rPr>
          <w:color w:val="808080"/>
        </w:rPr>
      </w:pPr>
      <w:r w:rsidRPr="00B73AAF">
        <w:rPr>
          <w:color w:val="808080"/>
        </w:rPr>
        <w:t xml:space="preserve">1. Данные инструкции не следует воспроизводить в документах, подготовленных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p>
    <w:p w:rsidR="00933BF4" w:rsidRPr="00B73AAF" w:rsidRDefault="00933BF4" w:rsidP="00933BF4">
      <w:pPr>
        <w:jc w:val="both"/>
        <w:rPr>
          <w:color w:val="808080"/>
        </w:rPr>
      </w:pPr>
      <w:r w:rsidRPr="00B73AAF">
        <w:rPr>
          <w:color w:val="808080"/>
        </w:rPr>
        <w:t xml:space="preserve">2.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 приводит номер и дату Заявки, приложением к которой является данная анкета </w:t>
      </w:r>
      <w:r>
        <w:rPr>
          <w:color w:val="808080"/>
        </w:rPr>
        <w:t>Участник</w:t>
      </w:r>
      <w:r w:rsidRPr="00B73AAF">
        <w:rPr>
          <w:color w:val="808080"/>
        </w:rPr>
        <w:t xml:space="preserve"> процедуры закупки. </w:t>
      </w:r>
    </w:p>
    <w:p w:rsidR="00933BF4" w:rsidRPr="00B73AAF" w:rsidRDefault="00933BF4" w:rsidP="00933BF4">
      <w:pPr>
        <w:jc w:val="both"/>
        <w:rPr>
          <w:color w:val="808080"/>
        </w:rPr>
      </w:pPr>
      <w:r w:rsidRPr="00B73AAF">
        <w:rPr>
          <w:color w:val="808080"/>
        </w:rPr>
        <w:t xml:space="preserve">3. В графе 19 указывается уполномоченное лицо </w:t>
      </w:r>
      <w:r>
        <w:rPr>
          <w:color w:val="808080"/>
        </w:rPr>
        <w:t>Участника</w:t>
      </w:r>
      <w:r w:rsidRPr="00B73AAF">
        <w:rPr>
          <w:color w:val="808080"/>
        </w:rPr>
        <w:t xml:space="preserve"> Открыто</w:t>
      </w:r>
      <w:r>
        <w:rPr>
          <w:color w:val="808080"/>
        </w:rPr>
        <w:t>го</w:t>
      </w:r>
      <w:r w:rsidRPr="00B73AAF">
        <w:rPr>
          <w:color w:val="808080"/>
        </w:rPr>
        <w:t xml:space="preserve"> запрос</w:t>
      </w:r>
      <w:r>
        <w:rPr>
          <w:color w:val="808080"/>
        </w:rPr>
        <w:t>а</w:t>
      </w:r>
      <w:r w:rsidRPr="00B73AAF">
        <w:rPr>
          <w:color w:val="808080"/>
        </w:rPr>
        <w:t xml:space="preserve"> котировок</w:t>
      </w:r>
      <w:r w:rsidRPr="00B73AAF" w:rsidDel="00782B65">
        <w:rPr>
          <w:color w:val="808080"/>
        </w:rPr>
        <w:t xml:space="preserve"> </w:t>
      </w:r>
      <w:r w:rsidRPr="00B73AAF">
        <w:rPr>
          <w:color w:val="808080"/>
        </w:rPr>
        <w:t>для оперативного уведомления по вопросам организационного характера и взаимодействия с организатором размещения заказа.</w:t>
      </w:r>
    </w:p>
    <w:p w:rsidR="00933BF4" w:rsidRPr="00B73AAF" w:rsidRDefault="00933BF4" w:rsidP="00933BF4">
      <w:pPr>
        <w:jc w:val="both"/>
        <w:rPr>
          <w:color w:val="808080"/>
        </w:rPr>
      </w:pPr>
      <w:r w:rsidRPr="00B73AAF">
        <w:rPr>
          <w:color w:val="808080"/>
        </w:rPr>
        <w:t xml:space="preserve">4. Заполненная </w:t>
      </w:r>
      <w:r>
        <w:rPr>
          <w:color w:val="808080"/>
        </w:rPr>
        <w:t xml:space="preserve">Участником </w:t>
      </w:r>
      <w:r w:rsidRPr="00B73AAF">
        <w:rPr>
          <w:color w:val="808080"/>
        </w:rPr>
        <w:t>Открыто</w:t>
      </w:r>
      <w:r>
        <w:rPr>
          <w:color w:val="808080"/>
        </w:rPr>
        <w:t>го</w:t>
      </w:r>
      <w:r w:rsidRPr="00B73AAF">
        <w:rPr>
          <w:color w:val="808080"/>
        </w:rPr>
        <w:t xml:space="preserve"> запрос</w:t>
      </w:r>
      <w:r>
        <w:rPr>
          <w:color w:val="808080"/>
        </w:rPr>
        <w:t>а</w:t>
      </w:r>
      <w:r w:rsidRPr="00B73AAF">
        <w:rPr>
          <w:color w:val="808080"/>
        </w:rPr>
        <w:t xml:space="preserve"> котировок анкета должна содержать все сведения, указанные в таблице. В случае отсутствия каких-либо данных указать слово «нет». </w:t>
      </w:r>
    </w:p>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 w:rsidR="00933BF4" w:rsidRPr="00B73AAF" w:rsidRDefault="00933BF4" w:rsidP="00933BF4">
      <w:pPr>
        <w:rPr>
          <w:sz w:val="2"/>
          <w:szCs w:val="2"/>
        </w:rPr>
      </w:pPr>
      <w:r w:rsidRPr="00B73AAF">
        <w:br w:type="page"/>
      </w:r>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3_ТЕХНИКО-КОММЕРЧЕСКОЕ"/>
      <w:bookmarkStart w:id="93" w:name="_Toc517185519"/>
      <w:bookmarkStart w:id="94" w:name="_Toc528591315"/>
      <w:bookmarkStart w:id="95" w:name="форма3"/>
      <w:bookmarkEnd w:id="92"/>
      <w:r w:rsidRPr="00B73AAF">
        <w:rPr>
          <w:rFonts w:ascii="Times New Roman" w:eastAsia="MS Mincho" w:hAnsi="Times New Roman"/>
          <w:color w:val="548DD4"/>
          <w:kern w:val="32"/>
          <w:szCs w:val="24"/>
          <w:lang w:val="x-none" w:eastAsia="x-none"/>
        </w:rPr>
        <w:t>Форма 3 ТЕХНИКО-КОММЕРЧЕСКОЕ ПРЕДЛОЖЕНИЕ</w:t>
      </w:r>
      <w:bookmarkEnd w:id="93"/>
      <w:bookmarkEnd w:id="94"/>
    </w:p>
    <w:bookmarkEnd w:id="95"/>
    <w:p w:rsidR="00933BF4" w:rsidRPr="00B73AAF" w:rsidRDefault="00933BF4" w:rsidP="00933BF4"/>
    <w:p w:rsidR="00933BF4" w:rsidRPr="00B73AAF" w:rsidRDefault="00933BF4" w:rsidP="00933BF4">
      <w:r w:rsidRPr="00B73AAF">
        <w:t xml:space="preserve">Приложение к Заявке на участие в Открытом запросе котировок от «___» __________ 20___ г. </w:t>
      </w:r>
    </w:p>
    <w:p w:rsidR="00933BF4" w:rsidRPr="00B73AAF" w:rsidRDefault="00933BF4" w:rsidP="00933BF4">
      <w:r w:rsidRPr="00B73AAF">
        <w:t>№ ______</w:t>
      </w:r>
    </w:p>
    <w:p w:rsidR="00933BF4" w:rsidRPr="00B73AAF" w:rsidRDefault="00933BF4" w:rsidP="00933BF4"/>
    <w:p w:rsidR="00933BF4" w:rsidRPr="00B73AAF" w:rsidRDefault="00933BF4" w:rsidP="00933BF4"/>
    <w:p w:rsidR="00933BF4" w:rsidRPr="00B73AAF" w:rsidRDefault="00933BF4" w:rsidP="00933BF4">
      <w:pPr>
        <w:pStyle w:val="rvps1"/>
      </w:pPr>
      <w:bookmarkStart w:id="96" w:name="_Техническое_предложение_(Форма"/>
      <w:bookmarkStart w:id="97" w:name="_Toc235439567"/>
      <w:bookmarkStart w:id="98" w:name="_Toc305665991"/>
      <w:bookmarkEnd w:id="96"/>
      <w:r w:rsidRPr="00B73AAF">
        <w:t>ТЕХНИКО-КОММЕРЧЕСКОЕ ПРЕДЛОЖЕНИЕ</w:t>
      </w:r>
      <w:bookmarkEnd w:id="97"/>
      <w:bookmarkEnd w:id="98"/>
    </w:p>
    <w:p w:rsidR="00933BF4" w:rsidRPr="00B73AAF" w:rsidRDefault="00933BF4" w:rsidP="00933BF4"/>
    <w:p w:rsidR="00933BF4" w:rsidRDefault="00933BF4" w:rsidP="00933BF4">
      <w:pPr>
        <w:jc w:val="center"/>
      </w:pPr>
    </w:p>
    <w:p w:rsidR="00933BF4" w:rsidRPr="00EC45B9" w:rsidRDefault="00933BF4" w:rsidP="00933BF4">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Pr="005C24A0" w:rsidRDefault="00933BF4" w:rsidP="00933BF4">
      <w:pPr>
        <w:jc w:val="center"/>
      </w:pPr>
    </w:p>
    <w:p w:rsidR="00A534AF" w:rsidRPr="00A534AF" w:rsidRDefault="00A534AF" w:rsidP="00A534AF">
      <w:pPr>
        <w:ind w:firstLine="567"/>
        <w:jc w:val="both"/>
      </w:pPr>
      <w:r w:rsidRPr="00A534AF">
        <w:t xml:space="preserve">Изучив Извещение о проведении Открытого </w:t>
      </w:r>
      <w:r>
        <w:t>запроса котировок</w:t>
      </w:r>
      <w:r w:rsidRPr="00A534AF">
        <w:t xml:space="preserve"> в электронной форме на право заключения договора на поставку муфт для медного кабеля и модулей защиты, плинтов (далее также </w:t>
      </w:r>
      <w:r>
        <w:t>–</w:t>
      </w:r>
      <w:r w:rsidRPr="00A534AF">
        <w:t xml:space="preserve"> </w:t>
      </w:r>
      <w:r>
        <w:t xml:space="preserve">Извещение </w:t>
      </w:r>
      <w:r w:rsidRPr="00A534AF">
        <w:t>о проведении Открытого запроса котировок) безоговорочно принимаем установленные в них требования и условия.</w:t>
      </w:r>
    </w:p>
    <w:p w:rsidR="00A534AF" w:rsidRPr="00A534AF" w:rsidRDefault="00A534AF" w:rsidP="00A534AF">
      <w:pPr>
        <w:ind w:firstLine="567"/>
        <w:jc w:val="both"/>
      </w:pPr>
      <w:r w:rsidRPr="00A534AF">
        <w:t xml:space="preserve"> Мы согласны поставить предусмотренные Открытым запрос</w:t>
      </w:r>
      <w:r w:rsidR="00CD6C65">
        <w:t>ом</w:t>
      </w:r>
      <w:r w:rsidRPr="00A534AF">
        <w:t xml:space="preserve"> котировок в электронной форме товары, являющиеся объектом закупки, в сроки, объеме и качестве, в соответствии с требованиями </w:t>
      </w:r>
      <w:r>
        <w:t>Извещения о запросе котировок</w:t>
      </w:r>
      <w:r w:rsidRPr="00A534AF">
        <w:t xml:space="preserve"> и на условиях, которые определены в Техническом задании и проекте договора</w:t>
      </w:r>
      <w:r w:rsidRPr="00A534AF">
        <w:rPr>
          <w:sz w:val="22"/>
          <w:szCs w:val="22"/>
          <w:lang w:eastAsia="en-US"/>
        </w:rPr>
        <w:t xml:space="preserve"> на</w:t>
      </w:r>
      <w:r w:rsidRPr="00A534AF">
        <w:t xml:space="preserve"> поставку муфт для медного кабеля и модулей защиты, плинтов.</w:t>
      </w:r>
    </w:p>
    <w:p w:rsidR="00A534AF" w:rsidRPr="00A534AF" w:rsidRDefault="00A534AF" w:rsidP="00A534AF">
      <w:pPr>
        <w:ind w:firstLine="567"/>
        <w:jc w:val="both"/>
      </w:pPr>
      <w:r w:rsidRPr="00A534AF">
        <w:t xml:space="preserve">В случае признания нас победителем </w:t>
      </w:r>
      <w:r w:rsidR="00CD6C65">
        <w:t>запроса котировок</w:t>
      </w:r>
      <w:r w:rsidRPr="00A534AF">
        <w:t>, мы берем на себя обязательства подписать договор, в соответствии с требованиями документации об аукционе.</w:t>
      </w:r>
    </w:p>
    <w:p w:rsidR="00A534AF" w:rsidRPr="00A534AF" w:rsidRDefault="00A534AF" w:rsidP="00A534AF">
      <w:pPr>
        <w:ind w:firstLine="567"/>
        <w:jc w:val="both"/>
      </w:pPr>
    </w:p>
    <w:p w:rsidR="00A534AF" w:rsidRPr="00A534AF" w:rsidRDefault="00A534AF" w:rsidP="00A534AF">
      <w:pPr>
        <w:ind w:firstLine="567"/>
        <w:jc w:val="center"/>
      </w:pPr>
      <w:r w:rsidRPr="00A534AF">
        <w:rPr>
          <w:rFonts w:eastAsia="Calibri"/>
          <w:b/>
          <w:lang w:eastAsia="en-US"/>
        </w:rPr>
        <w:t>Сведения о товаре</w:t>
      </w:r>
    </w:p>
    <w:p w:rsidR="00A534AF" w:rsidRPr="00A534AF" w:rsidRDefault="00A534AF" w:rsidP="00A534AF">
      <w:pPr>
        <w:ind w:firstLine="567"/>
        <w:jc w:val="both"/>
      </w:pPr>
    </w:p>
    <w:tbl>
      <w:tblPr>
        <w:tblW w:w="1057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798"/>
        <w:gridCol w:w="1418"/>
        <w:gridCol w:w="1275"/>
        <w:gridCol w:w="1218"/>
        <w:gridCol w:w="1985"/>
      </w:tblGrid>
      <w:tr w:rsidR="00CD6C65" w:rsidRPr="00A534AF" w:rsidTr="00CD6C65">
        <w:trPr>
          <w:trHeight w:val="1393"/>
        </w:trPr>
        <w:tc>
          <w:tcPr>
            <w:tcW w:w="880" w:type="dxa"/>
          </w:tcPr>
          <w:p w:rsidR="00CD6C65" w:rsidRPr="00A534AF" w:rsidRDefault="00CD6C65" w:rsidP="00A534AF">
            <w:pPr>
              <w:jc w:val="center"/>
              <w:rPr>
                <w:b/>
                <w:bCs/>
                <w:color w:val="444444"/>
                <w:sz w:val="16"/>
                <w:szCs w:val="16"/>
              </w:rPr>
            </w:pPr>
            <w:r w:rsidRPr="00A534AF">
              <w:rPr>
                <w:b/>
                <w:bCs/>
                <w:color w:val="444444"/>
                <w:sz w:val="16"/>
                <w:szCs w:val="16"/>
              </w:rPr>
              <w:t>№ п/п</w:t>
            </w:r>
          </w:p>
        </w:tc>
        <w:tc>
          <w:tcPr>
            <w:tcW w:w="3798" w:type="dxa"/>
            <w:shd w:val="clear" w:color="auto" w:fill="auto"/>
            <w:vAlign w:val="center"/>
            <w:hideMark/>
          </w:tcPr>
          <w:p w:rsidR="00CD6C65" w:rsidRPr="00A534AF" w:rsidRDefault="00CD6C65" w:rsidP="00A534AF">
            <w:pPr>
              <w:jc w:val="center"/>
              <w:rPr>
                <w:b/>
                <w:bCs/>
                <w:color w:val="444444"/>
                <w:sz w:val="16"/>
                <w:szCs w:val="16"/>
              </w:rPr>
            </w:pPr>
            <w:r w:rsidRPr="00A534AF">
              <w:rPr>
                <w:b/>
                <w:bCs/>
                <w:color w:val="444444"/>
                <w:sz w:val="16"/>
                <w:szCs w:val="16"/>
              </w:rPr>
              <w:t>Наименование поставляемого товара</w:t>
            </w:r>
          </w:p>
        </w:tc>
        <w:tc>
          <w:tcPr>
            <w:tcW w:w="1418" w:type="dxa"/>
            <w:shd w:val="clear" w:color="auto" w:fill="auto"/>
            <w:vAlign w:val="center"/>
          </w:tcPr>
          <w:p w:rsidR="00CD6C65" w:rsidRPr="00A534AF" w:rsidRDefault="00CD6C65" w:rsidP="00A534AF">
            <w:pPr>
              <w:spacing w:after="160" w:line="259" w:lineRule="auto"/>
              <w:jc w:val="center"/>
              <w:rPr>
                <w:rFonts w:eastAsiaTheme="minorHAnsi"/>
                <w:color w:val="000000"/>
                <w:sz w:val="16"/>
                <w:szCs w:val="16"/>
                <w:lang w:eastAsia="en-US"/>
              </w:rPr>
            </w:pPr>
            <w:r w:rsidRPr="00A534AF">
              <w:rPr>
                <w:rFonts w:eastAsiaTheme="minorHAnsi"/>
                <w:color w:val="000000"/>
                <w:sz w:val="16"/>
                <w:szCs w:val="16"/>
                <w:lang w:eastAsia="en-US"/>
              </w:rPr>
              <w:t>Описание</w:t>
            </w:r>
          </w:p>
        </w:tc>
        <w:tc>
          <w:tcPr>
            <w:tcW w:w="1275" w:type="dxa"/>
            <w:shd w:val="clear" w:color="auto" w:fill="auto"/>
            <w:vAlign w:val="center"/>
          </w:tcPr>
          <w:p w:rsidR="00CD6C65" w:rsidRPr="00A534AF" w:rsidRDefault="00CD6C65" w:rsidP="00A534AF">
            <w:pPr>
              <w:spacing w:after="160" w:line="259" w:lineRule="auto"/>
              <w:jc w:val="center"/>
              <w:rPr>
                <w:rFonts w:eastAsiaTheme="minorHAnsi"/>
                <w:color w:val="000000"/>
                <w:sz w:val="16"/>
                <w:szCs w:val="16"/>
                <w:lang w:eastAsia="en-US"/>
              </w:rPr>
            </w:pPr>
            <w:r w:rsidRPr="00A534AF">
              <w:rPr>
                <w:rFonts w:eastAsiaTheme="minorHAnsi"/>
                <w:color w:val="000000"/>
                <w:sz w:val="16"/>
                <w:szCs w:val="16"/>
                <w:lang w:eastAsia="en-US"/>
              </w:rPr>
              <w:t>Ед. изм</w:t>
            </w:r>
            <w:r>
              <w:rPr>
                <w:rFonts w:eastAsiaTheme="minorHAnsi"/>
                <w:color w:val="000000"/>
                <w:sz w:val="16"/>
                <w:szCs w:val="16"/>
                <w:lang w:eastAsia="en-US"/>
              </w:rPr>
              <w:t>.</w:t>
            </w:r>
          </w:p>
        </w:tc>
        <w:tc>
          <w:tcPr>
            <w:tcW w:w="1218" w:type="dxa"/>
          </w:tcPr>
          <w:p w:rsidR="00CD6C65" w:rsidRDefault="00CD6C65" w:rsidP="00A534AF">
            <w:pPr>
              <w:tabs>
                <w:tab w:val="left" w:pos="1593"/>
              </w:tabs>
              <w:jc w:val="center"/>
              <w:rPr>
                <w:bCs/>
                <w:color w:val="444444"/>
                <w:sz w:val="16"/>
                <w:szCs w:val="16"/>
              </w:rPr>
            </w:pPr>
          </w:p>
          <w:p w:rsidR="00CD6C65" w:rsidRDefault="00CD6C65" w:rsidP="00A534AF">
            <w:pPr>
              <w:tabs>
                <w:tab w:val="left" w:pos="1593"/>
              </w:tabs>
              <w:jc w:val="center"/>
              <w:rPr>
                <w:bCs/>
                <w:color w:val="444444"/>
                <w:sz w:val="16"/>
                <w:szCs w:val="16"/>
              </w:rPr>
            </w:pPr>
          </w:p>
          <w:p w:rsidR="00CD6C65" w:rsidRDefault="00CD6C65" w:rsidP="00A534AF">
            <w:pPr>
              <w:tabs>
                <w:tab w:val="left" w:pos="1593"/>
              </w:tabs>
              <w:jc w:val="center"/>
              <w:rPr>
                <w:bCs/>
                <w:color w:val="444444"/>
                <w:sz w:val="16"/>
                <w:szCs w:val="16"/>
              </w:rPr>
            </w:pPr>
          </w:p>
          <w:p w:rsidR="00CD6C65" w:rsidRPr="00A534AF" w:rsidRDefault="00CD6C65" w:rsidP="00A534AF">
            <w:pPr>
              <w:tabs>
                <w:tab w:val="left" w:pos="1593"/>
              </w:tabs>
              <w:jc w:val="center"/>
              <w:rPr>
                <w:bCs/>
                <w:color w:val="444444"/>
                <w:sz w:val="16"/>
                <w:szCs w:val="16"/>
              </w:rPr>
            </w:pPr>
            <w:r>
              <w:rPr>
                <w:bCs/>
                <w:color w:val="444444"/>
                <w:sz w:val="16"/>
                <w:szCs w:val="16"/>
              </w:rPr>
              <w:t>Гарантийный срок</w:t>
            </w:r>
          </w:p>
        </w:tc>
        <w:tc>
          <w:tcPr>
            <w:tcW w:w="1985" w:type="dxa"/>
            <w:vAlign w:val="center"/>
          </w:tcPr>
          <w:p w:rsidR="00CD6C65" w:rsidRPr="00A534AF" w:rsidRDefault="00CD6C65" w:rsidP="00A534AF">
            <w:pPr>
              <w:tabs>
                <w:tab w:val="left" w:pos="1593"/>
              </w:tabs>
              <w:jc w:val="center"/>
              <w:rPr>
                <w:bCs/>
                <w:color w:val="444444"/>
                <w:sz w:val="16"/>
                <w:szCs w:val="16"/>
              </w:rPr>
            </w:pPr>
            <w:r>
              <w:rPr>
                <w:bCs/>
                <w:color w:val="444444"/>
                <w:sz w:val="16"/>
                <w:szCs w:val="16"/>
              </w:rPr>
              <w:t>Производитель</w:t>
            </w:r>
          </w:p>
        </w:tc>
      </w:tr>
      <w:tr w:rsidR="00CD6C65" w:rsidRPr="00A534AF" w:rsidTr="00CD6C65">
        <w:trPr>
          <w:trHeight w:val="450"/>
        </w:trPr>
        <w:tc>
          <w:tcPr>
            <w:tcW w:w="880" w:type="dxa"/>
          </w:tcPr>
          <w:p w:rsidR="00CD6C65" w:rsidRPr="00A534AF" w:rsidRDefault="00CD6C65" w:rsidP="00A534AF">
            <w:pPr>
              <w:jc w:val="center"/>
              <w:rPr>
                <w:color w:val="000000"/>
                <w:sz w:val="18"/>
                <w:szCs w:val="18"/>
              </w:rPr>
            </w:pPr>
            <w:r w:rsidRPr="00A534AF">
              <w:rPr>
                <w:color w:val="000000"/>
                <w:sz w:val="18"/>
                <w:szCs w:val="18"/>
              </w:rPr>
              <w:t>1</w:t>
            </w:r>
          </w:p>
        </w:tc>
        <w:tc>
          <w:tcPr>
            <w:tcW w:w="3798" w:type="dxa"/>
            <w:shd w:val="clear" w:color="auto" w:fill="auto"/>
            <w:vAlign w:val="center"/>
          </w:tcPr>
          <w:p w:rsidR="00CD6C65" w:rsidRPr="00A534AF" w:rsidRDefault="00CD6C65" w:rsidP="00A534AF">
            <w:pPr>
              <w:jc w:val="center"/>
              <w:rPr>
                <w:color w:val="000000"/>
                <w:sz w:val="18"/>
                <w:szCs w:val="18"/>
              </w:rPr>
            </w:pPr>
          </w:p>
        </w:tc>
        <w:tc>
          <w:tcPr>
            <w:tcW w:w="1418" w:type="dxa"/>
            <w:shd w:val="clear" w:color="auto" w:fill="auto"/>
            <w:noWrap/>
            <w:vAlign w:val="center"/>
          </w:tcPr>
          <w:p w:rsidR="00CD6C65" w:rsidRPr="00A534AF" w:rsidRDefault="00CD6C65" w:rsidP="00A534AF">
            <w:pPr>
              <w:jc w:val="center"/>
              <w:rPr>
                <w:color w:val="000000"/>
                <w:sz w:val="22"/>
                <w:szCs w:val="22"/>
              </w:rPr>
            </w:pPr>
          </w:p>
        </w:tc>
        <w:tc>
          <w:tcPr>
            <w:tcW w:w="1275" w:type="dxa"/>
            <w:shd w:val="clear" w:color="auto" w:fill="auto"/>
            <w:noWrap/>
            <w:vAlign w:val="center"/>
          </w:tcPr>
          <w:p w:rsidR="00CD6C65" w:rsidRPr="00A534AF" w:rsidRDefault="00CD6C65" w:rsidP="00A534AF">
            <w:pPr>
              <w:jc w:val="center"/>
              <w:rPr>
                <w:color w:val="000000"/>
                <w:sz w:val="22"/>
                <w:szCs w:val="22"/>
              </w:rPr>
            </w:pPr>
          </w:p>
        </w:tc>
        <w:tc>
          <w:tcPr>
            <w:tcW w:w="1218" w:type="dxa"/>
          </w:tcPr>
          <w:p w:rsidR="00CD6C65" w:rsidRPr="00A534AF" w:rsidRDefault="00CD6C65" w:rsidP="00A534AF">
            <w:pPr>
              <w:jc w:val="center"/>
              <w:rPr>
                <w:color w:val="000000"/>
                <w:sz w:val="18"/>
                <w:szCs w:val="18"/>
              </w:rPr>
            </w:pPr>
          </w:p>
        </w:tc>
        <w:tc>
          <w:tcPr>
            <w:tcW w:w="1985" w:type="dxa"/>
          </w:tcPr>
          <w:p w:rsidR="00CD6C65" w:rsidRPr="00A534AF" w:rsidRDefault="00CD6C65" w:rsidP="00A534AF">
            <w:pPr>
              <w:jc w:val="center"/>
              <w:rPr>
                <w:color w:val="000000"/>
                <w:sz w:val="18"/>
                <w:szCs w:val="18"/>
              </w:rPr>
            </w:pPr>
          </w:p>
        </w:tc>
      </w:tr>
      <w:tr w:rsidR="00CD6C65" w:rsidRPr="00A534AF" w:rsidTr="00CD6C65">
        <w:trPr>
          <w:trHeight w:val="450"/>
        </w:trPr>
        <w:tc>
          <w:tcPr>
            <w:tcW w:w="880" w:type="dxa"/>
          </w:tcPr>
          <w:p w:rsidR="00CD6C65" w:rsidRPr="00A534AF" w:rsidRDefault="00CD6C65" w:rsidP="00A534AF">
            <w:pPr>
              <w:jc w:val="center"/>
              <w:rPr>
                <w:color w:val="000000"/>
                <w:sz w:val="18"/>
                <w:szCs w:val="18"/>
              </w:rPr>
            </w:pPr>
            <w:r w:rsidRPr="00A534AF">
              <w:rPr>
                <w:color w:val="000000"/>
                <w:sz w:val="18"/>
                <w:szCs w:val="18"/>
              </w:rPr>
              <w:t>2 и т.д.</w:t>
            </w:r>
          </w:p>
        </w:tc>
        <w:tc>
          <w:tcPr>
            <w:tcW w:w="3798" w:type="dxa"/>
            <w:shd w:val="clear" w:color="auto" w:fill="auto"/>
            <w:vAlign w:val="center"/>
          </w:tcPr>
          <w:p w:rsidR="00CD6C65" w:rsidRPr="00A534AF" w:rsidRDefault="00CD6C65" w:rsidP="00A534AF">
            <w:pPr>
              <w:jc w:val="center"/>
              <w:rPr>
                <w:color w:val="000000"/>
                <w:sz w:val="18"/>
                <w:szCs w:val="18"/>
              </w:rPr>
            </w:pPr>
          </w:p>
        </w:tc>
        <w:tc>
          <w:tcPr>
            <w:tcW w:w="1418" w:type="dxa"/>
            <w:shd w:val="clear" w:color="auto" w:fill="auto"/>
            <w:noWrap/>
            <w:vAlign w:val="center"/>
          </w:tcPr>
          <w:p w:rsidR="00CD6C65" w:rsidRPr="00A534AF" w:rsidRDefault="00CD6C65" w:rsidP="00A534AF">
            <w:pPr>
              <w:jc w:val="center"/>
              <w:rPr>
                <w:color w:val="000000"/>
                <w:sz w:val="22"/>
                <w:szCs w:val="22"/>
              </w:rPr>
            </w:pPr>
          </w:p>
        </w:tc>
        <w:tc>
          <w:tcPr>
            <w:tcW w:w="1275" w:type="dxa"/>
            <w:shd w:val="clear" w:color="auto" w:fill="auto"/>
            <w:noWrap/>
            <w:vAlign w:val="center"/>
          </w:tcPr>
          <w:p w:rsidR="00CD6C65" w:rsidRPr="00A534AF" w:rsidRDefault="00CD6C65" w:rsidP="00A534AF">
            <w:pPr>
              <w:jc w:val="center"/>
              <w:rPr>
                <w:color w:val="000000"/>
                <w:sz w:val="22"/>
                <w:szCs w:val="22"/>
              </w:rPr>
            </w:pPr>
          </w:p>
        </w:tc>
        <w:tc>
          <w:tcPr>
            <w:tcW w:w="1218" w:type="dxa"/>
          </w:tcPr>
          <w:p w:rsidR="00CD6C65" w:rsidRPr="00A534AF" w:rsidRDefault="00CD6C65" w:rsidP="00A534AF">
            <w:pPr>
              <w:jc w:val="center"/>
              <w:rPr>
                <w:color w:val="000000"/>
                <w:sz w:val="18"/>
                <w:szCs w:val="18"/>
              </w:rPr>
            </w:pPr>
          </w:p>
        </w:tc>
        <w:tc>
          <w:tcPr>
            <w:tcW w:w="1985" w:type="dxa"/>
          </w:tcPr>
          <w:p w:rsidR="00CD6C65" w:rsidRPr="00A534AF" w:rsidRDefault="00CD6C65" w:rsidP="00A534AF">
            <w:pPr>
              <w:jc w:val="center"/>
              <w:rPr>
                <w:color w:val="000000"/>
                <w:sz w:val="18"/>
                <w:szCs w:val="18"/>
              </w:rPr>
            </w:pPr>
          </w:p>
        </w:tc>
      </w:tr>
    </w:tbl>
    <w:p w:rsidR="00A534AF" w:rsidRPr="00A534AF" w:rsidRDefault="00A534AF" w:rsidP="00A534AF">
      <w:pPr>
        <w:jc w:val="center"/>
        <w:rPr>
          <w:i/>
          <w:color w:val="FF0000"/>
          <w:u w:val="single"/>
        </w:rPr>
      </w:pPr>
    </w:p>
    <w:p w:rsidR="00933BF4" w:rsidRPr="00FF0CC7" w:rsidRDefault="00933BF4" w:rsidP="00933BF4"/>
    <w:p w:rsidR="00933BF4" w:rsidRDefault="00933BF4" w:rsidP="00933BF4">
      <w:pPr>
        <w:rPr>
          <w:color w:val="FF0000"/>
        </w:rPr>
      </w:pPr>
    </w:p>
    <w:p w:rsidR="00005EEB" w:rsidRDefault="00005EEB" w:rsidP="00933BF4">
      <w:pPr>
        <w:rPr>
          <w:color w:val="FF0000"/>
        </w:rPr>
      </w:pPr>
    </w:p>
    <w:p w:rsidR="00CD6C65" w:rsidRDefault="00CD6C65" w:rsidP="00CD6C65">
      <w:pPr>
        <w:pStyle w:val="affc"/>
      </w:pPr>
    </w:p>
    <w:p w:rsidR="00CD6C65" w:rsidRPr="00E066C7" w:rsidRDefault="00CD6C65" w:rsidP="00CD6C65">
      <w:pPr>
        <w:spacing w:line="259" w:lineRule="auto"/>
        <w:rPr>
          <w:rFonts w:eastAsiaTheme="minorHAnsi"/>
          <w:sz w:val="22"/>
          <w:szCs w:val="22"/>
          <w:lang w:eastAsia="en-US"/>
        </w:rPr>
      </w:pPr>
      <w:r w:rsidRPr="00E066C7">
        <w:rPr>
          <w:rFonts w:eastAsiaTheme="minorHAnsi"/>
          <w:sz w:val="22"/>
          <w:szCs w:val="22"/>
          <w:lang w:eastAsia="en-US"/>
        </w:rPr>
        <w:t>_____________________</w:t>
      </w:r>
      <w:r>
        <w:rPr>
          <w:rFonts w:eastAsiaTheme="minorHAnsi"/>
          <w:sz w:val="22"/>
          <w:szCs w:val="22"/>
          <w:lang w:eastAsia="en-US"/>
        </w:rPr>
        <w:t>_______________</w:t>
      </w:r>
      <w:r w:rsidRPr="00E066C7">
        <w:rPr>
          <w:rFonts w:eastAsiaTheme="minorHAnsi"/>
          <w:sz w:val="22"/>
          <w:szCs w:val="22"/>
          <w:lang w:eastAsia="en-US"/>
        </w:rPr>
        <w:tab/>
        <w:t xml:space="preserve">                    </w:t>
      </w:r>
      <w:r>
        <w:rPr>
          <w:rFonts w:eastAsiaTheme="minorHAnsi"/>
          <w:sz w:val="22"/>
          <w:szCs w:val="22"/>
          <w:lang w:eastAsia="en-US"/>
        </w:rPr>
        <w:t xml:space="preserve">       </w:t>
      </w:r>
      <w:r w:rsidRPr="00E066C7">
        <w:rPr>
          <w:rFonts w:eastAsiaTheme="minorHAnsi"/>
          <w:sz w:val="22"/>
          <w:szCs w:val="22"/>
          <w:lang w:eastAsia="en-US"/>
        </w:rPr>
        <w:t xml:space="preserve">    ___________________________</w:t>
      </w:r>
    </w:p>
    <w:p w:rsidR="00CD6C65" w:rsidRPr="00E066C7" w:rsidRDefault="00CD6C65" w:rsidP="00CD6C65">
      <w:pPr>
        <w:spacing w:line="259" w:lineRule="auto"/>
        <w:rPr>
          <w:rFonts w:eastAsiaTheme="minorHAnsi"/>
          <w:sz w:val="20"/>
          <w:szCs w:val="20"/>
          <w:lang w:eastAsia="en-US"/>
        </w:rPr>
      </w:pPr>
      <w:r w:rsidRPr="00E066C7">
        <w:rPr>
          <w:rFonts w:eastAsiaTheme="minorHAnsi"/>
          <w:sz w:val="20"/>
          <w:szCs w:val="20"/>
          <w:lang w:eastAsia="en-US"/>
        </w:rPr>
        <w:t xml:space="preserve">(Подпись уполномоченного представителя) </w:t>
      </w:r>
      <w:r w:rsidRPr="00E066C7">
        <w:rPr>
          <w:rFonts w:eastAsiaTheme="minorHAnsi"/>
          <w:sz w:val="20"/>
          <w:szCs w:val="20"/>
          <w:lang w:eastAsia="en-US"/>
        </w:rPr>
        <w:tab/>
        <w:t xml:space="preserve">                               </w:t>
      </w:r>
      <w:proofErr w:type="gramStart"/>
      <w:r w:rsidRPr="00E066C7">
        <w:rPr>
          <w:rFonts w:eastAsiaTheme="minorHAnsi"/>
          <w:sz w:val="20"/>
          <w:szCs w:val="20"/>
          <w:lang w:eastAsia="en-US"/>
        </w:rPr>
        <w:t xml:space="preserve">   (</w:t>
      </w:r>
      <w:proofErr w:type="gramEnd"/>
      <w:r w:rsidRPr="00E066C7">
        <w:rPr>
          <w:rFonts w:eastAsiaTheme="minorHAnsi"/>
          <w:sz w:val="20"/>
          <w:szCs w:val="20"/>
          <w:lang w:eastAsia="en-US"/>
        </w:rPr>
        <w:t>Ф.И.О. и должность подписавшего)</w:t>
      </w:r>
    </w:p>
    <w:p w:rsidR="00CD6C65" w:rsidRPr="00E066C7" w:rsidRDefault="00CD6C65" w:rsidP="00CD6C65">
      <w:pPr>
        <w:spacing w:line="259" w:lineRule="auto"/>
        <w:rPr>
          <w:rFonts w:eastAsiaTheme="minorHAnsi"/>
          <w:sz w:val="20"/>
          <w:szCs w:val="20"/>
          <w:lang w:eastAsia="en-US"/>
        </w:rPr>
      </w:pPr>
      <w:r w:rsidRPr="00E066C7">
        <w:rPr>
          <w:rFonts w:eastAsiaTheme="minorHAnsi"/>
          <w:sz w:val="20"/>
          <w:szCs w:val="20"/>
          <w:lang w:eastAsia="en-US"/>
        </w:rPr>
        <w:t>М.П. (при наличии печати)</w:t>
      </w: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Default="00005EEB" w:rsidP="00933BF4">
      <w:pPr>
        <w:rPr>
          <w:color w:val="FF0000"/>
        </w:rPr>
      </w:pPr>
    </w:p>
    <w:p w:rsidR="00005EEB" w:rsidRPr="00B73AAF" w:rsidRDefault="00005EEB" w:rsidP="00005EEB">
      <w:r w:rsidRPr="00B73AAF">
        <w:t xml:space="preserve">Приложение к Заявке на участие в Открытом запросе котировок от «___» __________ 20___ г. </w:t>
      </w:r>
    </w:p>
    <w:p w:rsidR="00005EEB" w:rsidRPr="00B73AAF" w:rsidRDefault="00005EEB" w:rsidP="00005EEB">
      <w:r w:rsidRPr="00B73AAF">
        <w:t>№ ______</w:t>
      </w:r>
    </w:p>
    <w:p w:rsidR="00005EEB" w:rsidRPr="00B73AAF" w:rsidRDefault="00005EEB" w:rsidP="00005EEB"/>
    <w:p w:rsidR="00005EEB" w:rsidRPr="00B73AAF" w:rsidRDefault="00005EEB" w:rsidP="00005EEB">
      <w:r w:rsidRPr="00561DDE">
        <w:rPr>
          <w:color w:val="FF0000"/>
        </w:rPr>
        <w:t xml:space="preserve">НИЖЕПРИВЕДЕННЫЕ СВЕДЕНИЯ ПОДАЮТСЯ ТОЛЬКО В СОСТАВЕ ЦЕНОВОГО ПРЕДЛОЖЕНИЯ И </w:t>
      </w:r>
      <w:r w:rsidRPr="00561DDE">
        <w:rPr>
          <w:b/>
          <w:color w:val="FF0000"/>
          <w:u w:val="single"/>
        </w:rPr>
        <w:t xml:space="preserve">НЕ ВКЛЮЧАЮТСЯ В </w:t>
      </w:r>
      <w:r w:rsidR="00F52614">
        <w:rPr>
          <w:b/>
          <w:color w:val="FF0000"/>
          <w:u w:val="single"/>
        </w:rPr>
        <w:t>ОСНОВНУЮ Ч</w:t>
      </w:r>
      <w:r w:rsidR="00F52614" w:rsidRPr="00561DDE">
        <w:rPr>
          <w:b/>
          <w:color w:val="FF0000"/>
          <w:u w:val="single"/>
        </w:rPr>
        <w:t>АСТ</w:t>
      </w:r>
      <w:r w:rsidR="00F52614">
        <w:rPr>
          <w:b/>
          <w:color w:val="FF0000"/>
          <w:u w:val="single"/>
        </w:rPr>
        <w:t>Ь</w:t>
      </w:r>
      <w:r w:rsidR="00F52614" w:rsidRPr="00561DDE">
        <w:rPr>
          <w:b/>
          <w:color w:val="FF0000"/>
          <w:u w:val="single"/>
        </w:rPr>
        <w:t xml:space="preserve"> </w:t>
      </w:r>
      <w:r w:rsidRPr="00561DDE">
        <w:rPr>
          <w:b/>
          <w:color w:val="FF0000"/>
          <w:u w:val="single"/>
        </w:rPr>
        <w:t>ЗАЯВКИ</w:t>
      </w:r>
    </w:p>
    <w:p w:rsidR="00005EEB" w:rsidRDefault="00005EEB" w:rsidP="00005EEB">
      <w:pPr>
        <w:pStyle w:val="rvps1"/>
      </w:pPr>
    </w:p>
    <w:p w:rsidR="00005EEB" w:rsidRPr="00B73AAF" w:rsidRDefault="00005EEB" w:rsidP="00005EEB">
      <w:pPr>
        <w:pStyle w:val="rvps1"/>
      </w:pPr>
      <w:r>
        <w:t xml:space="preserve">ЦЕНОВОЕ </w:t>
      </w:r>
      <w:r w:rsidRPr="005C24A0">
        <w:t>ПРЕДЛОЖЕНИЕ</w:t>
      </w:r>
    </w:p>
    <w:p w:rsidR="00005EEB" w:rsidRPr="00B73AAF" w:rsidRDefault="00005EEB" w:rsidP="00005EEB"/>
    <w:p w:rsidR="00005EEB" w:rsidRPr="00EC45B9" w:rsidRDefault="00005EEB" w:rsidP="00005EEB">
      <w:r>
        <w:t>Участник</w:t>
      </w:r>
      <w:r w:rsidRPr="00EC45B9">
        <w:t xml:space="preserve"> Открыто</w:t>
      </w:r>
      <w:r>
        <w:t>го</w:t>
      </w:r>
      <w:r w:rsidRPr="00EC45B9">
        <w:t xml:space="preserve"> запрос</w:t>
      </w:r>
      <w:r>
        <w:t>а</w:t>
      </w:r>
      <w:r w:rsidRPr="00EC45B9">
        <w:t xml:space="preserve"> </w:t>
      </w:r>
      <w:r>
        <w:t>котировок</w:t>
      </w:r>
      <w:r w:rsidRPr="00EC45B9">
        <w:t xml:space="preserve">: ________________________________ </w:t>
      </w:r>
    </w:p>
    <w:p w:rsidR="00933BF4" w:rsidRDefault="00933BF4" w:rsidP="00933BF4"/>
    <w:p w:rsidR="00062190" w:rsidRDefault="00062190" w:rsidP="00933BF4">
      <w:r>
        <w:t>Коэффициент снижения цены*___________</w:t>
      </w:r>
    </w:p>
    <w:p w:rsidR="00062190" w:rsidRPr="00B73AAF" w:rsidRDefault="00062190" w:rsidP="00933BF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616"/>
      </w:tblGrid>
      <w:tr w:rsidR="00062190" w:rsidRPr="00062190" w:rsidTr="00062190">
        <w:tc>
          <w:tcPr>
            <w:tcW w:w="3474" w:type="dxa"/>
            <w:shd w:val="clear" w:color="auto" w:fill="auto"/>
          </w:tcPr>
          <w:p w:rsidR="00062190" w:rsidRPr="00062190" w:rsidRDefault="00062190" w:rsidP="00062190">
            <w:pPr>
              <w:rPr>
                <w:rFonts w:cs="Arial"/>
                <w:color w:val="000000"/>
              </w:rPr>
            </w:pPr>
            <w:r w:rsidRPr="00062190">
              <w:rPr>
                <w:rFonts w:cs="Arial"/>
                <w:color w:val="000000"/>
              </w:rPr>
              <w:t>Критерий (оцениваемые показатели критерия)</w:t>
            </w:r>
          </w:p>
        </w:tc>
        <w:tc>
          <w:tcPr>
            <w:tcW w:w="6616" w:type="dxa"/>
            <w:shd w:val="clear" w:color="auto" w:fill="auto"/>
          </w:tcPr>
          <w:p w:rsidR="00062190" w:rsidRPr="00062190" w:rsidRDefault="00062190" w:rsidP="00062190">
            <w:pPr>
              <w:rPr>
                <w:rFonts w:cs="Arial"/>
                <w:color w:val="000000"/>
              </w:rPr>
            </w:pPr>
            <w:r w:rsidRPr="00062190">
              <w:rPr>
                <w:rFonts w:cs="Arial"/>
                <w:color w:val="000000"/>
              </w:rPr>
              <w:t xml:space="preserve">Предложение Участника </w:t>
            </w:r>
          </w:p>
        </w:tc>
      </w:tr>
      <w:tr w:rsidR="00062190" w:rsidRPr="00062190" w:rsidTr="00062190">
        <w:tc>
          <w:tcPr>
            <w:tcW w:w="3474" w:type="dxa"/>
            <w:shd w:val="clear" w:color="auto" w:fill="auto"/>
          </w:tcPr>
          <w:p w:rsidR="00062190" w:rsidRPr="00062190" w:rsidRDefault="00062190" w:rsidP="00062190">
            <w:pPr>
              <w:numPr>
                <w:ilvl w:val="0"/>
                <w:numId w:val="5"/>
              </w:numPr>
              <w:spacing w:after="160" w:line="259" w:lineRule="auto"/>
              <w:ind w:left="313"/>
              <w:rPr>
                <w:rFonts w:cs="Arial"/>
                <w:color w:val="000000"/>
              </w:rPr>
            </w:pPr>
            <w:r w:rsidRPr="00062190">
              <w:rPr>
                <w:rFonts w:cs="Arial"/>
                <w:color w:val="000000"/>
              </w:rPr>
              <w:t>Цена договора с учетом коэффициента снижения</w:t>
            </w:r>
          </w:p>
          <w:p w:rsidR="00062190" w:rsidRPr="00062190" w:rsidRDefault="00062190" w:rsidP="00062190">
            <w:pPr>
              <w:ind w:left="313"/>
              <w:rPr>
                <w:rFonts w:cs="Arial"/>
                <w:color w:val="000000"/>
              </w:rPr>
            </w:pPr>
          </w:p>
        </w:tc>
        <w:tc>
          <w:tcPr>
            <w:tcW w:w="6616" w:type="dxa"/>
            <w:shd w:val="clear" w:color="auto" w:fill="auto"/>
          </w:tcPr>
          <w:p w:rsidR="00062190" w:rsidRPr="00062190" w:rsidRDefault="00062190" w:rsidP="00062190">
            <w:pPr>
              <w:rPr>
                <w:rFonts w:cs="Arial"/>
                <w:color w:val="000000"/>
              </w:rPr>
            </w:pPr>
            <w:r w:rsidRPr="00062190">
              <w:rPr>
                <w:rFonts w:cs="Arial"/>
                <w:color w:val="000000"/>
              </w:rPr>
              <w:t>_____________________ (______________________________) рублей __ коп. (с НДС ___%, без НДС, НДС не облагается) (</w:t>
            </w:r>
            <w:r w:rsidRPr="00062190">
              <w:rPr>
                <w:rFonts w:cs="Arial"/>
                <w:i/>
                <w:color w:val="000000"/>
              </w:rPr>
              <w:t>выбрать нужное)</w:t>
            </w:r>
          </w:p>
        </w:tc>
      </w:tr>
    </w:tbl>
    <w:p w:rsidR="00933BF4" w:rsidRPr="00B73AAF" w:rsidRDefault="00933BF4" w:rsidP="00933BF4"/>
    <w:p w:rsidR="00C52174" w:rsidRDefault="00E066C7" w:rsidP="00C52174">
      <w:pPr>
        <w:ind w:left="720"/>
        <w:jc w:val="center"/>
        <w:rPr>
          <w:b/>
          <w:i/>
        </w:rPr>
      </w:pPr>
      <w:r w:rsidRPr="000573CC">
        <w:rPr>
          <w:b/>
        </w:rPr>
        <w:t xml:space="preserve">Сведения о товаре, работе, услуге </w:t>
      </w:r>
      <w:r w:rsidRPr="000573CC">
        <w:rPr>
          <w:b/>
          <w:i/>
        </w:rPr>
        <w:t>(выбрать нужное)</w:t>
      </w:r>
    </w:p>
    <w:p w:rsidR="00E066C7" w:rsidRPr="00C52174" w:rsidRDefault="00E066C7" w:rsidP="00C52174">
      <w:pPr>
        <w:ind w:left="720"/>
        <w:jc w:val="center"/>
        <w:rPr>
          <w:b/>
        </w:rPr>
      </w:pPr>
    </w:p>
    <w:tbl>
      <w:tblPr>
        <w:tblStyle w:val="ae"/>
        <w:tblW w:w="10114" w:type="dxa"/>
        <w:tblInd w:w="-5" w:type="dxa"/>
        <w:tblLook w:val="04A0" w:firstRow="1" w:lastRow="0" w:firstColumn="1" w:lastColumn="0" w:noHBand="0" w:noVBand="1"/>
      </w:tblPr>
      <w:tblGrid>
        <w:gridCol w:w="3515"/>
        <w:gridCol w:w="3388"/>
        <w:gridCol w:w="3211"/>
      </w:tblGrid>
      <w:tr w:rsidR="002B37DA" w:rsidRPr="00C52174" w:rsidTr="007329CE">
        <w:tc>
          <w:tcPr>
            <w:tcW w:w="3515" w:type="dxa"/>
            <w:shd w:val="clear" w:color="auto" w:fill="F2F2F2" w:themeFill="background1" w:themeFillShade="F2"/>
          </w:tcPr>
          <w:p w:rsidR="002B37DA" w:rsidRPr="00C52174" w:rsidRDefault="002B37DA" w:rsidP="00E066C7">
            <w:pPr>
              <w:rPr>
                <w:b/>
              </w:rPr>
            </w:pPr>
            <w:r w:rsidRPr="00264F24">
              <w:rPr>
                <w:rFonts w:cs="Arial"/>
              </w:rPr>
              <w:t>Наименование товара, работы, услуги</w:t>
            </w:r>
            <w:r w:rsidRPr="005A531E">
              <w:rPr>
                <w:rFonts w:cs="Arial"/>
                <w:i/>
              </w:rPr>
              <w:t xml:space="preserve"> (выбрать нужное)</w:t>
            </w:r>
          </w:p>
        </w:tc>
        <w:tc>
          <w:tcPr>
            <w:tcW w:w="3388" w:type="dxa"/>
            <w:shd w:val="clear" w:color="auto" w:fill="F2F2F2" w:themeFill="background1" w:themeFillShade="F2"/>
          </w:tcPr>
          <w:p w:rsidR="002B37DA" w:rsidRPr="00E066C7" w:rsidRDefault="002B37DA" w:rsidP="00CD6C65">
            <w:pPr>
              <w:jc w:val="center"/>
            </w:pPr>
            <w:r w:rsidRPr="002B37DA">
              <w:t>Цена за единицу товара, работы, услуги</w:t>
            </w:r>
            <w:r w:rsidR="003C4CB3">
              <w:t xml:space="preserve"> с учетом коэффициента снижения</w:t>
            </w:r>
            <w:r w:rsidRPr="002B37DA">
              <w:t xml:space="preserve"> (</w:t>
            </w:r>
            <w:r w:rsidRPr="00CD6C65">
              <w:rPr>
                <w:i/>
              </w:rPr>
              <w:t xml:space="preserve">с НДС, без НДС, НДС не облагается – </w:t>
            </w:r>
            <w:r w:rsidR="00CD6C65" w:rsidRPr="00CD6C65">
              <w:rPr>
                <w:i/>
              </w:rPr>
              <w:t>выбрать нужное</w:t>
            </w:r>
            <w:r w:rsidR="00CD6C65" w:rsidRPr="002B37DA">
              <w:t xml:space="preserve">) </w:t>
            </w:r>
          </w:p>
        </w:tc>
        <w:tc>
          <w:tcPr>
            <w:tcW w:w="3211" w:type="dxa"/>
            <w:shd w:val="clear" w:color="auto" w:fill="F2F2F2" w:themeFill="background1" w:themeFillShade="F2"/>
          </w:tcPr>
          <w:p w:rsidR="002B37DA" w:rsidRPr="00E066C7" w:rsidRDefault="00062190" w:rsidP="00062190">
            <w:pPr>
              <w:jc w:val="center"/>
            </w:pPr>
            <w:r w:rsidRPr="00062190">
              <w:t>Наи</w:t>
            </w:r>
            <w:r>
              <w:t>менование страны происхождения товара</w:t>
            </w:r>
          </w:p>
        </w:tc>
      </w:tr>
      <w:tr w:rsidR="002B37DA" w:rsidRPr="00C52174" w:rsidTr="007329CE">
        <w:tc>
          <w:tcPr>
            <w:tcW w:w="3515" w:type="dxa"/>
          </w:tcPr>
          <w:p w:rsidR="002B37DA" w:rsidRPr="00C52174" w:rsidRDefault="002B37DA" w:rsidP="00C52174">
            <w:pPr>
              <w:jc w:val="center"/>
              <w:rPr>
                <w:b/>
              </w:rPr>
            </w:pPr>
          </w:p>
        </w:tc>
        <w:tc>
          <w:tcPr>
            <w:tcW w:w="3388" w:type="dxa"/>
          </w:tcPr>
          <w:p w:rsidR="002B37DA" w:rsidRPr="00C52174" w:rsidRDefault="002B37DA" w:rsidP="00C52174">
            <w:pPr>
              <w:jc w:val="center"/>
              <w:rPr>
                <w:b/>
              </w:rPr>
            </w:pPr>
          </w:p>
        </w:tc>
        <w:tc>
          <w:tcPr>
            <w:tcW w:w="3211" w:type="dxa"/>
          </w:tcPr>
          <w:p w:rsidR="002B37DA" w:rsidRPr="00C52174" w:rsidRDefault="002B37DA" w:rsidP="00C52174">
            <w:pPr>
              <w:jc w:val="center"/>
              <w:rPr>
                <w:b/>
              </w:rPr>
            </w:pPr>
          </w:p>
        </w:tc>
      </w:tr>
    </w:tbl>
    <w:p w:rsidR="00933BF4" w:rsidRPr="00B73AAF" w:rsidRDefault="00933BF4" w:rsidP="00933BF4"/>
    <w:p w:rsidR="00933BF4" w:rsidRDefault="00933BF4" w:rsidP="00933BF4">
      <w:pPr>
        <w:pStyle w:val="affc"/>
      </w:pPr>
    </w:p>
    <w:p w:rsidR="00E066C7" w:rsidRDefault="00E066C7" w:rsidP="00933BF4">
      <w:pPr>
        <w:pStyle w:val="affc"/>
      </w:pPr>
    </w:p>
    <w:p w:rsidR="00E066C7" w:rsidRDefault="00E066C7" w:rsidP="00933BF4">
      <w:pPr>
        <w:pStyle w:val="affc"/>
      </w:pPr>
    </w:p>
    <w:p w:rsidR="00E066C7" w:rsidRPr="00E066C7" w:rsidRDefault="00E066C7" w:rsidP="00E066C7">
      <w:pPr>
        <w:spacing w:line="259" w:lineRule="auto"/>
        <w:rPr>
          <w:rFonts w:eastAsiaTheme="minorHAnsi"/>
          <w:sz w:val="22"/>
          <w:szCs w:val="22"/>
          <w:lang w:eastAsia="en-US"/>
        </w:rPr>
      </w:pPr>
      <w:r w:rsidRPr="00E066C7">
        <w:rPr>
          <w:rFonts w:eastAsiaTheme="minorHAnsi"/>
          <w:sz w:val="22"/>
          <w:szCs w:val="22"/>
          <w:lang w:eastAsia="en-US"/>
        </w:rPr>
        <w:t>_____________________</w:t>
      </w:r>
      <w:r>
        <w:rPr>
          <w:rFonts w:eastAsiaTheme="minorHAnsi"/>
          <w:sz w:val="22"/>
          <w:szCs w:val="22"/>
          <w:lang w:eastAsia="en-US"/>
        </w:rPr>
        <w:t>_______________</w:t>
      </w:r>
      <w:r w:rsidRPr="00E066C7">
        <w:rPr>
          <w:rFonts w:eastAsiaTheme="minorHAnsi"/>
          <w:sz w:val="22"/>
          <w:szCs w:val="22"/>
          <w:lang w:eastAsia="en-US"/>
        </w:rPr>
        <w:tab/>
        <w:t xml:space="preserve">                    </w:t>
      </w:r>
      <w:r>
        <w:rPr>
          <w:rFonts w:eastAsiaTheme="minorHAnsi"/>
          <w:sz w:val="22"/>
          <w:szCs w:val="22"/>
          <w:lang w:eastAsia="en-US"/>
        </w:rPr>
        <w:t xml:space="preserve">       </w:t>
      </w:r>
      <w:r w:rsidRPr="00E066C7">
        <w:rPr>
          <w:rFonts w:eastAsiaTheme="minorHAnsi"/>
          <w:sz w:val="22"/>
          <w:szCs w:val="22"/>
          <w:lang w:eastAsia="en-US"/>
        </w:rPr>
        <w:t xml:space="preserve">    ___________________________</w:t>
      </w:r>
    </w:p>
    <w:p w:rsidR="00E066C7" w:rsidRP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 xml:space="preserve">(Подпись уполномоченного представителя) </w:t>
      </w:r>
      <w:r w:rsidRPr="00E066C7">
        <w:rPr>
          <w:rFonts w:eastAsiaTheme="minorHAnsi"/>
          <w:sz w:val="20"/>
          <w:szCs w:val="20"/>
          <w:lang w:eastAsia="en-US"/>
        </w:rPr>
        <w:tab/>
        <w:t xml:space="preserve">                               </w:t>
      </w:r>
      <w:proofErr w:type="gramStart"/>
      <w:r w:rsidRPr="00E066C7">
        <w:rPr>
          <w:rFonts w:eastAsiaTheme="minorHAnsi"/>
          <w:sz w:val="20"/>
          <w:szCs w:val="20"/>
          <w:lang w:eastAsia="en-US"/>
        </w:rPr>
        <w:t xml:space="preserve">   (</w:t>
      </w:r>
      <w:proofErr w:type="gramEnd"/>
      <w:r w:rsidRPr="00E066C7">
        <w:rPr>
          <w:rFonts w:eastAsiaTheme="minorHAnsi"/>
          <w:sz w:val="20"/>
          <w:szCs w:val="20"/>
          <w:lang w:eastAsia="en-US"/>
        </w:rPr>
        <w:t>Ф.И.О. и должность подписавшего)</w:t>
      </w:r>
    </w:p>
    <w:p w:rsidR="00E066C7" w:rsidRDefault="00E066C7" w:rsidP="00E066C7">
      <w:pPr>
        <w:spacing w:line="259" w:lineRule="auto"/>
        <w:rPr>
          <w:rFonts w:eastAsiaTheme="minorHAnsi"/>
          <w:sz w:val="20"/>
          <w:szCs w:val="20"/>
          <w:lang w:eastAsia="en-US"/>
        </w:rPr>
      </w:pPr>
      <w:r w:rsidRPr="00E066C7">
        <w:rPr>
          <w:rFonts w:eastAsiaTheme="minorHAnsi"/>
          <w:sz w:val="20"/>
          <w:szCs w:val="20"/>
          <w:lang w:eastAsia="en-US"/>
        </w:rPr>
        <w:t>М.П. (при наличии печати)</w:t>
      </w:r>
    </w:p>
    <w:p w:rsidR="00CD6C65" w:rsidRPr="00E066C7" w:rsidRDefault="00CD6C65" w:rsidP="00E066C7">
      <w:pPr>
        <w:spacing w:line="259" w:lineRule="auto"/>
        <w:rPr>
          <w:rFonts w:eastAsiaTheme="minorHAnsi"/>
          <w:sz w:val="20"/>
          <w:szCs w:val="20"/>
          <w:lang w:eastAsia="en-US"/>
        </w:rPr>
      </w:pPr>
    </w:p>
    <w:p w:rsidR="00E066C7" w:rsidRPr="00B73AAF" w:rsidRDefault="00E066C7" w:rsidP="00933BF4">
      <w:pPr>
        <w:pStyle w:val="affc"/>
      </w:pPr>
    </w:p>
    <w:p w:rsidR="00933BF4" w:rsidRPr="00B73AAF" w:rsidRDefault="00933BF4" w:rsidP="00933BF4">
      <w:pPr>
        <w:rPr>
          <w:color w:val="808080"/>
        </w:rPr>
      </w:pPr>
      <w:r w:rsidRPr="00B73AAF">
        <w:rPr>
          <w:color w:val="808080"/>
        </w:rPr>
        <w:t>ИНСТРУКЦИИ ПО ЗАПОЛНЕНИЮ:</w:t>
      </w:r>
    </w:p>
    <w:p w:rsidR="00062190" w:rsidRPr="00062190" w:rsidRDefault="00062190" w:rsidP="00062190">
      <w:pPr>
        <w:jc w:val="both"/>
        <w:rPr>
          <w:color w:val="808080"/>
        </w:rPr>
      </w:pPr>
      <w:r w:rsidRPr="00062190">
        <w:rPr>
          <w:color w:val="808080"/>
        </w:rPr>
        <w:t>1Данные инструкции не следует воспроизводить в документах, подготовленных Участником.</w:t>
      </w:r>
    </w:p>
    <w:p w:rsidR="00062190" w:rsidRPr="00062190" w:rsidRDefault="00062190" w:rsidP="00062190">
      <w:pPr>
        <w:jc w:val="both"/>
        <w:rPr>
          <w:color w:val="808080"/>
        </w:rPr>
      </w:pPr>
      <w:r w:rsidRPr="00062190">
        <w:rPr>
          <w:color w:val="808080"/>
        </w:rPr>
        <w:t>2. В настоящем технико-коммерческом предложении Участник предоставляет предложение о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062190" w:rsidRPr="00062190" w:rsidRDefault="00062190" w:rsidP="00062190">
      <w:pPr>
        <w:jc w:val="both"/>
        <w:rPr>
          <w:color w:val="808080"/>
        </w:rPr>
      </w:pPr>
      <w:r w:rsidRPr="00062190">
        <w:rPr>
          <w:color w:val="808080"/>
        </w:rPr>
        <w:t>3. Участник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062190" w:rsidRPr="00062190" w:rsidRDefault="00062190" w:rsidP="00062190">
      <w:pPr>
        <w:jc w:val="both"/>
        <w:rPr>
          <w:color w:val="808080"/>
          <w:sz w:val="22"/>
        </w:rPr>
      </w:pPr>
      <w:r w:rsidRPr="00062190">
        <w:rPr>
          <w:color w:val="808080"/>
          <w:sz w:val="22"/>
        </w:rPr>
        <w:t>*Коэффициент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w:t>
      </w:r>
    </w:p>
    <w:p w:rsidR="00933BF4" w:rsidRDefault="00062190" w:rsidP="00062190">
      <w:pPr>
        <w:jc w:val="both"/>
        <w:rPr>
          <w:color w:val="808080"/>
        </w:rPr>
      </w:pPr>
      <w:r>
        <w:rPr>
          <w:color w:val="808080"/>
        </w:rPr>
        <w:t>4</w:t>
      </w:r>
      <w:r w:rsidR="00933BF4" w:rsidRPr="00B73AAF">
        <w:rPr>
          <w:color w:val="808080"/>
        </w:rPr>
        <w:t xml:space="preserve"> Предлагаемая цена Договора должна быть указана цифрами с одновременным дублированием ее словами.</w:t>
      </w:r>
    </w:p>
    <w:p w:rsidR="00933BF4" w:rsidRPr="00B73AAF" w:rsidRDefault="00933BF4" w:rsidP="00933BF4">
      <w:pPr>
        <w:jc w:val="both"/>
        <w:rPr>
          <w:color w:val="808080"/>
        </w:rPr>
      </w:pPr>
      <w:r>
        <w:rPr>
          <w:color w:val="808080"/>
        </w:rPr>
        <w:t>4.</w:t>
      </w:r>
      <w:r w:rsidRPr="00E922ED">
        <w:rPr>
          <w:b/>
          <w:color w:val="808080"/>
        </w:rPr>
        <w:t xml:space="preserve"> Вся информация и документы касающиеся предложения о цене </w:t>
      </w:r>
      <w:r>
        <w:rPr>
          <w:b/>
          <w:color w:val="808080"/>
        </w:rPr>
        <w:t>отделяе</w:t>
      </w:r>
      <w:r w:rsidRPr="00E922ED">
        <w:rPr>
          <w:b/>
          <w:color w:val="808080"/>
        </w:rPr>
        <w:t xml:space="preserve">тся от </w:t>
      </w:r>
      <w:r>
        <w:rPr>
          <w:b/>
          <w:color w:val="808080"/>
        </w:rPr>
        <w:t>основной части</w:t>
      </w:r>
      <w:r w:rsidRPr="00E922ED">
        <w:rPr>
          <w:b/>
          <w:color w:val="808080"/>
        </w:rPr>
        <w:t xml:space="preserve"> заявки и отража</w:t>
      </w:r>
      <w:r>
        <w:rPr>
          <w:b/>
          <w:color w:val="808080"/>
        </w:rPr>
        <w:t>е</w:t>
      </w:r>
      <w:r w:rsidRPr="00E922ED">
        <w:rPr>
          <w:b/>
          <w:color w:val="808080"/>
        </w:rPr>
        <w:t>тся только во вкладке ценового предложения при подаче на ЭТП</w:t>
      </w:r>
    </w:p>
    <w:p w:rsidR="00933BF4" w:rsidRPr="00B73AAF" w:rsidRDefault="00933BF4" w:rsidP="00933BF4">
      <w:pPr>
        <w:jc w:val="both"/>
        <w:rPr>
          <w:color w:val="808080"/>
        </w:rPr>
      </w:pPr>
      <w:r w:rsidRPr="00B73AAF">
        <w:br w:type="page"/>
      </w:r>
      <w:bookmarkStart w:id="99" w:name="_Ref313304436"/>
      <w:bookmarkStart w:id="100" w:name="_Toc314507388"/>
      <w:bookmarkStart w:id="101" w:name="_Toc322209429"/>
    </w:p>
    <w:p w:rsidR="00933BF4" w:rsidRPr="00B73AAF" w:rsidRDefault="00933BF4" w:rsidP="00933BF4">
      <w:pPr>
        <w:pStyle w:val="10"/>
        <w:keepLines w:val="0"/>
        <w:spacing w:before="240" w:after="120"/>
        <w:ind w:left="792" w:hanging="360"/>
        <w:jc w:val="both"/>
        <w:rPr>
          <w:rFonts w:ascii="Times New Roman" w:eastAsia="MS Mincho" w:hAnsi="Times New Roman"/>
          <w:color w:val="548DD4"/>
          <w:kern w:val="32"/>
          <w:szCs w:val="24"/>
          <w:lang w:val="x-none" w:eastAsia="x-none"/>
        </w:rPr>
      </w:pPr>
      <w:bookmarkStart w:id="102" w:name="_Форма_4_РЕКОМЕНДУЕМАЯ"/>
      <w:bookmarkStart w:id="103" w:name="_Toc517185520"/>
      <w:bookmarkStart w:id="104" w:name="_Toc528591316"/>
      <w:bookmarkEnd w:id="102"/>
      <w:r w:rsidRPr="00B73AAF">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B73AAF">
        <w:rPr>
          <w:rFonts w:ascii="Times New Roman" w:eastAsia="MS Mincho" w:hAnsi="Times New Roman"/>
          <w:color w:val="548DD4"/>
          <w:kern w:val="32"/>
          <w:szCs w:val="24"/>
          <w:lang w:val="x-none" w:eastAsia="x-none"/>
        </w:rPr>
        <w:t xml:space="preserve"> О ЗАКУПКЕ</w:t>
      </w:r>
      <w:bookmarkEnd w:id="103"/>
      <w:bookmarkEnd w:id="104"/>
    </w:p>
    <w:p w:rsidR="00933BF4" w:rsidRPr="00B73AAF" w:rsidRDefault="00933BF4" w:rsidP="00933BF4"/>
    <w:p w:rsidR="00933BF4" w:rsidRPr="00B73AAF" w:rsidRDefault="00933BF4" w:rsidP="00933BF4">
      <w:pPr>
        <w:jc w:val="center"/>
      </w:pPr>
      <w:r w:rsidRPr="00B73AAF">
        <w:t xml:space="preserve">РЕКОМЕНДУЕМАЯ ФОРМА ЗАПРОСА РАЗЪЯСНЕНИЙ </w:t>
      </w:r>
      <w:r>
        <w:t xml:space="preserve">ИЗВЕЩЕНИЯ </w:t>
      </w:r>
      <w:bookmarkEnd w:id="99"/>
      <w:bookmarkEnd w:id="100"/>
    </w:p>
    <w:p w:rsidR="00933BF4" w:rsidRPr="00B73AAF" w:rsidRDefault="00933BF4" w:rsidP="00933BF4">
      <w:pPr>
        <w:jc w:val="center"/>
      </w:pPr>
      <w:r w:rsidRPr="00B73AAF">
        <w:t>О ЗАКУПКЕ</w:t>
      </w:r>
      <w:bookmarkEnd w:id="101"/>
    </w:p>
    <w:p w:rsidR="00933BF4" w:rsidRDefault="00933BF4" w:rsidP="00933BF4">
      <w:pPr>
        <w:pStyle w:val="a8"/>
        <w:tabs>
          <w:tab w:val="clear" w:pos="4677"/>
          <w:tab w:val="clear" w:pos="9355"/>
        </w:tabs>
      </w:pPr>
    </w:p>
    <w:p w:rsidR="00E066C7" w:rsidRPr="00B73AAF" w:rsidRDefault="00E066C7" w:rsidP="00933BF4">
      <w:pPr>
        <w:pStyle w:val="a8"/>
        <w:tabs>
          <w:tab w:val="clear" w:pos="4677"/>
          <w:tab w:val="clear" w:pos="9355"/>
        </w:tabs>
      </w:pPr>
    </w:p>
    <w:p w:rsidR="00E066C7" w:rsidRDefault="00E066C7" w:rsidP="00E066C7">
      <w:pPr>
        <w:jc w:val="right"/>
      </w:pPr>
      <w:r>
        <w:t xml:space="preserve">Заказчику: Публичное акционерное общество </w:t>
      </w:r>
    </w:p>
    <w:p w:rsidR="00E066C7" w:rsidRDefault="00E066C7" w:rsidP="00E066C7">
      <w:pPr>
        <w:jc w:val="right"/>
      </w:pPr>
      <w:r>
        <w:t xml:space="preserve"> «Башинформсвязь» (ПАО «Башинформсвязь»),</w:t>
      </w:r>
    </w:p>
    <w:p w:rsidR="00E066C7" w:rsidRDefault="00E066C7" w:rsidP="00E066C7">
      <w:pPr>
        <w:jc w:val="right"/>
      </w:pPr>
      <w:r>
        <w:t>Место нахождения: 450077, Республика Башкортостан, г. Уфа, ул. Ленина, д. 30</w:t>
      </w:r>
    </w:p>
    <w:p w:rsidR="00933BF4" w:rsidRPr="00B73AAF" w:rsidRDefault="00E066C7" w:rsidP="00E066C7">
      <w:pPr>
        <w:jc w:val="right"/>
      </w:pPr>
      <w:r>
        <w:t>Почтовый адрес: 450077, Республика Башкортостан, г. Уфа, ул. Ленина, д. 30</w:t>
      </w:r>
    </w:p>
    <w:p w:rsidR="00933BF4" w:rsidRDefault="00933BF4" w:rsidP="00933BF4"/>
    <w:p w:rsidR="00E066C7" w:rsidRDefault="00E066C7" w:rsidP="00933BF4"/>
    <w:p w:rsidR="00E066C7" w:rsidRPr="00B73AAF" w:rsidRDefault="00E066C7" w:rsidP="00933BF4"/>
    <w:p w:rsidR="00933BF4" w:rsidRPr="00B73AAF" w:rsidRDefault="00933BF4" w:rsidP="00933BF4">
      <w:pPr>
        <w:jc w:val="center"/>
      </w:pPr>
      <w:r w:rsidRPr="00B73AAF">
        <w:t>Уважаемые господа!</w:t>
      </w:r>
    </w:p>
    <w:p w:rsidR="00933BF4" w:rsidRPr="00B73AAF" w:rsidRDefault="00933BF4" w:rsidP="00933BF4">
      <w:pPr>
        <w:jc w:val="center"/>
      </w:pPr>
      <w:r w:rsidRPr="00B73AAF">
        <w:t xml:space="preserve">Просим Вас разъяснить следующие положения </w:t>
      </w:r>
      <w:r>
        <w:t>Извещения</w:t>
      </w:r>
      <w:r w:rsidRPr="00B73AAF">
        <w:t xml:space="preserve"> о проведении Открытого запроса котировок в электронной форме на право заключения договора на _______________________________</w:t>
      </w:r>
      <w:r w:rsidR="00E066C7" w:rsidRPr="00B73AAF">
        <w:t>_:</w:t>
      </w:r>
    </w:p>
    <w:p w:rsidR="00933BF4" w:rsidRPr="00B73AAF" w:rsidRDefault="00933BF4" w:rsidP="00933BF4"/>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933BF4" w:rsidRPr="00B73AAF" w:rsidTr="00F677C3">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Раздел </w:t>
            </w:r>
            <w:r>
              <w:t>Извещения</w:t>
            </w:r>
            <w:r w:rsidRPr="00B73AAF">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Ссылка на пункт </w:t>
            </w:r>
            <w:r>
              <w:t>Извещения</w:t>
            </w:r>
            <w:r w:rsidRPr="00B73AAF" w:rsidDel="008C67B0">
              <w:t xml:space="preserve"> </w:t>
            </w:r>
            <w:r w:rsidRPr="00B73AAF">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 xml:space="preserve">Содержание запроса на разъяснение положений </w:t>
            </w:r>
            <w:r>
              <w:t>Извещения</w:t>
            </w:r>
            <w:r w:rsidRPr="00B73AAF">
              <w:t xml:space="preserve"> о закупке</w:t>
            </w:r>
          </w:p>
        </w:tc>
      </w:tr>
      <w:tr w:rsidR="00933BF4" w:rsidRPr="00B73AAF" w:rsidTr="00F677C3">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r w:rsidRPr="00B73AAF">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r w:rsidR="00933BF4" w:rsidRPr="00B73AAF" w:rsidTr="00F677C3">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rsidR="00933BF4" w:rsidRPr="00B73AAF" w:rsidRDefault="00933BF4" w:rsidP="00F677C3">
            <w:pPr>
              <w:jc w:val="center"/>
            </w:pPr>
            <w:r w:rsidRPr="00B73AAF">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33BF4" w:rsidRPr="00B73AAF" w:rsidRDefault="00933BF4" w:rsidP="00F677C3">
            <w:pPr>
              <w:jc w:val="center"/>
            </w:pPr>
          </w:p>
        </w:tc>
      </w:tr>
    </w:tbl>
    <w:p w:rsidR="00933BF4" w:rsidRPr="00B73AAF" w:rsidRDefault="00933BF4" w:rsidP="00933BF4"/>
    <w:p w:rsidR="00933BF4" w:rsidRPr="00B73AAF" w:rsidRDefault="00933BF4" w:rsidP="00933BF4"/>
    <w:p w:rsidR="00933BF4" w:rsidRPr="00B73AAF" w:rsidRDefault="00933BF4" w:rsidP="00933BF4">
      <w:pPr>
        <w:pStyle w:val="af9"/>
        <w:sectPr w:rsidR="00933BF4" w:rsidRPr="00B73AAF" w:rsidSect="00933BF4">
          <w:headerReference w:type="default" r:id="rId28"/>
          <w:headerReference w:type="first" r:id="rId29"/>
          <w:footerReference w:type="first" r:id="rId30"/>
          <w:pgSz w:w="11907" w:h="16839" w:code="9"/>
          <w:pgMar w:top="851" w:right="567" w:bottom="567" w:left="1134" w:header="720" w:footer="720" w:gutter="0"/>
          <w:pgNumType w:start="1"/>
          <w:cols w:space="708"/>
          <w:noEndnote/>
          <w:titlePg/>
          <w:docGrid w:linePitch="326"/>
        </w:sectPr>
      </w:pPr>
    </w:p>
    <w:p w:rsidR="00933BF4" w:rsidRPr="000B6056" w:rsidRDefault="00933BF4" w:rsidP="00933BF4">
      <w:pPr>
        <w:pStyle w:val="10"/>
        <w:keepLines w:val="0"/>
        <w:spacing w:before="240" w:after="120"/>
        <w:ind w:firstLine="432"/>
        <w:jc w:val="both"/>
        <w:rPr>
          <w:rFonts w:ascii="Times New Roman" w:eastAsia="MS Mincho" w:hAnsi="Times New Roman"/>
          <w:i/>
          <w:color w:val="548DD4"/>
          <w:kern w:val="32"/>
          <w:szCs w:val="24"/>
          <w:lang w:eastAsia="x-none"/>
        </w:rPr>
      </w:pPr>
      <w:bookmarkStart w:id="105" w:name="_Форма_5_Справка"/>
      <w:bookmarkStart w:id="106" w:name="_Форма_5_ФОРМА"/>
      <w:bookmarkStart w:id="107" w:name="_Форма_6_Декларация"/>
      <w:bookmarkStart w:id="108" w:name="_Ref422151860"/>
      <w:bookmarkStart w:id="109" w:name="_Toc422398790"/>
      <w:bookmarkStart w:id="110" w:name="_Toc422750747"/>
      <w:bookmarkStart w:id="111" w:name="_Ref422751646"/>
      <w:bookmarkStart w:id="112" w:name="_Toc528591317"/>
      <w:bookmarkStart w:id="113" w:name="форма6"/>
      <w:bookmarkEnd w:id="105"/>
      <w:bookmarkEnd w:id="106"/>
      <w:bookmarkEnd w:id="107"/>
      <w:r w:rsidRPr="00B73AAF">
        <w:rPr>
          <w:rFonts w:ascii="Times New Roman" w:eastAsia="MS Mincho" w:hAnsi="Times New Roman"/>
          <w:color w:val="548DD4"/>
          <w:kern w:val="32"/>
          <w:szCs w:val="24"/>
          <w:lang w:val="x-none" w:eastAsia="x-none"/>
        </w:rPr>
        <w:t xml:space="preserve">Форма </w:t>
      </w:r>
      <w:bookmarkEnd w:id="108"/>
      <w:r w:rsidRPr="00E47AC8">
        <w:rPr>
          <w:rFonts w:ascii="Times New Roman" w:eastAsia="MS Mincho" w:hAnsi="Times New Roman"/>
          <w:color w:val="548DD4"/>
          <w:kern w:val="32"/>
          <w:szCs w:val="24"/>
          <w:lang w:eastAsia="x-none"/>
        </w:rPr>
        <w:t>5</w:t>
      </w:r>
      <w:r w:rsidRPr="00B73AAF">
        <w:t xml:space="preserve"> </w:t>
      </w:r>
      <w:r w:rsidRPr="00B73AAF">
        <w:rPr>
          <w:rFonts w:ascii="Times New Roman" w:eastAsia="MS Mincho" w:hAnsi="Times New Roman"/>
          <w:color w:val="548DD4"/>
          <w:kern w:val="32"/>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9"/>
      <w:bookmarkEnd w:id="110"/>
      <w:bookmarkEnd w:id="111"/>
      <w:r>
        <w:rPr>
          <w:rFonts w:ascii="Times New Roman" w:eastAsia="MS Mincho" w:hAnsi="Times New Roman"/>
          <w:color w:val="548DD4"/>
          <w:kern w:val="32"/>
          <w:szCs w:val="24"/>
          <w:lang w:eastAsia="x-none"/>
        </w:rPr>
        <w:t xml:space="preserve"> </w:t>
      </w:r>
      <w:r w:rsidRPr="000B6056">
        <w:rPr>
          <w:rFonts w:ascii="Times New Roman" w:eastAsia="MS Mincho" w:hAnsi="Times New Roman"/>
          <w:i/>
          <w:color w:val="548DD4"/>
          <w:kern w:val="32"/>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rsidR="00933BF4" w:rsidRPr="00B73AAF" w:rsidRDefault="00933BF4" w:rsidP="00933BF4">
      <w:pPr>
        <w:rPr>
          <w:rFonts w:eastAsia="MS Mincho"/>
          <w:lang w:eastAsia="x-none"/>
        </w:rPr>
      </w:pPr>
    </w:p>
    <w:p w:rsidR="00933BF4" w:rsidRPr="00B73AAF" w:rsidRDefault="00933BF4" w:rsidP="00933BF4">
      <w:pPr>
        <w:ind w:firstLine="567"/>
        <w:jc w:val="right"/>
        <w:rPr>
          <w:b/>
        </w:rPr>
      </w:pPr>
      <w:r w:rsidRPr="00B73AAF">
        <w:rPr>
          <w:b/>
        </w:rPr>
        <w:t xml:space="preserve">Приложение к Заявке </w:t>
      </w:r>
    </w:p>
    <w:p w:rsidR="00933BF4" w:rsidRPr="00B73AAF" w:rsidRDefault="00933BF4" w:rsidP="00933BF4">
      <w:pPr>
        <w:ind w:firstLine="567"/>
        <w:jc w:val="right"/>
      </w:pPr>
      <w:r w:rsidRPr="00B73AAF">
        <w:t>от «___» __________ 20___ г. № ______</w:t>
      </w:r>
    </w:p>
    <w:p w:rsidR="00933BF4" w:rsidRPr="00B73AAF" w:rsidRDefault="00933BF4" w:rsidP="00933BF4">
      <w:pPr>
        <w:autoSpaceDE w:val="0"/>
        <w:autoSpaceDN w:val="0"/>
        <w:spacing w:after="120"/>
        <w:rPr>
          <w:sz w:val="20"/>
          <w:szCs w:val="20"/>
        </w:rPr>
      </w:pPr>
    </w:p>
    <w:p w:rsidR="00933BF4" w:rsidRPr="00B73AAF" w:rsidRDefault="00933BF4" w:rsidP="00933BF4">
      <w:pPr>
        <w:autoSpaceDE w:val="0"/>
        <w:autoSpaceDN w:val="0"/>
        <w:spacing w:after="120"/>
        <w:jc w:val="center"/>
        <w:rPr>
          <w:b/>
          <w:bCs/>
          <w:spacing w:val="60"/>
          <w:sz w:val="26"/>
          <w:szCs w:val="26"/>
        </w:rPr>
      </w:pPr>
      <w:r w:rsidRPr="00B73AAF">
        <w:rPr>
          <w:b/>
          <w:bCs/>
          <w:spacing w:val="60"/>
          <w:sz w:val="26"/>
          <w:szCs w:val="26"/>
        </w:rPr>
        <w:t>ФОРМА</w:t>
      </w:r>
    </w:p>
    <w:p w:rsidR="00933BF4" w:rsidRPr="00B73AAF" w:rsidRDefault="00933BF4" w:rsidP="00933BF4">
      <w:pPr>
        <w:autoSpaceDE w:val="0"/>
        <w:autoSpaceDN w:val="0"/>
        <w:spacing w:after="480"/>
        <w:jc w:val="center"/>
        <w:rPr>
          <w:b/>
          <w:bCs/>
          <w:sz w:val="26"/>
          <w:szCs w:val="26"/>
        </w:rPr>
      </w:pPr>
      <w:r w:rsidRPr="00B73AAF">
        <w:rPr>
          <w:b/>
          <w:bCs/>
          <w:sz w:val="26"/>
          <w:szCs w:val="26"/>
        </w:rPr>
        <w:t>декларации о соответствии участника закупки критериям отнесения</w:t>
      </w:r>
      <w:r w:rsidRPr="00B73AAF">
        <w:rPr>
          <w:b/>
          <w:bCs/>
          <w:sz w:val="26"/>
          <w:szCs w:val="26"/>
        </w:rPr>
        <w:br/>
        <w:t>к субъектам малого и среднего предпринимательства</w:t>
      </w:r>
    </w:p>
    <w:p w:rsidR="00933BF4" w:rsidRPr="00B73AAF" w:rsidRDefault="00933BF4" w:rsidP="00933BF4">
      <w:pPr>
        <w:autoSpaceDE w:val="0"/>
        <w:autoSpaceDN w:val="0"/>
        <w:ind w:firstLine="567"/>
      </w:pPr>
      <w:r w:rsidRPr="00B73AAF">
        <w:t xml:space="preserve">Подтверждаем, что  </w:t>
      </w:r>
    </w:p>
    <w:p w:rsidR="00933BF4" w:rsidRPr="00B73AAF" w:rsidRDefault="00933BF4" w:rsidP="00933BF4">
      <w:pPr>
        <w:pBdr>
          <w:top w:val="single" w:sz="4" w:space="1" w:color="auto"/>
        </w:pBdr>
        <w:autoSpaceDE w:val="0"/>
        <w:autoSpaceDN w:val="0"/>
        <w:spacing w:after="120"/>
        <w:ind w:left="2637"/>
        <w:jc w:val="center"/>
        <w:rPr>
          <w:sz w:val="20"/>
          <w:szCs w:val="20"/>
        </w:rPr>
      </w:pPr>
      <w:r w:rsidRPr="00B73AAF">
        <w:rPr>
          <w:sz w:val="20"/>
          <w:szCs w:val="20"/>
        </w:rPr>
        <w:t>(указывается наименование участника закупки)</w:t>
      </w:r>
    </w:p>
    <w:p w:rsidR="00933BF4" w:rsidRPr="00B73AAF" w:rsidRDefault="00933BF4" w:rsidP="00933BF4">
      <w:pPr>
        <w:autoSpaceDE w:val="0"/>
        <w:autoSpaceDN w:val="0"/>
        <w:jc w:val="both"/>
      </w:pPr>
      <w:r w:rsidRPr="00B73AAF">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933BF4" w:rsidRPr="00B73AAF" w:rsidRDefault="00933BF4" w:rsidP="00933BF4">
      <w:pPr>
        <w:pBdr>
          <w:top w:val="single" w:sz="4" w:space="1" w:color="auto"/>
        </w:pBdr>
        <w:autoSpaceDE w:val="0"/>
        <w:autoSpaceDN w:val="0"/>
        <w:spacing w:after="120"/>
        <w:ind w:left="2665"/>
        <w:jc w:val="center"/>
        <w:rPr>
          <w:sz w:val="20"/>
          <w:szCs w:val="20"/>
        </w:rPr>
      </w:pPr>
      <w:r w:rsidRPr="00B73AAF">
        <w:rPr>
          <w:sz w:val="20"/>
          <w:szCs w:val="20"/>
        </w:rPr>
        <w:t>(указывается субъект малого или среднего предпринимательства</w:t>
      </w:r>
      <w:r w:rsidRPr="00B73AAF">
        <w:rPr>
          <w:sz w:val="20"/>
          <w:szCs w:val="20"/>
        </w:rPr>
        <w:br/>
        <w:t>в зависимости от критериев отнесения)</w:t>
      </w:r>
    </w:p>
    <w:p w:rsidR="00933BF4" w:rsidRPr="00B73AAF" w:rsidRDefault="00933BF4" w:rsidP="00933BF4">
      <w:pPr>
        <w:autoSpaceDE w:val="0"/>
        <w:autoSpaceDN w:val="0"/>
      </w:pPr>
      <w:r w:rsidRPr="00B73AAF">
        <w:t>предпринимательства, и сообщаем следующую информацию:</w:t>
      </w:r>
    </w:p>
    <w:p w:rsidR="00933BF4" w:rsidRPr="00B73AAF" w:rsidRDefault="00933BF4" w:rsidP="00933BF4">
      <w:pPr>
        <w:autoSpaceDE w:val="0"/>
        <w:autoSpaceDN w:val="0"/>
        <w:ind w:left="567"/>
      </w:pPr>
      <w:r w:rsidRPr="00B73AAF">
        <w:t xml:space="preserve">1. Адрес местонахождения (юридический адрес):  </w:t>
      </w:r>
    </w:p>
    <w:p w:rsidR="00933BF4" w:rsidRPr="00B73AAF" w:rsidRDefault="00933BF4" w:rsidP="00933BF4">
      <w:pPr>
        <w:pBdr>
          <w:top w:val="single" w:sz="4" w:space="1" w:color="auto"/>
        </w:pBdr>
        <w:autoSpaceDE w:val="0"/>
        <w:autoSpaceDN w:val="0"/>
        <w:ind w:left="5755"/>
        <w:rPr>
          <w:sz w:val="2"/>
          <w:szCs w:val="2"/>
        </w:rPr>
      </w:pPr>
    </w:p>
    <w:p w:rsidR="00933BF4" w:rsidRPr="00B73AAF" w:rsidRDefault="00933BF4" w:rsidP="00933BF4">
      <w:pPr>
        <w:tabs>
          <w:tab w:val="right" w:pos="9923"/>
        </w:tabs>
        <w:autoSpaceDE w:val="0"/>
        <w:autoSpaceDN w:val="0"/>
      </w:pPr>
      <w:r w:rsidRPr="00B73AAF">
        <w:tab/>
        <w:t>.</w:t>
      </w:r>
    </w:p>
    <w:p w:rsidR="00933BF4" w:rsidRPr="00B73AAF" w:rsidRDefault="00933BF4" w:rsidP="00933BF4">
      <w:pPr>
        <w:pBdr>
          <w:top w:val="single" w:sz="4" w:space="1" w:color="auto"/>
        </w:pBdr>
        <w:autoSpaceDE w:val="0"/>
        <w:autoSpaceDN w:val="0"/>
        <w:ind w:right="113"/>
        <w:rPr>
          <w:sz w:val="2"/>
          <w:szCs w:val="2"/>
        </w:rPr>
      </w:pPr>
    </w:p>
    <w:p w:rsidR="00933BF4" w:rsidRPr="00B73AAF" w:rsidRDefault="00933BF4" w:rsidP="00933BF4">
      <w:pPr>
        <w:tabs>
          <w:tab w:val="right" w:pos="9923"/>
        </w:tabs>
        <w:autoSpaceDE w:val="0"/>
        <w:autoSpaceDN w:val="0"/>
        <w:ind w:left="567"/>
      </w:pPr>
      <w:r w:rsidRPr="00B73AAF">
        <w:t>2.</w:t>
      </w:r>
      <w:r w:rsidRPr="00B73AAF">
        <w:rPr>
          <w:lang w:val="en-US"/>
        </w:rPr>
        <w:t> </w:t>
      </w:r>
      <w:r w:rsidRPr="00B73AAF">
        <w:t>ИНН/</w:t>
      </w:r>
      <w:r w:rsidR="00E066C7" w:rsidRPr="00B73AAF">
        <w:t xml:space="preserve">КПП: </w:t>
      </w:r>
      <w:r w:rsidR="00E066C7" w:rsidRPr="00B73AAF">
        <w:tab/>
      </w:r>
      <w:r w:rsidRPr="00B73AAF">
        <w:t>.</w:t>
      </w:r>
    </w:p>
    <w:p w:rsidR="00933BF4" w:rsidRPr="00B73AAF" w:rsidRDefault="00933BF4" w:rsidP="00933BF4">
      <w:pPr>
        <w:pBdr>
          <w:top w:val="single" w:sz="4" w:space="1" w:color="auto"/>
        </w:pBdr>
        <w:autoSpaceDE w:val="0"/>
        <w:autoSpaceDN w:val="0"/>
        <w:ind w:left="2098" w:right="113"/>
        <w:jc w:val="center"/>
        <w:rPr>
          <w:sz w:val="20"/>
          <w:szCs w:val="20"/>
        </w:rPr>
      </w:pPr>
      <w:r w:rsidRPr="00B73AAF">
        <w:rPr>
          <w:sz w:val="20"/>
          <w:szCs w:val="20"/>
        </w:rPr>
        <w:t>(№, сведения о дате выдачи документа и выдавшем его органе)</w:t>
      </w:r>
    </w:p>
    <w:p w:rsidR="00933BF4" w:rsidRPr="00B73AAF" w:rsidRDefault="00933BF4" w:rsidP="00933BF4">
      <w:pPr>
        <w:tabs>
          <w:tab w:val="right" w:pos="9923"/>
        </w:tabs>
        <w:autoSpaceDE w:val="0"/>
        <w:autoSpaceDN w:val="0"/>
        <w:ind w:left="567"/>
      </w:pPr>
      <w:r w:rsidRPr="00B73AAF">
        <w:t>3. </w:t>
      </w:r>
      <w:r w:rsidR="00E066C7" w:rsidRPr="00B73AAF">
        <w:t xml:space="preserve">ОГРН: </w:t>
      </w:r>
      <w:r w:rsidR="00E066C7" w:rsidRPr="00B73AAF">
        <w:tab/>
      </w:r>
      <w:r w:rsidRPr="00B73AAF">
        <w:t>.</w:t>
      </w:r>
    </w:p>
    <w:p w:rsidR="00933BF4" w:rsidRPr="00B73AAF" w:rsidRDefault="00933BF4" w:rsidP="00933BF4">
      <w:pPr>
        <w:pBdr>
          <w:top w:val="single" w:sz="4" w:space="1" w:color="auto"/>
        </w:pBdr>
        <w:autoSpaceDE w:val="0"/>
        <w:autoSpaceDN w:val="0"/>
        <w:ind w:left="1616" w:right="113"/>
        <w:rPr>
          <w:sz w:val="2"/>
          <w:szCs w:val="2"/>
        </w:rPr>
      </w:pPr>
    </w:p>
    <w:p w:rsidR="00933BF4" w:rsidRPr="00B73AAF" w:rsidRDefault="00933BF4" w:rsidP="00933BF4">
      <w:pPr>
        <w:autoSpaceDE w:val="0"/>
        <w:autoSpaceDN w:val="0"/>
        <w:ind w:left="567" w:right="113"/>
      </w:pPr>
      <w:r w:rsidRPr="00B73AAF">
        <w:t>4. Исключен.</w:t>
      </w:r>
    </w:p>
    <w:p w:rsidR="00933BF4" w:rsidRPr="00B73AAF" w:rsidRDefault="00933BF4" w:rsidP="00933BF4">
      <w:pPr>
        <w:autoSpaceDE w:val="0"/>
        <w:autoSpaceDN w:val="0"/>
        <w:spacing w:after="120"/>
        <w:ind w:firstLine="567"/>
        <w:jc w:val="both"/>
      </w:pPr>
      <w:r w:rsidRPr="00B73AAF">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B73AAF">
        <w:rPr>
          <w:bCs/>
          <w:color w:val="00B050"/>
        </w:rPr>
        <w:t>&lt;1&gt;</w:t>
      </w:r>
      <w:r w:rsidRPr="00B73AAF">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933BF4" w:rsidRPr="00B73AAF" w:rsidTr="00F677C3">
        <w:trPr>
          <w:cantSplit/>
          <w:tblHeader/>
        </w:trPr>
        <w:tc>
          <w:tcPr>
            <w:tcW w:w="567" w:type="dxa"/>
            <w:vAlign w:val="center"/>
          </w:tcPr>
          <w:p w:rsidR="00933BF4" w:rsidRPr="00B73AAF" w:rsidRDefault="00933BF4" w:rsidP="00F677C3">
            <w:pPr>
              <w:autoSpaceDE w:val="0"/>
              <w:autoSpaceDN w:val="0"/>
              <w:jc w:val="center"/>
              <w:rPr>
                <w:sz w:val="22"/>
                <w:szCs w:val="22"/>
              </w:rPr>
            </w:pPr>
            <w:r w:rsidRPr="00B73AAF">
              <w:rPr>
                <w:sz w:val="22"/>
                <w:szCs w:val="22"/>
              </w:rPr>
              <w:t>№ п/п</w:t>
            </w:r>
          </w:p>
        </w:tc>
        <w:tc>
          <w:tcPr>
            <w:tcW w:w="4649" w:type="dxa"/>
            <w:vAlign w:val="center"/>
          </w:tcPr>
          <w:p w:rsidR="00933BF4" w:rsidRPr="00B73AAF" w:rsidRDefault="00933BF4" w:rsidP="00F677C3">
            <w:pPr>
              <w:autoSpaceDE w:val="0"/>
              <w:autoSpaceDN w:val="0"/>
              <w:jc w:val="center"/>
              <w:rPr>
                <w:sz w:val="22"/>
                <w:szCs w:val="22"/>
              </w:rPr>
            </w:pPr>
            <w:r w:rsidRPr="00B73AAF">
              <w:rPr>
                <w:sz w:val="22"/>
                <w:szCs w:val="22"/>
              </w:rPr>
              <w:t>Наименование сведений</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Малые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Средние предприятия</w:t>
            </w:r>
          </w:p>
        </w:tc>
        <w:tc>
          <w:tcPr>
            <w:tcW w:w="1588" w:type="dxa"/>
            <w:vAlign w:val="center"/>
          </w:tcPr>
          <w:p w:rsidR="00933BF4" w:rsidRPr="00B73AAF" w:rsidRDefault="00933BF4" w:rsidP="00F677C3">
            <w:pPr>
              <w:autoSpaceDE w:val="0"/>
              <w:autoSpaceDN w:val="0"/>
              <w:jc w:val="center"/>
              <w:rPr>
                <w:sz w:val="22"/>
                <w:szCs w:val="22"/>
              </w:rPr>
            </w:pPr>
            <w:r w:rsidRPr="00B73AAF">
              <w:rPr>
                <w:sz w:val="22"/>
                <w:szCs w:val="22"/>
              </w:rPr>
              <w:t>Показатель</w:t>
            </w:r>
          </w:p>
        </w:tc>
      </w:tr>
      <w:tr w:rsidR="00933BF4" w:rsidRPr="00B73AAF" w:rsidTr="00F677C3">
        <w:trPr>
          <w:cantSplit/>
          <w:tblHeader/>
        </w:trPr>
        <w:tc>
          <w:tcPr>
            <w:tcW w:w="567" w:type="dxa"/>
          </w:tcPr>
          <w:p w:rsidR="00933BF4" w:rsidRPr="00B73AAF" w:rsidRDefault="00933BF4" w:rsidP="00F677C3">
            <w:pPr>
              <w:autoSpaceDE w:val="0"/>
              <w:autoSpaceDN w:val="0"/>
              <w:jc w:val="center"/>
              <w:rPr>
                <w:sz w:val="22"/>
                <w:szCs w:val="22"/>
              </w:rPr>
            </w:pPr>
            <w:r w:rsidRPr="00B73AAF">
              <w:rPr>
                <w:sz w:val="22"/>
                <w:szCs w:val="22"/>
              </w:rPr>
              <w:t xml:space="preserve">1 </w:t>
            </w:r>
            <w:r w:rsidRPr="00B73AAF">
              <w:rPr>
                <w:bCs/>
                <w:color w:val="00B050"/>
              </w:rPr>
              <w:t>&lt;2&gt;:</w:t>
            </w:r>
          </w:p>
        </w:tc>
        <w:tc>
          <w:tcPr>
            <w:tcW w:w="4649" w:type="dxa"/>
          </w:tcPr>
          <w:p w:rsidR="00933BF4" w:rsidRPr="00B73AAF" w:rsidRDefault="00933BF4" w:rsidP="00F677C3">
            <w:pPr>
              <w:autoSpaceDE w:val="0"/>
              <w:autoSpaceDN w:val="0"/>
              <w:jc w:val="center"/>
              <w:rPr>
                <w:sz w:val="22"/>
                <w:szCs w:val="22"/>
              </w:rPr>
            </w:pPr>
            <w:r w:rsidRPr="00B73AAF">
              <w:rPr>
                <w:sz w:val="22"/>
                <w:szCs w:val="22"/>
              </w:rPr>
              <w:t>2</w:t>
            </w:r>
          </w:p>
        </w:tc>
        <w:tc>
          <w:tcPr>
            <w:tcW w:w="1588" w:type="dxa"/>
          </w:tcPr>
          <w:p w:rsidR="00933BF4" w:rsidRPr="00B73AAF" w:rsidRDefault="00933BF4" w:rsidP="00F677C3">
            <w:pPr>
              <w:autoSpaceDE w:val="0"/>
              <w:autoSpaceDN w:val="0"/>
              <w:jc w:val="center"/>
              <w:rPr>
                <w:sz w:val="22"/>
                <w:szCs w:val="22"/>
              </w:rPr>
            </w:pPr>
            <w:r w:rsidRPr="00B73AAF">
              <w:rPr>
                <w:sz w:val="22"/>
                <w:szCs w:val="22"/>
              </w:rPr>
              <w:t>3</w:t>
            </w:r>
          </w:p>
        </w:tc>
        <w:tc>
          <w:tcPr>
            <w:tcW w:w="1588" w:type="dxa"/>
          </w:tcPr>
          <w:p w:rsidR="00933BF4" w:rsidRPr="00B73AAF" w:rsidRDefault="00933BF4" w:rsidP="00F677C3">
            <w:pPr>
              <w:autoSpaceDE w:val="0"/>
              <w:autoSpaceDN w:val="0"/>
              <w:jc w:val="center"/>
              <w:rPr>
                <w:sz w:val="22"/>
                <w:szCs w:val="22"/>
              </w:rPr>
            </w:pPr>
            <w:r w:rsidRPr="00B73AAF">
              <w:rPr>
                <w:sz w:val="22"/>
                <w:szCs w:val="22"/>
              </w:rPr>
              <w:t>4</w:t>
            </w:r>
          </w:p>
        </w:tc>
        <w:tc>
          <w:tcPr>
            <w:tcW w:w="1588" w:type="dxa"/>
          </w:tcPr>
          <w:p w:rsidR="00933BF4" w:rsidRPr="00B73AAF" w:rsidRDefault="00933BF4" w:rsidP="00F677C3">
            <w:pPr>
              <w:autoSpaceDE w:val="0"/>
              <w:autoSpaceDN w:val="0"/>
              <w:jc w:val="center"/>
              <w:rPr>
                <w:sz w:val="22"/>
                <w:szCs w:val="22"/>
              </w:rPr>
            </w:pPr>
            <w:r w:rsidRPr="00B73AAF">
              <w:rPr>
                <w:sz w:val="22"/>
                <w:szCs w:val="22"/>
              </w:rPr>
              <w:t>5</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w:t>
            </w:r>
          </w:p>
        </w:tc>
        <w:tc>
          <w:tcPr>
            <w:tcW w:w="4649" w:type="dxa"/>
          </w:tcPr>
          <w:p w:rsidR="00933BF4" w:rsidRPr="00B73AAF" w:rsidRDefault="00933BF4" w:rsidP="00F677C3">
            <w:pPr>
              <w:autoSpaceDE w:val="0"/>
              <w:autoSpaceDN w:val="0"/>
              <w:ind w:left="57"/>
              <w:rPr>
                <w:sz w:val="22"/>
                <w:szCs w:val="22"/>
              </w:rPr>
            </w:pPr>
            <w:r w:rsidRPr="00B73AAF">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25</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2</w:t>
            </w:r>
          </w:p>
        </w:tc>
        <w:tc>
          <w:tcPr>
            <w:tcW w:w="4649" w:type="dxa"/>
          </w:tcPr>
          <w:p w:rsidR="00933BF4" w:rsidRPr="00B73AAF" w:rsidRDefault="00933BF4" w:rsidP="00F677C3">
            <w:pPr>
              <w:autoSpaceDE w:val="0"/>
              <w:autoSpaceDN w:val="0"/>
              <w:ind w:left="57"/>
              <w:rPr>
                <w:sz w:val="22"/>
                <w:szCs w:val="22"/>
              </w:rPr>
            </w:pPr>
            <w:r w:rsidRPr="00B73AAF">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B73AAF">
              <w:rPr>
                <w:bCs/>
                <w:color w:val="00B050"/>
              </w:rPr>
              <w:t>&lt;3&gt;.</w:t>
            </w:r>
          </w:p>
        </w:tc>
        <w:tc>
          <w:tcPr>
            <w:tcW w:w="3176" w:type="dxa"/>
            <w:gridSpan w:val="2"/>
          </w:tcPr>
          <w:p w:rsidR="00933BF4" w:rsidRPr="00B73AAF" w:rsidRDefault="00933BF4" w:rsidP="00F677C3">
            <w:pPr>
              <w:autoSpaceDE w:val="0"/>
              <w:autoSpaceDN w:val="0"/>
              <w:jc w:val="center"/>
              <w:rPr>
                <w:sz w:val="22"/>
                <w:szCs w:val="22"/>
              </w:rPr>
            </w:pPr>
            <w:r w:rsidRPr="00B73AAF">
              <w:rPr>
                <w:sz w:val="22"/>
                <w:szCs w:val="22"/>
              </w:rPr>
              <w:t>не более 49</w:t>
            </w:r>
          </w:p>
        </w:tc>
        <w:tc>
          <w:tcPr>
            <w:tcW w:w="1588" w:type="dxa"/>
          </w:tcPr>
          <w:p w:rsidR="00933BF4" w:rsidRPr="00B73AAF" w:rsidRDefault="00933BF4" w:rsidP="00F677C3">
            <w:pPr>
              <w:autoSpaceDE w:val="0"/>
              <w:autoSpaceDN w:val="0"/>
              <w:jc w:val="center"/>
              <w:rPr>
                <w:sz w:val="22"/>
                <w:szCs w:val="22"/>
              </w:rPr>
            </w:pPr>
            <w:r w:rsidRPr="00B73AAF">
              <w:rPr>
                <w:sz w:val="22"/>
                <w:szCs w:val="22"/>
              </w:rPr>
              <w:sym w:font="Symbol" w:char="F02D"/>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3</w:t>
            </w:r>
          </w:p>
        </w:tc>
        <w:tc>
          <w:tcPr>
            <w:tcW w:w="4649" w:type="dxa"/>
          </w:tcPr>
          <w:p w:rsidR="00933BF4" w:rsidRPr="00B73AAF" w:rsidRDefault="00933BF4" w:rsidP="00F677C3">
            <w:pPr>
              <w:autoSpaceDE w:val="0"/>
              <w:autoSpaceDN w:val="0"/>
              <w:ind w:left="57"/>
              <w:rPr>
                <w:sz w:val="22"/>
                <w:szCs w:val="22"/>
              </w:rPr>
            </w:pPr>
            <w:r w:rsidRPr="00B73AAF">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4</w:t>
            </w:r>
          </w:p>
        </w:tc>
        <w:tc>
          <w:tcPr>
            <w:tcW w:w="4649" w:type="dxa"/>
          </w:tcPr>
          <w:p w:rsidR="00933BF4" w:rsidRPr="00B73AAF" w:rsidRDefault="00933BF4" w:rsidP="00F677C3">
            <w:pPr>
              <w:autoSpaceDE w:val="0"/>
              <w:autoSpaceDN w:val="0"/>
              <w:ind w:left="57"/>
              <w:rPr>
                <w:sz w:val="22"/>
                <w:szCs w:val="22"/>
              </w:rPr>
            </w:pPr>
            <w:r w:rsidRPr="00B73AAF">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5</w:t>
            </w:r>
          </w:p>
        </w:tc>
        <w:tc>
          <w:tcPr>
            <w:tcW w:w="4649" w:type="dxa"/>
          </w:tcPr>
          <w:p w:rsidR="00933BF4" w:rsidRPr="00B73AAF" w:rsidRDefault="00933BF4" w:rsidP="00F677C3">
            <w:pPr>
              <w:autoSpaceDE w:val="0"/>
              <w:autoSpaceDN w:val="0"/>
              <w:ind w:left="57"/>
              <w:rPr>
                <w:sz w:val="22"/>
                <w:szCs w:val="22"/>
              </w:rPr>
            </w:pPr>
            <w:r w:rsidRPr="00B73AAF">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B73AAF">
              <w:rPr>
                <w:sz w:val="22"/>
                <w:szCs w:val="22"/>
              </w:rPr>
              <w:t>Сколково</w:t>
            </w:r>
            <w:proofErr w:type="spellEnd"/>
            <w:r w:rsidRPr="00B73AAF">
              <w:rPr>
                <w:sz w:val="22"/>
                <w:szCs w:val="22"/>
              </w:rPr>
              <w:t>”</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6</w:t>
            </w:r>
          </w:p>
        </w:tc>
        <w:tc>
          <w:tcPr>
            <w:tcW w:w="4649" w:type="dxa"/>
          </w:tcPr>
          <w:p w:rsidR="00933BF4" w:rsidRPr="00B73AAF" w:rsidRDefault="00933BF4" w:rsidP="00F677C3">
            <w:pPr>
              <w:autoSpaceDE w:val="0"/>
              <w:autoSpaceDN w:val="0"/>
              <w:ind w:left="57"/>
              <w:rPr>
                <w:sz w:val="22"/>
                <w:szCs w:val="22"/>
              </w:rPr>
            </w:pPr>
            <w:r w:rsidRPr="00B73AAF">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Height w:val="654"/>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7</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Среднесписочная численность работников за предшествующий календарный год, человек</w:t>
            </w:r>
          </w:p>
        </w:tc>
        <w:tc>
          <w:tcPr>
            <w:tcW w:w="1588" w:type="dxa"/>
          </w:tcPr>
          <w:p w:rsidR="00933BF4" w:rsidRPr="00B73AAF" w:rsidRDefault="00933BF4" w:rsidP="00F677C3">
            <w:pPr>
              <w:autoSpaceDE w:val="0"/>
              <w:autoSpaceDN w:val="0"/>
              <w:jc w:val="center"/>
              <w:rPr>
                <w:sz w:val="22"/>
                <w:szCs w:val="22"/>
              </w:rPr>
            </w:pPr>
            <w:r w:rsidRPr="00B73AAF">
              <w:rPr>
                <w:sz w:val="22"/>
                <w:szCs w:val="22"/>
              </w:rPr>
              <w:t>до 100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от 101 до 250 включительно</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 xml:space="preserve">указывается количество </w:t>
            </w:r>
            <w:proofErr w:type="gramStart"/>
            <w:r w:rsidRPr="00B73AAF">
              <w:rPr>
                <w:sz w:val="22"/>
                <w:szCs w:val="22"/>
              </w:rPr>
              <w:t>человек</w:t>
            </w:r>
            <w:r w:rsidRPr="00B73AAF">
              <w:rPr>
                <w:sz w:val="22"/>
                <w:szCs w:val="22"/>
              </w:rPr>
              <w:br/>
              <w:t>(</w:t>
            </w:r>
            <w:proofErr w:type="gramEnd"/>
            <w:r w:rsidRPr="00B73AAF">
              <w:rPr>
                <w:sz w:val="22"/>
                <w:szCs w:val="22"/>
              </w:rP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ind w:left="57"/>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до 15 – </w:t>
            </w:r>
            <w:proofErr w:type="spellStart"/>
            <w:r w:rsidRPr="00B73AAF">
              <w:rPr>
                <w:sz w:val="22"/>
                <w:szCs w:val="22"/>
              </w:rPr>
              <w:t>микропред</w:t>
            </w:r>
            <w:r w:rsidRPr="00B73AAF">
              <w:rPr>
                <w:sz w:val="22"/>
                <w:szCs w:val="22"/>
              </w:rPr>
              <w:softHyphen/>
              <w:t>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Height w:val="425"/>
        </w:trPr>
        <w:tc>
          <w:tcPr>
            <w:tcW w:w="567" w:type="dxa"/>
            <w:vMerge w:val="restart"/>
          </w:tcPr>
          <w:p w:rsidR="00933BF4" w:rsidRPr="00B73AAF" w:rsidRDefault="00933BF4" w:rsidP="00F677C3">
            <w:pPr>
              <w:autoSpaceDE w:val="0"/>
              <w:autoSpaceDN w:val="0"/>
              <w:jc w:val="center"/>
              <w:rPr>
                <w:sz w:val="22"/>
                <w:szCs w:val="22"/>
              </w:rPr>
            </w:pPr>
            <w:r w:rsidRPr="00B73AAF">
              <w:rPr>
                <w:sz w:val="22"/>
                <w:szCs w:val="22"/>
              </w:rPr>
              <w:t>8</w:t>
            </w:r>
          </w:p>
        </w:tc>
        <w:tc>
          <w:tcPr>
            <w:tcW w:w="4649" w:type="dxa"/>
            <w:vMerge w:val="restart"/>
          </w:tcPr>
          <w:p w:rsidR="00933BF4" w:rsidRPr="00B73AAF" w:rsidRDefault="00933BF4" w:rsidP="00F677C3">
            <w:pPr>
              <w:autoSpaceDE w:val="0"/>
              <w:autoSpaceDN w:val="0"/>
              <w:ind w:left="57"/>
              <w:rPr>
                <w:sz w:val="22"/>
                <w:szCs w:val="22"/>
              </w:rPr>
            </w:pPr>
            <w:r w:rsidRPr="00B73AAF">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933BF4" w:rsidRPr="00B73AAF" w:rsidRDefault="00933BF4" w:rsidP="00F677C3">
            <w:pPr>
              <w:autoSpaceDE w:val="0"/>
              <w:autoSpaceDN w:val="0"/>
              <w:jc w:val="center"/>
              <w:rPr>
                <w:sz w:val="22"/>
                <w:szCs w:val="22"/>
              </w:rPr>
            </w:pPr>
            <w:r w:rsidRPr="00B73AAF">
              <w:rPr>
                <w:sz w:val="22"/>
                <w:szCs w:val="22"/>
              </w:rPr>
              <w:t>800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2000</w:t>
            </w:r>
          </w:p>
        </w:tc>
        <w:tc>
          <w:tcPr>
            <w:tcW w:w="1588" w:type="dxa"/>
            <w:vMerge w:val="restart"/>
          </w:tcPr>
          <w:p w:rsidR="00933BF4" w:rsidRPr="00B73AAF" w:rsidRDefault="00933BF4" w:rsidP="00F677C3">
            <w:pPr>
              <w:autoSpaceDE w:val="0"/>
              <w:autoSpaceDN w:val="0"/>
              <w:jc w:val="center"/>
              <w:rPr>
                <w:sz w:val="22"/>
                <w:szCs w:val="22"/>
              </w:rPr>
            </w:pPr>
            <w:r w:rsidRPr="00B73AAF">
              <w:rPr>
                <w:sz w:val="22"/>
                <w:szCs w:val="22"/>
              </w:rPr>
              <w:t xml:space="preserve">указывается в млн. </w:t>
            </w:r>
            <w:proofErr w:type="gramStart"/>
            <w:r w:rsidRPr="00B73AAF">
              <w:rPr>
                <w:sz w:val="22"/>
                <w:szCs w:val="22"/>
              </w:rPr>
              <w:t>рублей</w:t>
            </w:r>
            <w:r w:rsidRPr="00B73AAF">
              <w:rPr>
                <w:sz w:val="22"/>
                <w:szCs w:val="22"/>
              </w:rPr>
              <w:br/>
              <w:t>(</w:t>
            </w:r>
            <w:proofErr w:type="gramEnd"/>
            <w:r w:rsidRPr="00B73AAF">
              <w:rPr>
                <w:sz w:val="22"/>
                <w:szCs w:val="22"/>
              </w:rPr>
              <w:t>за предшест</w:t>
            </w:r>
            <w:r w:rsidRPr="00B73AAF">
              <w:rPr>
                <w:sz w:val="22"/>
                <w:szCs w:val="22"/>
              </w:rPr>
              <w:softHyphen/>
              <w:t>вующий календарный год)</w:t>
            </w:r>
          </w:p>
        </w:tc>
      </w:tr>
      <w:tr w:rsidR="00933BF4" w:rsidRPr="00B73AAF" w:rsidTr="00F677C3">
        <w:trPr>
          <w:cantSplit/>
        </w:trPr>
        <w:tc>
          <w:tcPr>
            <w:tcW w:w="567" w:type="dxa"/>
            <w:vMerge/>
          </w:tcPr>
          <w:p w:rsidR="00933BF4" w:rsidRPr="00B73AAF" w:rsidRDefault="00933BF4" w:rsidP="00F677C3">
            <w:pPr>
              <w:autoSpaceDE w:val="0"/>
              <w:autoSpaceDN w:val="0"/>
              <w:jc w:val="center"/>
              <w:rPr>
                <w:sz w:val="22"/>
                <w:szCs w:val="22"/>
              </w:rPr>
            </w:pPr>
          </w:p>
        </w:tc>
        <w:tc>
          <w:tcPr>
            <w:tcW w:w="4649" w:type="dxa"/>
            <w:vMerge/>
          </w:tcPr>
          <w:p w:rsidR="00933BF4" w:rsidRPr="00B73AAF" w:rsidRDefault="00933BF4" w:rsidP="00F677C3">
            <w:pPr>
              <w:autoSpaceDE w:val="0"/>
              <w:autoSpaceDN w:val="0"/>
              <w:rPr>
                <w:sz w:val="22"/>
                <w:szCs w:val="22"/>
              </w:rPr>
            </w:pPr>
          </w:p>
        </w:tc>
        <w:tc>
          <w:tcPr>
            <w:tcW w:w="1588" w:type="dxa"/>
          </w:tcPr>
          <w:p w:rsidR="00933BF4" w:rsidRPr="00B73AAF" w:rsidRDefault="00933BF4" w:rsidP="00F677C3">
            <w:pPr>
              <w:autoSpaceDE w:val="0"/>
              <w:autoSpaceDN w:val="0"/>
              <w:jc w:val="center"/>
              <w:rPr>
                <w:sz w:val="22"/>
                <w:szCs w:val="22"/>
              </w:rPr>
            </w:pPr>
            <w:r w:rsidRPr="00B73AAF">
              <w:rPr>
                <w:sz w:val="22"/>
                <w:szCs w:val="22"/>
              </w:rPr>
              <w:t xml:space="preserve">120 в год – </w:t>
            </w:r>
            <w:proofErr w:type="spellStart"/>
            <w:r w:rsidRPr="00B73AAF">
              <w:rPr>
                <w:sz w:val="22"/>
                <w:szCs w:val="22"/>
              </w:rPr>
              <w:t>микро</w:t>
            </w:r>
            <w:r w:rsidRPr="00B73AAF">
              <w:rPr>
                <w:sz w:val="22"/>
                <w:szCs w:val="22"/>
              </w:rPr>
              <w:softHyphen/>
              <w:t>предприятие</w:t>
            </w:r>
            <w:proofErr w:type="spellEnd"/>
          </w:p>
        </w:tc>
        <w:tc>
          <w:tcPr>
            <w:tcW w:w="1588" w:type="dxa"/>
            <w:vMerge/>
          </w:tcPr>
          <w:p w:rsidR="00933BF4" w:rsidRPr="00B73AAF" w:rsidRDefault="00933BF4" w:rsidP="00F677C3">
            <w:pPr>
              <w:autoSpaceDE w:val="0"/>
              <w:autoSpaceDN w:val="0"/>
              <w:rPr>
                <w:sz w:val="22"/>
                <w:szCs w:val="22"/>
              </w:rPr>
            </w:pPr>
          </w:p>
        </w:tc>
        <w:tc>
          <w:tcPr>
            <w:tcW w:w="1588" w:type="dxa"/>
            <w:vMerge/>
          </w:tcPr>
          <w:p w:rsidR="00933BF4" w:rsidRPr="00B73AAF" w:rsidRDefault="00933BF4" w:rsidP="00F677C3">
            <w:pPr>
              <w:autoSpaceDE w:val="0"/>
              <w:autoSpaceDN w:val="0"/>
              <w:ind w:left="57"/>
              <w:rPr>
                <w:sz w:val="22"/>
                <w:szCs w:val="22"/>
              </w:rPr>
            </w:pP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9</w:t>
            </w:r>
          </w:p>
        </w:tc>
        <w:tc>
          <w:tcPr>
            <w:tcW w:w="4649" w:type="dxa"/>
          </w:tcPr>
          <w:p w:rsidR="00933BF4" w:rsidRPr="00B73AAF" w:rsidRDefault="00933BF4" w:rsidP="00F677C3">
            <w:pPr>
              <w:autoSpaceDE w:val="0"/>
              <w:autoSpaceDN w:val="0"/>
              <w:ind w:left="57"/>
              <w:rPr>
                <w:sz w:val="22"/>
                <w:szCs w:val="22"/>
              </w:rPr>
            </w:pPr>
            <w:r w:rsidRPr="00B73AAF">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10</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11</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подлежит заполнению</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12</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13</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roofErr w:type="gramStart"/>
            <w:r w:rsidRPr="00B73AAF">
              <w:rPr>
                <w:sz w:val="22"/>
                <w:szCs w:val="22"/>
              </w:rPr>
              <w:t>)</w:t>
            </w:r>
            <w:r w:rsidRPr="00B73AAF">
              <w:rPr>
                <w:sz w:val="22"/>
                <w:szCs w:val="22"/>
              </w:rPr>
              <w:br/>
              <w:t>(</w:t>
            </w:r>
            <w:proofErr w:type="gramEnd"/>
            <w:r w:rsidRPr="00B73AAF">
              <w:rPr>
                <w:sz w:val="22"/>
                <w:szCs w:val="22"/>
              </w:rPr>
              <w:t xml:space="preserve">в случае участия </w:t>
            </w:r>
            <w:r w:rsidRPr="00B73AAF">
              <w:rPr>
                <w:sz w:val="22"/>
                <w:szCs w:val="22"/>
              </w:rPr>
              <w:sym w:font="Symbol" w:char="F02D"/>
            </w:r>
            <w:r w:rsidRPr="00B73AAF">
              <w:rPr>
                <w:sz w:val="22"/>
                <w:szCs w:val="22"/>
              </w:rPr>
              <w:t xml:space="preserve"> наименование заказчика, реализующего программу партнерства)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14</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roofErr w:type="gramStart"/>
            <w:r w:rsidRPr="00B73AAF">
              <w:rPr>
                <w:sz w:val="22"/>
                <w:szCs w:val="22"/>
              </w:rPr>
              <w:t>)</w:t>
            </w:r>
            <w:r w:rsidRPr="00B73AAF">
              <w:rPr>
                <w:sz w:val="22"/>
                <w:szCs w:val="22"/>
              </w:rPr>
              <w:br/>
              <w:t>(</w:t>
            </w:r>
            <w:proofErr w:type="gramEnd"/>
            <w:r w:rsidRPr="00B73AAF">
              <w:rPr>
                <w:sz w:val="22"/>
                <w:szCs w:val="22"/>
              </w:rPr>
              <w:t xml:space="preserve">при наличии </w:t>
            </w:r>
            <w:r w:rsidRPr="00B73AAF">
              <w:rPr>
                <w:sz w:val="22"/>
                <w:szCs w:val="22"/>
              </w:rPr>
              <w:sym w:font="Symbol" w:char="F02D"/>
            </w:r>
            <w:r w:rsidRPr="00B73AAF">
              <w:rPr>
                <w:sz w:val="22"/>
                <w:szCs w:val="22"/>
              </w:rPr>
              <w:t xml:space="preserve"> количество исполненных контрактов или договоров и общая сумма)</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15</w:t>
            </w:r>
          </w:p>
        </w:tc>
        <w:tc>
          <w:tcPr>
            <w:tcW w:w="4649" w:type="dxa"/>
          </w:tcPr>
          <w:p w:rsidR="00933BF4" w:rsidRPr="00B73AAF" w:rsidRDefault="00933BF4" w:rsidP="00F677C3">
            <w:pPr>
              <w:autoSpaceDE w:val="0"/>
              <w:autoSpaceDN w:val="0"/>
              <w:ind w:left="57"/>
              <w:rPr>
                <w:sz w:val="22"/>
                <w:szCs w:val="22"/>
              </w:rPr>
            </w:pPr>
            <w:r w:rsidRPr="00B73AAF">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r w:rsidR="00933BF4" w:rsidRPr="00B73AAF" w:rsidTr="00F677C3">
        <w:trPr>
          <w:cantSplit/>
        </w:trPr>
        <w:tc>
          <w:tcPr>
            <w:tcW w:w="567" w:type="dxa"/>
          </w:tcPr>
          <w:p w:rsidR="00933BF4" w:rsidRPr="00B73AAF" w:rsidRDefault="00933BF4" w:rsidP="00F677C3">
            <w:pPr>
              <w:autoSpaceDE w:val="0"/>
              <w:autoSpaceDN w:val="0"/>
              <w:jc w:val="center"/>
              <w:rPr>
                <w:sz w:val="22"/>
                <w:szCs w:val="22"/>
              </w:rPr>
            </w:pPr>
            <w:r w:rsidRPr="00B73AAF">
              <w:rPr>
                <w:sz w:val="22"/>
                <w:szCs w:val="22"/>
              </w:rPr>
              <w:t>16</w:t>
            </w:r>
          </w:p>
        </w:tc>
        <w:tc>
          <w:tcPr>
            <w:tcW w:w="4649" w:type="dxa"/>
          </w:tcPr>
          <w:p w:rsidR="00933BF4" w:rsidRPr="00B73AAF" w:rsidRDefault="00933BF4" w:rsidP="00F677C3">
            <w:pPr>
              <w:autoSpaceDE w:val="0"/>
              <w:autoSpaceDN w:val="0"/>
              <w:ind w:left="57"/>
              <w:rPr>
                <w:sz w:val="22"/>
                <w:szCs w:val="22"/>
              </w:rPr>
            </w:pPr>
            <w:r w:rsidRPr="00B73AAF">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933BF4" w:rsidRPr="00B73AAF" w:rsidRDefault="00933BF4" w:rsidP="00F677C3">
            <w:pPr>
              <w:autoSpaceDE w:val="0"/>
              <w:autoSpaceDN w:val="0"/>
              <w:jc w:val="center"/>
              <w:rPr>
                <w:sz w:val="22"/>
                <w:szCs w:val="22"/>
              </w:rPr>
            </w:pPr>
            <w:r w:rsidRPr="00B73AAF">
              <w:rPr>
                <w:sz w:val="22"/>
                <w:szCs w:val="22"/>
              </w:rPr>
              <w:t>да (нет)</w:t>
            </w:r>
          </w:p>
        </w:tc>
      </w:tr>
    </w:tbl>
    <w:p w:rsidR="00933BF4" w:rsidRPr="00B73AAF" w:rsidRDefault="00933BF4" w:rsidP="00933BF4">
      <w:pPr>
        <w:autoSpaceDE w:val="0"/>
        <w:autoSpaceDN w:val="0"/>
        <w:spacing w:before="240"/>
        <w:ind w:right="5954"/>
        <w:jc w:val="center"/>
      </w:pPr>
    </w:p>
    <w:p w:rsidR="00933BF4" w:rsidRPr="00B73AAF" w:rsidRDefault="00933BF4" w:rsidP="00933BF4">
      <w:pPr>
        <w:pBdr>
          <w:top w:val="single" w:sz="4" w:space="1" w:color="auto"/>
        </w:pBdr>
        <w:autoSpaceDE w:val="0"/>
        <w:autoSpaceDN w:val="0"/>
        <w:ind w:right="5952"/>
        <w:jc w:val="center"/>
        <w:rPr>
          <w:sz w:val="20"/>
          <w:szCs w:val="20"/>
        </w:rPr>
      </w:pPr>
      <w:r w:rsidRPr="00B73AAF">
        <w:rPr>
          <w:sz w:val="20"/>
          <w:szCs w:val="20"/>
        </w:rPr>
        <w:t>(подпись)</w:t>
      </w:r>
    </w:p>
    <w:p w:rsidR="00933BF4" w:rsidRPr="00B73AAF" w:rsidRDefault="00933BF4" w:rsidP="00933BF4">
      <w:pPr>
        <w:autoSpaceDE w:val="0"/>
        <w:autoSpaceDN w:val="0"/>
        <w:spacing w:after="240"/>
      </w:pPr>
      <w:r w:rsidRPr="00B73AAF">
        <w:t>М.П.</w:t>
      </w:r>
    </w:p>
    <w:p w:rsidR="00933BF4" w:rsidRPr="00B73AAF" w:rsidRDefault="00933BF4" w:rsidP="00933BF4">
      <w:pPr>
        <w:autoSpaceDE w:val="0"/>
        <w:autoSpaceDN w:val="0"/>
      </w:pPr>
    </w:p>
    <w:p w:rsidR="00933BF4" w:rsidRPr="00B73AAF" w:rsidRDefault="00933BF4" w:rsidP="00933BF4">
      <w:pPr>
        <w:pBdr>
          <w:top w:val="single" w:sz="4" w:space="1" w:color="auto"/>
        </w:pBdr>
        <w:autoSpaceDE w:val="0"/>
        <w:autoSpaceDN w:val="0"/>
        <w:jc w:val="center"/>
        <w:rPr>
          <w:sz w:val="20"/>
          <w:szCs w:val="20"/>
        </w:rPr>
      </w:pPr>
      <w:r w:rsidRPr="00B73AAF">
        <w:rPr>
          <w:sz w:val="20"/>
          <w:szCs w:val="20"/>
        </w:rPr>
        <w:t>(фамилия, имя, отчество (при наличии) подписавшего, должность)</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rPr>
          <w:color w:val="808080"/>
        </w:rPr>
      </w:pPr>
      <w:r w:rsidRPr="00B73AAF">
        <w:rPr>
          <w:color w:val="808080"/>
        </w:rPr>
        <w:t>ИНСТРУКЦИИ ПО ЗАПОЛНЕНИЮ:</w:t>
      </w:r>
    </w:p>
    <w:p w:rsidR="00933BF4" w:rsidRPr="00B73AAF" w:rsidRDefault="00933BF4" w:rsidP="00933BF4">
      <w:pPr>
        <w:autoSpaceDE w:val="0"/>
        <w:autoSpaceDN w:val="0"/>
        <w:adjustRightInd w:val="0"/>
        <w:ind w:firstLine="540"/>
        <w:jc w:val="both"/>
        <w:rPr>
          <w:sz w:val="22"/>
          <w:szCs w:val="22"/>
        </w:rPr>
      </w:pPr>
    </w:p>
    <w:p w:rsidR="00933BF4" w:rsidRPr="00B73AAF" w:rsidRDefault="00933BF4" w:rsidP="00933BF4">
      <w:pPr>
        <w:autoSpaceDE w:val="0"/>
        <w:autoSpaceDN w:val="0"/>
        <w:adjustRightInd w:val="0"/>
        <w:ind w:firstLine="540"/>
        <w:jc w:val="both"/>
        <w:rPr>
          <w:bCs/>
          <w:color w:val="808080"/>
        </w:rPr>
      </w:pPr>
      <w:r w:rsidRPr="00B73AAF">
        <w:rPr>
          <w:bCs/>
          <w:color w:val="808080"/>
        </w:rPr>
        <w:t xml:space="preserve">Декларация предоставляется в случаях, установленных в </w:t>
      </w:r>
      <w:r w:rsidRPr="000B6056">
        <w:rPr>
          <w:bCs/>
          <w:color w:val="808080"/>
        </w:rPr>
        <w:t xml:space="preserve">пункте </w:t>
      </w:r>
      <w:r>
        <w:rPr>
          <w:bCs/>
          <w:color w:val="808080"/>
        </w:rPr>
        <w:fldChar w:fldCharType="begin"/>
      </w:r>
      <w:r>
        <w:rPr>
          <w:bCs/>
          <w:color w:val="808080"/>
        </w:rPr>
        <w:instrText xml:space="preserve"> REF _Ref378863846 \r \h </w:instrText>
      </w:r>
      <w:r>
        <w:rPr>
          <w:bCs/>
          <w:color w:val="808080"/>
        </w:rPr>
      </w:r>
      <w:r>
        <w:rPr>
          <w:bCs/>
          <w:color w:val="808080"/>
        </w:rPr>
        <w:fldChar w:fldCharType="separate"/>
      </w:r>
      <w:r w:rsidR="005E3941">
        <w:rPr>
          <w:bCs/>
          <w:color w:val="808080"/>
        </w:rPr>
        <w:t>18</w:t>
      </w:r>
      <w:r>
        <w:rPr>
          <w:bCs/>
          <w:color w:val="808080"/>
        </w:rPr>
        <w:fldChar w:fldCharType="end"/>
      </w:r>
      <w:r w:rsidRPr="00B73AAF">
        <w:rPr>
          <w:bCs/>
          <w:color w:val="808080"/>
        </w:rPr>
        <w:t xml:space="preserve"> Информационной карты.</w:t>
      </w:r>
    </w:p>
    <w:p w:rsidR="00933BF4" w:rsidRPr="00B73AAF" w:rsidRDefault="00933BF4" w:rsidP="00933BF4">
      <w:pPr>
        <w:autoSpaceDE w:val="0"/>
        <w:autoSpaceDN w:val="0"/>
        <w:adjustRightInd w:val="0"/>
        <w:ind w:firstLine="540"/>
        <w:jc w:val="both"/>
        <w:rPr>
          <w:bCs/>
          <w:color w:val="808080"/>
        </w:rPr>
      </w:pPr>
      <w:r w:rsidRPr="00B73AAF">
        <w:rPr>
          <w:bCs/>
          <w:color w:val="00B050"/>
        </w:rPr>
        <w:t>&lt;1&gt;</w:t>
      </w:r>
      <w:r w:rsidRPr="00B73AAF">
        <w:rPr>
          <w:sz w:val="22"/>
          <w:szCs w:val="22"/>
        </w:rPr>
        <w:t xml:space="preserve"> </w:t>
      </w:r>
      <w:r w:rsidRPr="00B73AAF">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1" w:history="1">
        <w:r w:rsidRPr="00B73AAF">
          <w:rPr>
            <w:bCs/>
            <w:color w:val="808080"/>
          </w:rPr>
          <w:t>пунктах 7</w:t>
        </w:r>
      </w:hyperlink>
      <w:r w:rsidRPr="00B73AAF">
        <w:rPr>
          <w:bCs/>
          <w:color w:val="808080"/>
        </w:rPr>
        <w:t xml:space="preserve"> и </w:t>
      </w:r>
      <w:hyperlink r:id="rId32" w:history="1">
        <w:r w:rsidRPr="00B73AAF">
          <w:rPr>
            <w:bCs/>
            <w:color w:val="808080"/>
          </w:rPr>
          <w:t>8</w:t>
        </w:r>
      </w:hyperlink>
      <w:r w:rsidRPr="00B73AAF">
        <w:rPr>
          <w:bCs/>
          <w:color w:val="808080"/>
        </w:rPr>
        <w:t xml:space="preserve"> настоящего документа, в течение 3 календарных лет, следующих один за другим.</w:t>
      </w:r>
    </w:p>
    <w:p w:rsidR="00933BF4" w:rsidRPr="00B73AAF" w:rsidRDefault="00933BF4" w:rsidP="00933BF4">
      <w:pPr>
        <w:autoSpaceDE w:val="0"/>
        <w:autoSpaceDN w:val="0"/>
        <w:adjustRightInd w:val="0"/>
        <w:ind w:firstLine="540"/>
        <w:jc w:val="both"/>
        <w:rPr>
          <w:bCs/>
          <w:color w:val="808080"/>
        </w:rPr>
      </w:pPr>
      <w:r w:rsidRPr="00B73AAF">
        <w:rPr>
          <w:bCs/>
          <w:color w:val="00B050"/>
        </w:rPr>
        <w:t>&lt;2&gt;</w:t>
      </w:r>
      <w:r w:rsidRPr="00B73AAF">
        <w:rPr>
          <w:bCs/>
          <w:color w:val="808080"/>
        </w:rPr>
        <w:t xml:space="preserve"> </w:t>
      </w:r>
      <w:hyperlink r:id="rId33" w:history="1">
        <w:r w:rsidRPr="00B73AAF">
          <w:rPr>
            <w:bCs/>
            <w:color w:val="808080"/>
          </w:rPr>
          <w:t>Пункты 1</w:t>
        </w:r>
      </w:hyperlink>
      <w:r w:rsidRPr="00B73AAF">
        <w:rPr>
          <w:bCs/>
          <w:color w:val="808080"/>
        </w:rPr>
        <w:t xml:space="preserve"> - </w:t>
      </w:r>
      <w:hyperlink r:id="rId34" w:history="1">
        <w:r w:rsidRPr="00B73AAF">
          <w:rPr>
            <w:bCs/>
            <w:color w:val="808080"/>
          </w:rPr>
          <w:t>11</w:t>
        </w:r>
      </w:hyperlink>
      <w:r w:rsidRPr="00B73AAF">
        <w:rPr>
          <w:bCs/>
          <w:color w:val="808080"/>
        </w:rPr>
        <w:t xml:space="preserve"> настоящего документа являются обязательными для заполнения.</w:t>
      </w:r>
    </w:p>
    <w:p w:rsidR="00933BF4" w:rsidRPr="00B73AAF" w:rsidRDefault="00933BF4" w:rsidP="00933BF4">
      <w:pPr>
        <w:autoSpaceDE w:val="0"/>
        <w:autoSpaceDN w:val="0"/>
        <w:adjustRightInd w:val="0"/>
        <w:ind w:firstLine="540"/>
        <w:jc w:val="both"/>
        <w:rPr>
          <w:bCs/>
          <w:color w:val="808080"/>
        </w:rPr>
      </w:pPr>
      <w:r w:rsidRPr="00B73AAF">
        <w:rPr>
          <w:bCs/>
          <w:color w:val="00B050"/>
        </w:rPr>
        <w:t>&lt;3&gt;</w:t>
      </w:r>
      <w:r w:rsidRPr="00B73AAF">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5" w:history="1">
        <w:r w:rsidRPr="00B73AAF">
          <w:rPr>
            <w:bCs/>
            <w:color w:val="808080"/>
          </w:rPr>
          <w:t>подпунктах "в"</w:t>
        </w:r>
      </w:hyperlink>
      <w:r w:rsidRPr="00B73AAF">
        <w:rPr>
          <w:bCs/>
          <w:color w:val="808080"/>
        </w:rPr>
        <w:t xml:space="preserve"> - </w:t>
      </w:r>
      <w:hyperlink r:id="rId36" w:history="1">
        <w:r w:rsidRPr="00B73AAF">
          <w:rPr>
            <w:bCs/>
            <w:color w:val="808080"/>
          </w:rPr>
          <w:t>"д" пункта 1 части 1.1 статьи 4</w:t>
        </w:r>
      </w:hyperlink>
      <w:r w:rsidRPr="00B73AAF">
        <w:rPr>
          <w:bCs/>
          <w:color w:val="808080"/>
        </w:rPr>
        <w:t xml:space="preserve"> Федерального закона "О развитии малого и среднего предпринимательства в Российской Федерации".</w:t>
      </w:r>
    </w:p>
    <w:p w:rsidR="00CF3193" w:rsidRDefault="00CF3193" w:rsidP="00933BF4">
      <w:pPr>
        <w:autoSpaceDE w:val="0"/>
        <w:autoSpaceDN w:val="0"/>
        <w:adjustRightInd w:val="0"/>
        <w:ind w:firstLine="540"/>
        <w:jc w:val="both"/>
        <w:rPr>
          <w:rFonts w:eastAsia="Calibri"/>
          <w:bCs/>
          <w:color w:val="808080"/>
        </w:rPr>
        <w:sectPr w:rsidR="00CF3193" w:rsidSect="002B37DA">
          <w:pgSz w:w="11907" w:h="16839" w:code="9"/>
          <w:pgMar w:top="1134" w:right="567" w:bottom="851" w:left="1701" w:header="720" w:footer="720" w:gutter="0"/>
          <w:cols w:space="708"/>
          <w:noEndnote/>
          <w:docGrid w:linePitch="326"/>
        </w:sectPr>
      </w:pPr>
    </w:p>
    <w:p w:rsidR="00933BF4" w:rsidRPr="00B73AAF"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Форма_7_План"/>
      <w:bookmarkStart w:id="115" w:name="_РАЗДЕЛ_IV._Техническое"/>
      <w:bookmarkStart w:id="116" w:name="_Toc517185522"/>
      <w:bookmarkStart w:id="117" w:name="_Toc528591318"/>
      <w:bookmarkEnd w:id="114"/>
      <w:bookmarkEnd w:id="115"/>
      <w:r w:rsidRPr="00B73AAF">
        <w:rPr>
          <w:rFonts w:ascii="Times New Roman" w:eastAsia="MS Mincho" w:hAnsi="Times New Roman"/>
          <w:color w:val="17365D"/>
          <w:kern w:val="32"/>
          <w:szCs w:val="24"/>
          <w:lang w:val="x-none" w:eastAsia="x-none"/>
        </w:rPr>
        <w:t>РАЗДЕЛ IV. Техническое задание</w:t>
      </w:r>
      <w:bookmarkEnd w:id="116"/>
      <w:bookmarkEnd w:id="117"/>
    </w:p>
    <w:p w:rsidR="00963F74" w:rsidRDefault="00963F74" w:rsidP="00963F74">
      <w:pPr>
        <w:ind w:left="3540" w:firstLine="708"/>
        <w:rPr>
          <w:rFonts w:eastAsia="MS Mincho"/>
          <w:sz w:val="26"/>
          <w:szCs w:val="26"/>
          <w:lang w:eastAsia="ja-JP"/>
        </w:rPr>
      </w:pPr>
      <w:bookmarkStart w:id="118" w:name="_Toc517185523"/>
      <w:bookmarkStart w:id="119" w:name="_Toc528591319"/>
    </w:p>
    <w:p w:rsidR="00CF3193" w:rsidRPr="00CF3193" w:rsidRDefault="00E5035C" w:rsidP="00CF3193">
      <w:pPr>
        <w:rPr>
          <w:rFonts w:eastAsia="MS Mincho"/>
        </w:rPr>
      </w:pPr>
      <w:r>
        <w:rPr>
          <w:rFonts w:eastAsia="MS Mincho"/>
        </w:rPr>
        <w:t>Представлено в отдельном файле «ТЗ-Спецификация»</w:t>
      </w: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Pr="00CF3193" w:rsidRDefault="00CF3193" w:rsidP="00CF3193">
      <w:pPr>
        <w:rPr>
          <w:rFonts w:eastAsia="MS Mincho"/>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rsidR="00CF3193" w:rsidRDefault="00CF3193"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eastAsia="x-none"/>
        </w:rPr>
        <w:sectPr w:rsidR="00CF3193" w:rsidSect="00E5035C">
          <w:pgSz w:w="11907" w:h="16839" w:code="9"/>
          <w:pgMar w:top="851" w:right="1701" w:bottom="1134" w:left="567" w:header="720" w:footer="720" w:gutter="0"/>
          <w:cols w:space="708"/>
          <w:noEndnote/>
          <w:docGrid w:linePitch="326"/>
        </w:sectPr>
      </w:pPr>
    </w:p>
    <w:p w:rsidR="00933BF4" w:rsidRDefault="00933BF4" w:rsidP="00933BF4">
      <w:pPr>
        <w:pStyle w:val="10"/>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r w:rsidRPr="00B73AAF">
        <w:rPr>
          <w:rFonts w:ascii="Times New Roman" w:eastAsia="MS Mincho" w:hAnsi="Times New Roman"/>
          <w:color w:val="17365D"/>
          <w:kern w:val="32"/>
          <w:szCs w:val="24"/>
          <w:lang w:val="x-none" w:eastAsia="x-none"/>
        </w:rPr>
        <w:t>РАЗДЕЛ V. Проект</w:t>
      </w:r>
      <w:bookmarkStart w:id="120" w:name="договор"/>
      <w:bookmarkEnd w:id="120"/>
      <w:r w:rsidRPr="00B73AAF">
        <w:rPr>
          <w:rFonts w:ascii="Times New Roman" w:eastAsia="MS Mincho" w:hAnsi="Times New Roman"/>
          <w:color w:val="17365D"/>
          <w:kern w:val="32"/>
          <w:szCs w:val="24"/>
          <w:lang w:val="x-none" w:eastAsia="x-none"/>
        </w:rPr>
        <w:t xml:space="preserve"> договора</w:t>
      </w:r>
      <w:bookmarkEnd w:id="118"/>
      <w:bookmarkEnd w:id="119"/>
    </w:p>
    <w:p w:rsidR="007A4062" w:rsidRPr="007A4062" w:rsidRDefault="007A4062" w:rsidP="007A4062">
      <w:pPr>
        <w:jc w:val="center"/>
        <w:outlineLvl w:val="0"/>
        <w:rPr>
          <w:b/>
        </w:rPr>
      </w:pPr>
      <w:r w:rsidRPr="007A4062">
        <w:rPr>
          <w:b/>
        </w:rPr>
        <w:t xml:space="preserve">Договор поставки </w:t>
      </w:r>
      <w:permStart w:id="1833190680" w:edGrp="everyone"/>
      <w:r w:rsidRPr="007A4062">
        <w:rPr>
          <w:b/>
        </w:rPr>
        <w:t>(рамочный)</w:t>
      </w:r>
      <w:permEnd w:id="1833190680"/>
      <w:r w:rsidRPr="007A4062">
        <w:rPr>
          <w:b/>
        </w:rPr>
        <w:br/>
        <w:t xml:space="preserve">№ </w:t>
      </w:r>
      <w:bookmarkStart w:id="121" w:name="ТекстовоеПоле65"/>
      <w:permStart w:id="1079516299" w:edGrp="everyone"/>
      <w:r w:rsidRPr="007A4062">
        <w:rPr>
          <w:b/>
        </w:rPr>
        <w:fldChar w:fldCharType="begin">
          <w:ffData>
            <w:name w:val="ТекстовоеПоле65"/>
            <w:enabled/>
            <w:calcOnExit w:val="0"/>
            <w:textInput>
              <w:default w:val="_______________"/>
            </w:textInput>
          </w:ffData>
        </w:fldChar>
      </w:r>
      <w:r w:rsidRPr="007A4062">
        <w:rPr>
          <w:b/>
        </w:rPr>
        <w:instrText xml:space="preserve"> FORMTEXT </w:instrText>
      </w:r>
      <w:r w:rsidRPr="007A4062">
        <w:rPr>
          <w:b/>
        </w:rPr>
      </w:r>
      <w:r w:rsidRPr="007A4062">
        <w:rPr>
          <w:b/>
        </w:rPr>
        <w:fldChar w:fldCharType="separate"/>
      </w:r>
      <w:r w:rsidRPr="007A4062">
        <w:rPr>
          <w:b/>
          <w:noProof/>
        </w:rPr>
        <w:t>_______________</w:t>
      </w:r>
      <w:r w:rsidRPr="007A4062">
        <w:rPr>
          <w:b/>
        </w:rPr>
        <w:fldChar w:fldCharType="end"/>
      </w:r>
      <w:bookmarkEnd w:id="121"/>
      <w:permEnd w:id="1079516299"/>
    </w:p>
    <w:tbl>
      <w:tblPr>
        <w:tblW w:w="0" w:type="auto"/>
        <w:tblLook w:val="04A0" w:firstRow="1" w:lastRow="0" w:firstColumn="1" w:lastColumn="0" w:noHBand="0" w:noVBand="1"/>
      </w:tblPr>
      <w:tblGrid>
        <w:gridCol w:w="4361"/>
        <w:gridCol w:w="850"/>
        <w:gridCol w:w="4359"/>
      </w:tblGrid>
      <w:tr w:rsidR="007A4062" w:rsidRPr="007A4062" w:rsidTr="007A4062">
        <w:tc>
          <w:tcPr>
            <w:tcW w:w="4361" w:type="dxa"/>
            <w:shd w:val="clear" w:color="auto" w:fill="auto"/>
            <w:vAlign w:val="center"/>
          </w:tcPr>
          <w:p w:rsidR="007A4062" w:rsidRPr="007A4062" w:rsidRDefault="007A4062" w:rsidP="007A4062">
            <w:pPr>
              <w:suppressAutoHyphens/>
              <w:rPr>
                <w:b/>
                <w:lang w:eastAsia="en-US"/>
              </w:rPr>
            </w:pPr>
          </w:p>
        </w:tc>
        <w:tc>
          <w:tcPr>
            <w:tcW w:w="850" w:type="dxa"/>
            <w:shd w:val="clear" w:color="auto" w:fill="auto"/>
            <w:vAlign w:val="center"/>
          </w:tcPr>
          <w:p w:rsidR="007A4062" w:rsidRPr="007A4062" w:rsidRDefault="007A4062" w:rsidP="007A4062">
            <w:pPr>
              <w:suppressAutoHyphens/>
              <w:jc w:val="center"/>
              <w:rPr>
                <w:b/>
                <w:lang w:eastAsia="en-US"/>
              </w:rPr>
            </w:pPr>
          </w:p>
        </w:tc>
        <w:tc>
          <w:tcPr>
            <w:tcW w:w="4359" w:type="dxa"/>
            <w:shd w:val="clear" w:color="auto" w:fill="auto"/>
            <w:vAlign w:val="center"/>
          </w:tcPr>
          <w:p w:rsidR="007A4062" w:rsidRPr="007A4062" w:rsidRDefault="007A4062" w:rsidP="007A4062">
            <w:pPr>
              <w:suppressAutoHyphens/>
              <w:jc w:val="right"/>
              <w:rPr>
                <w:b/>
                <w:lang w:eastAsia="en-US"/>
              </w:rPr>
            </w:pPr>
          </w:p>
        </w:tc>
      </w:tr>
      <w:tr w:rsidR="007A4062" w:rsidRPr="007A4062" w:rsidTr="007A4062">
        <w:tc>
          <w:tcPr>
            <w:tcW w:w="4361" w:type="dxa"/>
            <w:shd w:val="clear" w:color="auto" w:fill="auto"/>
            <w:vAlign w:val="center"/>
          </w:tcPr>
          <w:p w:rsidR="007A4062" w:rsidRPr="007A4062" w:rsidRDefault="007A4062" w:rsidP="007A4062">
            <w:pPr>
              <w:suppressAutoHyphens/>
              <w:rPr>
                <w:b/>
                <w:lang w:eastAsia="en-US"/>
              </w:rPr>
            </w:pPr>
            <w:bookmarkStart w:id="122" w:name="Наименование_поселен"/>
            <w:r w:rsidRPr="007A4062">
              <w:rPr>
                <w:lang w:eastAsia="ar-SA"/>
              </w:rPr>
              <w:t xml:space="preserve">г. </w:t>
            </w:r>
            <w:bookmarkEnd w:id="122"/>
            <w:permStart w:id="1999058890" w:edGrp="everyone"/>
            <w:r w:rsidRPr="007A4062">
              <w:rPr>
                <w:lang w:eastAsia="ar-SA"/>
              </w:rPr>
              <w:fldChar w:fldCharType="begin">
                <w:ffData>
                  <w:name w:val=""/>
                  <w:enabled/>
                  <w:calcOnExit w:val="0"/>
                  <w:textInput>
                    <w:default w:val="_______________"/>
                    <w:format w:val="Первая прописная"/>
                  </w:textInput>
                </w:ffData>
              </w:fldChar>
            </w:r>
            <w:r w:rsidRPr="007A4062">
              <w:rPr>
                <w:lang w:eastAsia="ar-SA"/>
              </w:rPr>
              <w:instrText xml:space="preserve"> FORMTEXT </w:instrText>
            </w:r>
            <w:r w:rsidRPr="007A4062">
              <w:rPr>
                <w:lang w:eastAsia="ar-SA"/>
              </w:rPr>
            </w:r>
            <w:r w:rsidRPr="007A4062">
              <w:rPr>
                <w:lang w:eastAsia="ar-SA"/>
              </w:rPr>
              <w:fldChar w:fldCharType="separate"/>
            </w:r>
            <w:r w:rsidRPr="007A4062">
              <w:rPr>
                <w:noProof/>
                <w:lang w:eastAsia="ar-SA"/>
              </w:rPr>
              <w:t>_______________</w:t>
            </w:r>
            <w:r w:rsidRPr="007A4062">
              <w:rPr>
                <w:lang w:eastAsia="ar-SA"/>
              </w:rPr>
              <w:fldChar w:fldCharType="end"/>
            </w:r>
            <w:permEnd w:id="1999058890"/>
          </w:p>
        </w:tc>
        <w:tc>
          <w:tcPr>
            <w:tcW w:w="850" w:type="dxa"/>
            <w:shd w:val="clear" w:color="auto" w:fill="auto"/>
            <w:vAlign w:val="center"/>
          </w:tcPr>
          <w:p w:rsidR="007A4062" w:rsidRPr="007A4062" w:rsidRDefault="007A4062" w:rsidP="007A4062">
            <w:pPr>
              <w:suppressAutoHyphens/>
              <w:jc w:val="center"/>
              <w:rPr>
                <w:b/>
                <w:lang w:eastAsia="en-US"/>
              </w:rPr>
            </w:pPr>
          </w:p>
        </w:tc>
        <w:bookmarkStart w:id="123" w:name="ТекстовоеПоле5"/>
        <w:permStart w:id="853107282" w:edGrp="everyone"/>
        <w:tc>
          <w:tcPr>
            <w:tcW w:w="4359" w:type="dxa"/>
            <w:shd w:val="clear" w:color="auto" w:fill="auto"/>
            <w:vAlign w:val="center"/>
          </w:tcPr>
          <w:p w:rsidR="007A4062" w:rsidRPr="007A4062" w:rsidRDefault="007A4062" w:rsidP="007A4062">
            <w:pPr>
              <w:suppressAutoHyphens/>
              <w:jc w:val="right"/>
              <w:rPr>
                <w:b/>
                <w:lang w:eastAsia="en-US"/>
              </w:rPr>
            </w:pPr>
            <w:r w:rsidRPr="007A4062">
              <w:rPr>
                <w:lang w:eastAsia="ar-SA"/>
              </w:rPr>
              <w:fldChar w:fldCharType="begin">
                <w:ffData>
                  <w:name w:val="ТекстовоеПоле5"/>
                  <w:enabled/>
                  <w:calcOnExit w:val="0"/>
                  <w:textInput>
                    <w:type w:val="date"/>
                    <w:format w:val="dd MMMM yyyy"/>
                  </w:textInput>
                </w:ffData>
              </w:fldChar>
            </w:r>
            <w:r w:rsidRPr="007A4062">
              <w:rPr>
                <w:lang w:eastAsia="ar-SA"/>
              </w:rPr>
              <w:instrText xml:space="preserve"> FORMTEXT </w:instrText>
            </w:r>
            <w:r w:rsidRPr="007A4062">
              <w:rPr>
                <w:lang w:eastAsia="ar-SA"/>
              </w:rPr>
            </w:r>
            <w:r w:rsidRPr="007A4062">
              <w:rPr>
                <w:lang w:eastAsia="ar-SA"/>
              </w:rPr>
              <w:fldChar w:fldCharType="separate"/>
            </w:r>
            <w:r w:rsidRPr="007A4062">
              <w:rPr>
                <w:noProof/>
                <w:lang w:eastAsia="ar-SA"/>
              </w:rPr>
              <w:t> </w:t>
            </w:r>
            <w:r w:rsidRPr="007A4062">
              <w:rPr>
                <w:noProof/>
                <w:lang w:eastAsia="ar-SA"/>
              </w:rPr>
              <w:t> </w:t>
            </w:r>
            <w:r w:rsidRPr="007A4062">
              <w:rPr>
                <w:noProof/>
                <w:lang w:eastAsia="ar-SA"/>
              </w:rPr>
              <w:t> </w:t>
            </w:r>
            <w:r w:rsidRPr="007A4062">
              <w:rPr>
                <w:noProof/>
                <w:lang w:eastAsia="ar-SA"/>
              </w:rPr>
              <w:t> </w:t>
            </w:r>
            <w:r w:rsidRPr="007A4062">
              <w:rPr>
                <w:noProof/>
                <w:lang w:eastAsia="ar-SA"/>
              </w:rPr>
              <w:t> </w:t>
            </w:r>
            <w:r w:rsidRPr="007A4062">
              <w:rPr>
                <w:lang w:eastAsia="ar-SA"/>
              </w:rPr>
              <w:fldChar w:fldCharType="end"/>
            </w:r>
            <w:bookmarkEnd w:id="123"/>
            <w:permEnd w:id="853107282"/>
            <w:r w:rsidRPr="007A4062">
              <w:rPr>
                <w:lang w:eastAsia="ar-SA"/>
              </w:rPr>
              <w:t xml:space="preserve"> года</w:t>
            </w:r>
          </w:p>
        </w:tc>
      </w:tr>
      <w:tr w:rsidR="007A4062" w:rsidRPr="007A4062" w:rsidTr="007A4062">
        <w:tc>
          <w:tcPr>
            <w:tcW w:w="4361" w:type="dxa"/>
            <w:shd w:val="clear" w:color="auto" w:fill="auto"/>
            <w:vAlign w:val="center"/>
          </w:tcPr>
          <w:p w:rsidR="007A4062" w:rsidRPr="007A4062" w:rsidRDefault="007A4062" w:rsidP="007A4062">
            <w:pPr>
              <w:suppressAutoHyphens/>
              <w:rPr>
                <w:b/>
                <w:lang w:eastAsia="en-US"/>
              </w:rPr>
            </w:pPr>
          </w:p>
        </w:tc>
        <w:tc>
          <w:tcPr>
            <w:tcW w:w="850" w:type="dxa"/>
            <w:shd w:val="clear" w:color="auto" w:fill="auto"/>
            <w:vAlign w:val="center"/>
          </w:tcPr>
          <w:p w:rsidR="007A4062" w:rsidRPr="007A4062" w:rsidRDefault="007A4062" w:rsidP="007A4062">
            <w:pPr>
              <w:suppressAutoHyphens/>
              <w:jc w:val="center"/>
              <w:rPr>
                <w:b/>
                <w:lang w:eastAsia="en-US"/>
              </w:rPr>
            </w:pPr>
          </w:p>
        </w:tc>
        <w:tc>
          <w:tcPr>
            <w:tcW w:w="4359" w:type="dxa"/>
            <w:shd w:val="clear" w:color="auto" w:fill="auto"/>
            <w:vAlign w:val="center"/>
          </w:tcPr>
          <w:p w:rsidR="007A4062" w:rsidRPr="007A4062" w:rsidRDefault="007A4062" w:rsidP="007A4062">
            <w:pPr>
              <w:suppressAutoHyphens/>
              <w:jc w:val="right"/>
              <w:rPr>
                <w:b/>
                <w:lang w:eastAsia="en-US"/>
              </w:rPr>
            </w:pPr>
          </w:p>
        </w:tc>
      </w:tr>
    </w:tbl>
    <w:p w:rsidR="007A4062" w:rsidRPr="007A4062" w:rsidRDefault="007A4062" w:rsidP="007A4062">
      <w:pPr>
        <w:spacing w:after="120"/>
        <w:ind w:firstLine="709"/>
        <w:jc w:val="both"/>
      </w:pPr>
      <w:r w:rsidRPr="007A4062">
        <w:rPr>
          <w:b/>
        </w:rPr>
        <w:t>Публичное акционерное общество «Башинформсвязь» (ПАО «Башинформсвязь»)</w:t>
      </w:r>
      <w:r w:rsidRPr="007A4062">
        <w:t>,</w:t>
      </w:r>
      <w:bookmarkStart w:id="124" w:name="Согласование_роду"/>
      <w:r w:rsidRPr="007A4062">
        <w:t xml:space="preserve"> </w:t>
      </w:r>
      <w:r w:rsidRPr="007A4062">
        <w:fldChar w:fldCharType="begin">
          <w:ffData>
            <w:name w:val=""/>
            <w:enabled/>
            <w:calcOnExit w:val="0"/>
            <w:ddList>
              <w:listEntry w:val="именуемое"/>
              <w:listEntry w:val="именуемая"/>
              <w:listEntry w:val="именуемый"/>
            </w:ddList>
          </w:ffData>
        </w:fldChar>
      </w:r>
      <w:r w:rsidRPr="007A4062">
        <w:instrText xml:space="preserve"> FORMDROPDOWN </w:instrText>
      </w:r>
      <w:r w:rsidR="00627568">
        <w:fldChar w:fldCharType="separate"/>
      </w:r>
      <w:r w:rsidRPr="007A4062">
        <w:fldChar w:fldCharType="end"/>
      </w:r>
      <w:bookmarkEnd w:id="124"/>
      <w:r w:rsidRPr="007A4062">
        <w:t xml:space="preserve"> в дальнейшем «</w:t>
      </w:r>
      <w:r w:rsidRPr="007A4062">
        <w:rPr>
          <w:b/>
        </w:rPr>
        <w:fldChar w:fldCharType="begin">
          <w:ffData>
            <w:name w:val=""/>
            <w:enabled/>
            <w:calcOnExit w:val="0"/>
            <w:textInput>
              <w:default w:val="__________"/>
              <w:format w:val="Первая прописная"/>
            </w:textInput>
          </w:ffData>
        </w:fldChar>
      </w:r>
      <w:r w:rsidRPr="007A4062">
        <w:rPr>
          <w:b/>
        </w:rPr>
        <w:instrText xml:space="preserve"> FORMTEXT </w:instrText>
      </w:r>
      <w:r w:rsidRPr="007A4062">
        <w:rPr>
          <w:b/>
        </w:rPr>
      </w:r>
      <w:r w:rsidRPr="007A4062">
        <w:rPr>
          <w:b/>
        </w:rPr>
        <w:fldChar w:fldCharType="separate"/>
      </w:r>
      <w:r w:rsidRPr="007A4062">
        <w:rPr>
          <w:b/>
          <w:noProof/>
        </w:rPr>
        <w:t>Покупатель</w:t>
      </w:r>
      <w:r w:rsidRPr="007A4062">
        <w:rPr>
          <w:b/>
        </w:rPr>
        <w:fldChar w:fldCharType="end"/>
      </w:r>
      <w:r w:rsidRPr="007A4062">
        <w:t>», в лице</w:t>
      </w:r>
      <w:permStart w:id="83917978" w:edGrp="everyone"/>
      <w:r w:rsidRPr="007A4062">
        <w:t xml:space="preserve">  Генерального директора </w:t>
      </w:r>
      <w:proofErr w:type="spellStart"/>
      <w:r w:rsidRPr="007A4062">
        <w:t>Долгоаршинных</w:t>
      </w:r>
      <w:proofErr w:type="spellEnd"/>
      <w:r w:rsidRPr="007A4062">
        <w:t xml:space="preserve"> Марата </w:t>
      </w:r>
      <w:proofErr w:type="spellStart"/>
      <w:r w:rsidRPr="007A4062">
        <w:t>Гайнулловича</w:t>
      </w:r>
      <w:permEnd w:id="83917978"/>
      <w:proofErr w:type="spellEnd"/>
      <w:r w:rsidRPr="007A4062">
        <w:t xml:space="preserve">, </w:t>
      </w:r>
      <w:permStart w:id="766144336" w:edGrp="everyone"/>
      <w:r w:rsidRPr="007A4062">
        <w:t>действующего</w:t>
      </w:r>
      <w:r w:rsidRPr="007A4062">
        <w:rPr>
          <w:i/>
        </w:rPr>
        <w:t xml:space="preserve"> </w:t>
      </w:r>
      <w:permEnd w:id="766144336"/>
      <w:r w:rsidRPr="007A4062">
        <w:t>на основании Устава, с одной стороны, и</w:t>
      </w:r>
      <w:permStart w:id="69016166" w:edGrp="everyone"/>
      <w:r w:rsidRPr="007A4062">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7A4062">
        <w:rPr>
          <w:b/>
        </w:rPr>
        <w:instrText xml:space="preserve"> FORMTEXT </w:instrText>
      </w:r>
      <w:r w:rsidRPr="007A4062">
        <w:rPr>
          <w:b/>
        </w:rPr>
      </w:r>
      <w:r w:rsidRPr="007A4062">
        <w:rPr>
          <w:b/>
        </w:rPr>
        <w:fldChar w:fldCharType="separate"/>
      </w:r>
      <w:r w:rsidRPr="007A4062">
        <w:rPr>
          <w:b/>
          <w:noProof/>
        </w:rPr>
        <w:t>______________________________</w:t>
      </w:r>
      <w:r w:rsidRPr="007A4062">
        <w:rPr>
          <w:b/>
        </w:rPr>
        <w:fldChar w:fldCharType="end"/>
      </w:r>
      <w:r w:rsidRPr="007A4062">
        <w:rPr>
          <w:b/>
        </w:rPr>
        <w:t xml:space="preserve"> «</w:t>
      </w:r>
      <w:r w:rsidRPr="007A4062">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A4062">
        <w:rPr>
          <w:b/>
        </w:rPr>
        <w:instrText xml:space="preserve"> FORMTEXT </w:instrText>
      </w:r>
      <w:r w:rsidRPr="007A4062">
        <w:rPr>
          <w:b/>
        </w:rPr>
      </w:r>
      <w:r w:rsidRPr="007A4062">
        <w:rPr>
          <w:b/>
        </w:rPr>
        <w:fldChar w:fldCharType="separate"/>
      </w:r>
      <w:r w:rsidRPr="007A4062">
        <w:rPr>
          <w:b/>
          <w:noProof/>
        </w:rPr>
        <w:t>______________________________</w:t>
      </w:r>
      <w:r w:rsidRPr="007A4062">
        <w:rPr>
          <w:b/>
        </w:rPr>
        <w:fldChar w:fldCharType="end"/>
      </w:r>
      <w:r w:rsidRPr="007A4062">
        <w:rPr>
          <w:b/>
        </w:rPr>
        <w:t>» (</w:t>
      </w:r>
      <w:r w:rsidRPr="007A4062">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A4062">
        <w:rPr>
          <w:b/>
        </w:rPr>
        <w:instrText xml:space="preserve"> FORMTEXT </w:instrText>
      </w:r>
      <w:r w:rsidRPr="007A4062">
        <w:rPr>
          <w:b/>
        </w:rPr>
      </w:r>
      <w:r w:rsidRPr="007A4062">
        <w:rPr>
          <w:b/>
        </w:rPr>
        <w:fldChar w:fldCharType="separate"/>
      </w:r>
      <w:r w:rsidRPr="007A4062">
        <w:rPr>
          <w:b/>
        </w:rPr>
        <w:t>______________________________</w:t>
      </w:r>
      <w:r w:rsidRPr="007A4062">
        <w:rPr>
          <w:b/>
        </w:rPr>
        <w:fldChar w:fldCharType="end"/>
      </w:r>
      <w:r w:rsidRPr="007A4062">
        <w:rPr>
          <w:b/>
        </w:rPr>
        <w:t>)</w:t>
      </w:r>
      <w:permEnd w:id="69016166"/>
      <w:r w:rsidRPr="007A4062">
        <w:t>,</w:t>
      </w:r>
      <w:r w:rsidRPr="007A4062">
        <w:fldChar w:fldCharType="begin">
          <w:ffData>
            <w:name w:val=""/>
            <w:enabled/>
            <w:calcOnExit w:val="0"/>
            <w:ddList>
              <w:listEntry w:val="именуемое"/>
              <w:listEntry w:val="именуемая"/>
              <w:listEntry w:val="именуемый"/>
            </w:ddList>
          </w:ffData>
        </w:fldChar>
      </w:r>
      <w:r w:rsidRPr="007A4062">
        <w:instrText xml:space="preserve"> FORMDROPDOWN </w:instrText>
      </w:r>
      <w:r w:rsidR="00627568">
        <w:fldChar w:fldCharType="separate"/>
      </w:r>
      <w:r w:rsidRPr="007A4062">
        <w:fldChar w:fldCharType="end"/>
      </w:r>
      <w:r w:rsidRPr="007A4062">
        <w:t xml:space="preserve"> в дальнейшем «</w:t>
      </w:r>
      <w:r w:rsidRPr="007A4062">
        <w:rPr>
          <w:b/>
        </w:rPr>
        <w:fldChar w:fldCharType="begin">
          <w:ffData>
            <w:name w:val=""/>
            <w:enabled/>
            <w:calcOnExit w:val="0"/>
            <w:textInput>
              <w:default w:val="__________"/>
              <w:format w:val="Первая прописная"/>
            </w:textInput>
          </w:ffData>
        </w:fldChar>
      </w:r>
      <w:r w:rsidRPr="007A4062">
        <w:rPr>
          <w:b/>
        </w:rPr>
        <w:instrText xml:space="preserve"> FORMTEXT </w:instrText>
      </w:r>
      <w:r w:rsidRPr="007A4062">
        <w:rPr>
          <w:b/>
        </w:rPr>
      </w:r>
      <w:r w:rsidRPr="007A4062">
        <w:rPr>
          <w:b/>
        </w:rPr>
        <w:fldChar w:fldCharType="separate"/>
      </w:r>
      <w:r w:rsidRPr="007A4062">
        <w:rPr>
          <w:b/>
          <w:noProof/>
        </w:rPr>
        <w:t>Поставщик</w:t>
      </w:r>
      <w:r w:rsidRPr="007A4062">
        <w:rPr>
          <w:b/>
        </w:rPr>
        <w:fldChar w:fldCharType="end"/>
      </w:r>
      <w:r w:rsidRPr="007A4062">
        <w:t xml:space="preserve">», в лице </w:t>
      </w:r>
      <w:permStart w:id="654313092" w:edGrp="everyone"/>
      <w:r w:rsidRPr="007A4062">
        <w:fldChar w:fldCharType="begin">
          <w:ffData>
            <w:name w:val=""/>
            <w:enabled/>
            <w:calcOnExit w:val="0"/>
            <w:textInput>
              <w:default w:val="______________________________"/>
            </w:textInput>
          </w:ffData>
        </w:fldChar>
      </w:r>
      <w:r w:rsidRPr="007A4062">
        <w:instrText xml:space="preserve"> FORMTEXT </w:instrText>
      </w:r>
      <w:r w:rsidRPr="007A4062">
        <w:fldChar w:fldCharType="separate"/>
      </w:r>
      <w:r w:rsidRPr="007A4062">
        <w:rPr>
          <w:noProof/>
        </w:rPr>
        <w:t>______________________________</w:t>
      </w:r>
      <w:r w:rsidRPr="007A4062">
        <w:fldChar w:fldCharType="end"/>
      </w:r>
      <w:r w:rsidRPr="007A4062">
        <w:t xml:space="preserve"> </w:t>
      </w:r>
      <w:r w:rsidRPr="007A4062">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instrText xml:space="preserve"> FORMTEXT </w:instrText>
      </w:r>
      <w:r w:rsidRPr="007A4062">
        <w:fldChar w:fldCharType="separate"/>
      </w:r>
      <w:r w:rsidRPr="007A4062">
        <w:rPr>
          <w:noProof/>
        </w:rPr>
        <w:t>__________</w:t>
      </w:r>
      <w:r w:rsidRPr="007A4062">
        <w:fldChar w:fldCharType="end"/>
      </w:r>
      <w:r w:rsidRPr="007A4062">
        <w:t xml:space="preserve"> </w:t>
      </w:r>
      <w:r w:rsidRPr="007A4062">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instrText xml:space="preserve"> FORMTEXT </w:instrText>
      </w:r>
      <w:r w:rsidRPr="007A4062">
        <w:fldChar w:fldCharType="separate"/>
      </w:r>
      <w:r w:rsidRPr="007A4062">
        <w:rPr>
          <w:noProof/>
        </w:rPr>
        <w:t>__________</w:t>
      </w:r>
      <w:r w:rsidRPr="007A4062">
        <w:fldChar w:fldCharType="end"/>
      </w:r>
      <w:r w:rsidRPr="007A4062">
        <w:t xml:space="preserve"> </w:t>
      </w:r>
      <w:r w:rsidRPr="007A4062">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instrText xml:space="preserve"> FORMTEXT </w:instrText>
      </w:r>
      <w:r w:rsidRPr="007A4062">
        <w:fldChar w:fldCharType="separate"/>
      </w:r>
      <w:r w:rsidRPr="007A4062">
        <w:rPr>
          <w:noProof/>
        </w:rPr>
        <w:t>__________</w:t>
      </w:r>
      <w:r w:rsidRPr="007A4062">
        <w:fldChar w:fldCharType="end"/>
      </w:r>
      <w:permEnd w:id="654313092"/>
      <w:r w:rsidRPr="007A4062">
        <w:t xml:space="preserve">, </w:t>
      </w:r>
      <w:permStart w:id="1748850435" w:edGrp="everyone"/>
      <w:r w:rsidRPr="007A4062">
        <w:t>[</w:t>
      </w:r>
      <w:r w:rsidRPr="007A4062">
        <w:rPr>
          <w:i/>
        </w:rPr>
        <w:t>действующего / (действующей)</w:t>
      </w:r>
      <w:r w:rsidRPr="007A4062">
        <w:t xml:space="preserve">] </w:t>
      </w:r>
      <w:permEnd w:id="1748850435"/>
      <w:r w:rsidRPr="007A4062">
        <w:t xml:space="preserve">на основании </w:t>
      </w:r>
      <w:permStart w:id="91504854" w:edGrp="everyone"/>
      <w:r w:rsidRPr="007A4062">
        <w:fldChar w:fldCharType="begin">
          <w:ffData>
            <w:name w:val=""/>
            <w:enabled/>
            <w:calcOnExit w:val="0"/>
            <w:textInput>
              <w:default w:val="______________________________"/>
              <w:format w:val="Первая прописная"/>
            </w:textInput>
          </w:ffData>
        </w:fldChar>
      </w:r>
      <w:r w:rsidRPr="007A4062">
        <w:instrText xml:space="preserve"> FORMTEXT </w:instrText>
      </w:r>
      <w:r w:rsidRPr="007A4062">
        <w:fldChar w:fldCharType="separate"/>
      </w:r>
      <w:r w:rsidRPr="007A4062">
        <w:rPr>
          <w:noProof/>
        </w:rPr>
        <w:t>______________________________</w:t>
      </w:r>
      <w:r w:rsidRPr="007A4062">
        <w:fldChar w:fldCharType="end"/>
      </w:r>
      <w:permEnd w:id="91504854"/>
      <w:r w:rsidRPr="007A4062">
        <w:t>, с другой стороны,</w:t>
      </w:r>
    </w:p>
    <w:p w:rsidR="007A4062" w:rsidRPr="007A4062" w:rsidRDefault="007A4062" w:rsidP="007A4062">
      <w:pPr>
        <w:spacing w:after="120"/>
        <w:jc w:val="both"/>
      </w:pPr>
      <w:r w:rsidRPr="007A4062">
        <w:t>совместно именуемые «Стороны», заключили настоящий Договор поставки (далее – «Договор») о нижеследующем:</w:t>
      </w:r>
    </w:p>
    <w:p w:rsidR="007A4062" w:rsidRPr="007A4062" w:rsidRDefault="007A4062" w:rsidP="00510975">
      <w:pPr>
        <w:keepNext/>
        <w:numPr>
          <w:ilvl w:val="0"/>
          <w:numId w:val="27"/>
        </w:numPr>
        <w:suppressAutoHyphens/>
        <w:spacing w:before="240" w:after="120"/>
        <w:jc w:val="center"/>
        <w:outlineLvl w:val="1"/>
        <w:rPr>
          <w:b/>
          <w:lang w:eastAsia="en-US"/>
        </w:rPr>
      </w:pPr>
      <w:r w:rsidRPr="007A4062">
        <w:rPr>
          <w:b/>
          <w:lang w:eastAsia="en-US"/>
        </w:rPr>
        <w:t xml:space="preserve">Термины и определения </w:t>
      </w:r>
    </w:p>
    <w:p w:rsidR="007A4062" w:rsidRPr="007A4062" w:rsidRDefault="007A4062" w:rsidP="00510975">
      <w:pPr>
        <w:numPr>
          <w:ilvl w:val="1"/>
          <w:numId w:val="27"/>
        </w:numPr>
        <w:suppressAutoHyphens/>
        <w:spacing w:after="120"/>
        <w:ind w:firstLine="709"/>
        <w:jc w:val="both"/>
        <w:rPr>
          <w:lang w:eastAsia="en-US"/>
        </w:rPr>
      </w:pPr>
      <w:r w:rsidRPr="007A4062">
        <w:rPr>
          <w:lang w:eastAsia="en-US"/>
        </w:rPr>
        <w:t>Используемые в настоящем Договоре термины и определения означают следующее:</w:t>
      </w:r>
    </w:p>
    <w:p w:rsidR="007A4062" w:rsidRPr="007A4062" w:rsidRDefault="007A4062" w:rsidP="00510975">
      <w:pPr>
        <w:numPr>
          <w:ilvl w:val="2"/>
          <w:numId w:val="27"/>
        </w:numPr>
        <w:suppressAutoHyphens/>
        <w:spacing w:after="120"/>
        <w:ind w:firstLine="709"/>
        <w:jc w:val="both"/>
        <w:rPr>
          <w:lang w:eastAsia="en-US"/>
        </w:rPr>
      </w:pPr>
      <w:r w:rsidRPr="007A4062">
        <w:rPr>
          <w:b/>
          <w:lang w:eastAsia="en-US"/>
        </w:rPr>
        <w:t xml:space="preserve">Срок доставки </w:t>
      </w:r>
      <w:r w:rsidRPr="007A4062">
        <w:rPr>
          <w:lang w:eastAsia="en-US"/>
        </w:rPr>
        <w:t>– это указанный в согласованном Сторонами Заказе</w:t>
      </w:r>
      <w:r w:rsidRPr="007A4062" w:rsidDel="007114B1">
        <w:rPr>
          <w:lang w:eastAsia="en-US"/>
        </w:rPr>
        <w:t xml:space="preserve"> </w:t>
      </w:r>
      <w:r w:rsidRPr="007A4062">
        <w:rPr>
          <w:lang w:eastAsia="en-US"/>
        </w:rPr>
        <w:t xml:space="preserve">срок, в который или </w:t>
      </w:r>
      <w:proofErr w:type="gramStart"/>
      <w:r w:rsidRPr="007A4062">
        <w:rPr>
          <w:lang w:eastAsia="en-US"/>
        </w:rPr>
        <w:t>до наступления</w:t>
      </w:r>
      <w:proofErr w:type="gramEnd"/>
      <w:r w:rsidRPr="007A4062">
        <w:rPr>
          <w:lang w:eastAsia="en-US"/>
        </w:rPr>
        <w:t xml:space="preserve"> которого Поставщик обязуется доставить Товар в Место доставки и передать его Покупателю. </w:t>
      </w:r>
      <w:permStart w:id="2077645926" w:edGrp="everyone"/>
      <w:r w:rsidRPr="007A4062">
        <w:rPr>
          <w:color w:val="000000"/>
          <w:lang w:eastAsia="ar-SA"/>
        </w:rPr>
        <w:t>Срок доставки не может превышать 30 календарных дней, с момента подписания сторонами Заказа</w:t>
      </w:r>
      <w:r w:rsidRPr="007A4062">
        <w:rPr>
          <w:color w:val="FF0000"/>
          <w:lang w:eastAsia="ar-SA"/>
        </w:rPr>
        <w:t>.</w:t>
      </w:r>
      <w:permEnd w:id="2077645926"/>
    </w:p>
    <w:p w:rsidR="007A4062" w:rsidRPr="007A4062" w:rsidRDefault="007A4062" w:rsidP="00510975">
      <w:pPr>
        <w:numPr>
          <w:ilvl w:val="2"/>
          <w:numId w:val="27"/>
        </w:numPr>
        <w:suppressAutoHyphens/>
        <w:spacing w:after="120"/>
        <w:ind w:firstLine="709"/>
        <w:jc w:val="both"/>
        <w:rPr>
          <w:color w:val="FF0000"/>
          <w:lang w:eastAsia="en-US"/>
        </w:rPr>
      </w:pPr>
      <w:r w:rsidRPr="007A4062">
        <w:rPr>
          <w:b/>
          <w:lang w:eastAsia="en-US"/>
        </w:rPr>
        <w:t xml:space="preserve">Место доставки </w:t>
      </w:r>
      <w:r w:rsidRPr="007A4062">
        <w:rPr>
          <w:lang w:eastAsia="en-US"/>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договору: </w:t>
      </w:r>
      <w:permStart w:id="1215765764" w:edGrp="everyone"/>
      <w:r w:rsidRPr="007A4062">
        <w:rPr>
          <w:lang w:eastAsia="en-US"/>
        </w:rPr>
        <w:t>будет осуществляться доставка согласно</w:t>
      </w:r>
      <w:r w:rsidRPr="007A4062">
        <w:rPr>
          <w:color w:val="000000"/>
          <w:lang w:eastAsia="en-US"/>
        </w:rPr>
        <w:t xml:space="preserve">   Приложения №2</w:t>
      </w:r>
    </w:p>
    <w:permEnd w:id="1215765764"/>
    <w:p w:rsidR="007A4062" w:rsidRPr="007A4062" w:rsidRDefault="007A4062" w:rsidP="00510975">
      <w:pPr>
        <w:numPr>
          <w:ilvl w:val="2"/>
          <w:numId w:val="27"/>
        </w:numPr>
        <w:suppressAutoHyphens/>
        <w:spacing w:after="120"/>
        <w:ind w:firstLine="709"/>
        <w:jc w:val="both"/>
        <w:rPr>
          <w:lang w:eastAsia="en-US"/>
        </w:rPr>
      </w:pPr>
      <w:r w:rsidRPr="007A4062">
        <w:rPr>
          <w:b/>
          <w:lang w:eastAsia="en-US"/>
        </w:rPr>
        <w:t xml:space="preserve">Товар </w:t>
      </w:r>
      <w:r w:rsidRPr="007A4062">
        <w:rPr>
          <w:lang w:eastAsia="en-US"/>
        </w:rPr>
        <w:t>– вещи (товары), наименования и цены на которые установлены в Спецификации (Приложение № 1 к настоящему Договору).</w:t>
      </w:r>
    </w:p>
    <w:p w:rsidR="007A4062" w:rsidRPr="007A4062" w:rsidRDefault="007A4062" w:rsidP="00510975">
      <w:pPr>
        <w:numPr>
          <w:ilvl w:val="2"/>
          <w:numId w:val="27"/>
        </w:numPr>
        <w:suppressAutoHyphens/>
        <w:spacing w:after="120"/>
        <w:ind w:firstLine="709"/>
        <w:jc w:val="both"/>
        <w:rPr>
          <w:lang w:eastAsia="en-US"/>
        </w:rPr>
      </w:pPr>
      <w:r w:rsidRPr="007A4062">
        <w:rPr>
          <w:b/>
          <w:lang w:eastAsia="en-US"/>
        </w:rPr>
        <w:t>Партия Товара</w:t>
      </w:r>
      <w:r w:rsidRPr="007A4062">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7A4062" w:rsidRPr="007A4062" w:rsidRDefault="007A4062" w:rsidP="00510975">
      <w:pPr>
        <w:numPr>
          <w:ilvl w:val="2"/>
          <w:numId w:val="27"/>
        </w:numPr>
        <w:spacing w:after="120"/>
        <w:ind w:firstLine="709"/>
        <w:jc w:val="both"/>
      </w:pPr>
      <w:r w:rsidRPr="007A4062">
        <w:rPr>
          <w:b/>
        </w:rPr>
        <w:t>Заказ</w:t>
      </w:r>
      <w:r w:rsidRPr="007A4062">
        <w:t xml:space="preserve"> – заказ на поставку Товара, согласованный Сторонами в порядке, предусмотренном разделом 11 настоящего Договора. </w:t>
      </w:r>
    </w:p>
    <w:p w:rsidR="007A4062" w:rsidRPr="007A4062" w:rsidRDefault="007A4062" w:rsidP="00510975">
      <w:pPr>
        <w:numPr>
          <w:ilvl w:val="2"/>
          <w:numId w:val="27"/>
        </w:numPr>
        <w:spacing w:after="120"/>
        <w:ind w:firstLine="709"/>
        <w:jc w:val="both"/>
      </w:pPr>
      <w:r w:rsidRPr="007A4062">
        <w:rPr>
          <w:b/>
        </w:rPr>
        <w:t xml:space="preserve">Акт сдачи-приёмки Товара </w:t>
      </w:r>
      <w:r w:rsidRPr="007A4062">
        <w:t>– акт, подтверждающий приёмку и осмотр Покупателем соответствующей Партии Товара.</w:t>
      </w:r>
      <w:r w:rsidRPr="007A4062">
        <w:rPr>
          <w:rFonts w:eastAsia="MS Mincho"/>
          <w:sz w:val="26"/>
          <w:szCs w:val="26"/>
          <w:lang w:eastAsia="ja-JP"/>
        </w:rPr>
        <w:t xml:space="preserve"> </w:t>
      </w:r>
      <w:r w:rsidRPr="007A4062">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7A4062" w:rsidRPr="007A4062" w:rsidRDefault="007A4062" w:rsidP="00510975">
      <w:pPr>
        <w:numPr>
          <w:ilvl w:val="2"/>
          <w:numId w:val="27"/>
        </w:numPr>
        <w:spacing w:after="120"/>
        <w:ind w:firstLine="709"/>
        <w:jc w:val="both"/>
      </w:pPr>
      <w:r w:rsidRPr="007A4062">
        <w:rPr>
          <w:b/>
        </w:rPr>
        <w:t xml:space="preserve">Товарная накладная </w:t>
      </w:r>
      <w:r w:rsidRPr="007A4062">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7A4062" w:rsidRPr="007A4062" w:rsidRDefault="007A4062" w:rsidP="00510975">
      <w:pPr>
        <w:numPr>
          <w:ilvl w:val="2"/>
          <w:numId w:val="27"/>
        </w:numPr>
        <w:suppressAutoHyphens/>
        <w:spacing w:after="120"/>
        <w:ind w:firstLine="709"/>
        <w:jc w:val="both"/>
        <w:rPr>
          <w:lang w:eastAsia="en-US"/>
        </w:rPr>
      </w:pPr>
      <w:r w:rsidRPr="007A4062">
        <w:rPr>
          <w:b/>
          <w:lang w:eastAsia="en-US"/>
        </w:rPr>
        <w:t>Цена Договора</w:t>
      </w:r>
      <w:r w:rsidRPr="007A4062">
        <w:rPr>
          <w:lang w:eastAsia="en-US"/>
        </w:rPr>
        <w:t xml:space="preserve"> - сумма цен Товара по всем согласованным Сторонами Заказам в течение срока действия Договора, в </w:t>
      </w:r>
      <w:r w:rsidRPr="007A4062">
        <w:rPr>
          <w:bCs/>
          <w:iCs/>
          <w:lang w:eastAsia="en-US"/>
        </w:rPr>
        <w:t>том числе налог на добавленную стоимость (НДС) в соответствии с законодательством Российской Федерации</w:t>
      </w:r>
      <w:r w:rsidRPr="007A4062">
        <w:rPr>
          <w:lang w:eastAsia="en-US"/>
        </w:rPr>
        <w:t>.</w:t>
      </w:r>
    </w:p>
    <w:p w:rsidR="007A4062" w:rsidRPr="007A4062" w:rsidRDefault="007A4062" w:rsidP="00510975">
      <w:pPr>
        <w:numPr>
          <w:ilvl w:val="2"/>
          <w:numId w:val="27"/>
        </w:numPr>
        <w:suppressAutoHyphens/>
        <w:spacing w:after="120"/>
        <w:ind w:firstLine="709"/>
        <w:jc w:val="both"/>
        <w:rPr>
          <w:lang w:eastAsia="en-US"/>
        </w:rPr>
      </w:pPr>
      <w:r w:rsidRPr="007A4062">
        <w:rPr>
          <w:b/>
          <w:lang w:eastAsia="en-US"/>
        </w:rPr>
        <w:t>Цена за единицу Товара (</w:t>
      </w:r>
      <w:r w:rsidRPr="007A4062">
        <w:rPr>
          <w:b/>
          <w:bCs/>
          <w:lang w:eastAsia="en-US"/>
        </w:rPr>
        <w:t>Цена за единицу измерения</w:t>
      </w:r>
      <w:r w:rsidRPr="007A4062">
        <w:rPr>
          <w:b/>
          <w:lang w:eastAsia="en-US"/>
        </w:rPr>
        <w:t xml:space="preserve">) </w:t>
      </w:r>
      <w:r w:rsidRPr="007A4062">
        <w:rPr>
          <w:lang w:eastAsia="en-US"/>
        </w:rPr>
        <w:t>– установленная Спецификацией (Приложение № 1 к настоящему Договору) цена единицы Товара.</w:t>
      </w:r>
    </w:p>
    <w:p w:rsidR="007A4062" w:rsidRPr="007A4062" w:rsidRDefault="007A4062" w:rsidP="00510975">
      <w:pPr>
        <w:numPr>
          <w:ilvl w:val="2"/>
          <w:numId w:val="27"/>
        </w:numPr>
        <w:suppressAutoHyphens/>
        <w:spacing w:after="120"/>
        <w:ind w:firstLine="709"/>
        <w:jc w:val="both"/>
        <w:rPr>
          <w:lang w:eastAsia="en-US"/>
        </w:rPr>
      </w:pPr>
      <w:r w:rsidRPr="007A4062">
        <w:rPr>
          <w:b/>
          <w:lang w:eastAsia="en-US"/>
        </w:rPr>
        <w:t xml:space="preserve">Поставка </w:t>
      </w:r>
      <w:r w:rsidRPr="007A4062">
        <w:rPr>
          <w:lang w:eastAsia="en-US"/>
        </w:rPr>
        <w:t>– доставка и передача Товара в Срок доставки в Месте доставки.</w:t>
      </w:r>
    </w:p>
    <w:p w:rsidR="007A4062" w:rsidRPr="007A4062" w:rsidRDefault="007A4062" w:rsidP="00510975">
      <w:pPr>
        <w:numPr>
          <w:ilvl w:val="2"/>
          <w:numId w:val="27"/>
        </w:numPr>
        <w:suppressAutoHyphens/>
        <w:spacing w:after="120"/>
        <w:ind w:firstLine="709"/>
        <w:jc w:val="both"/>
        <w:rPr>
          <w:lang w:eastAsia="en-US"/>
        </w:rPr>
      </w:pPr>
      <w:r w:rsidRPr="007A4062">
        <w:rPr>
          <w:b/>
          <w:lang w:eastAsia="en-US"/>
        </w:rPr>
        <w:t xml:space="preserve">Рабочий день </w:t>
      </w:r>
      <w:r w:rsidRPr="007A4062">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7A4062" w:rsidRPr="007A4062" w:rsidRDefault="007A4062" w:rsidP="00510975">
      <w:pPr>
        <w:keepNext/>
        <w:numPr>
          <w:ilvl w:val="0"/>
          <w:numId w:val="27"/>
        </w:numPr>
        <w:suppressAutoHyphens/>
        <w:spacing w:before="240" w:after="120"/>
        <w:jc w:val="center"/>
        <w:outlineLvl w:val="1"/>
        <w:rPr>
          <w:b/>
          <w:lang w:eastAsia="en-US"/>
        </w:rPr>
      </w:pPr>
      <w:r w:rsidRPr="007A4062">
        <w:rPr>
          <w:b/>
          <w:lang w:eastAsia="en-US"/>
        </w:rPr>
        <w:t>Предмет настоящего Договора</w:t>
      </w:r>
    </w:p>
    <w:p w:rsidR="007A4062" w:rsidRPr="007A4062" w:rsidRDefault="007A4062" w:rsidP="00510975">
      <w:pPr>
        <w:numPr>
          <w:ilvl w:val="1"/>
          <w:numId w:val="27"/>
        </w:numPr>
        <w:spacing w:after="120"/>
        <w:ind w:firstLine="709"/>
        <w:jc w:val="both"/>
        <w:rPr>
          <w:lang w:eastAsia="en-US"/>
        </w:rPr>
      </w:pPr>
      <w:r w:rsidRPr="007A4062">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7A4062" w:rsidRPr="007A4062" w:rsidRDefault="007A4062" w:rsidP="007A4062">
      <w:pPr>
        <w:spacing w:after="120"/>
        <w:ind w:firstLine="709"/>
        <w:jc w:val="both"/>
        <w:rPr>
          <w:lang w:eastAsia="en-US"/>
        </w:rPr>
      </w:pPr>
      <w:permStart w:id="1370771196" w:edGrp="everyone"/>
      <w:r w:rsidRPr="007A4062">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ermEnd w:id="1370771196"/>
    <w:p w:rsidR="007A4062" w:rsidRPr="007A4062" w:rsidRDefault="007A4062" w:rsidP="007A4062">
      <w:pPr>
        <w:spacing w:after="120"/>
        <w:jc w:val="both"/>
        <w:rPr>
          <w:lang w:eastAsia="en-US"/>
        </w:rPr>
      </w:pPr>
    </w:p>
    <w:p w:rsidR="007A4062" w:rsidRPr="007A4062" w:rsidRDefault="007A4062" w:rsidP="00510975">
      <w:pPr>
        <w:keepNext/>
        <w:numPr>
          <w:ilvl w:val="0"/>
          <w:numId w:val="27"/>
        </w:numPr>
        <w:suppressAutoHyphens/>
        <w:spacing w:before="240" w:after="120"/>
        <w:jc w:val="center"/>
        <w:outlineLvl w:val="1"/>
        <w:rPr>
          <w:b/>
          <w:lang w:eastAsia="en-US"/>
        </w:rPr>
      </w:pPr>
      <w:r w:rsidRPr="007A4062">
        <w:rPr>
          <w:b/>
          <w:lang w:eastAsia="en-US"/>
        </w:rPr>
        <w:t>Цена Договора и порядок расчётов</w:t>
      </w:r>
      <w:r w:rsidRPr="007A4062">
        <w:rPr>
          <w:b/>
          <w:lang w:eastAsia="en-US"/>
        </w:rPr>
        <w:fldChar w:fldCharType="begin"/>
      </w:r>
      <w:r w:rsidRPr="007A4062">
        <w:rPr>
          <w:b/>
          <w:lang w:eastAsia="en-US"/>
        </w:rPr>
        <w:fldChar w:fldCharType="end"/>
      </w:r>
    </w:p>
    <w:p w:rsidR="007A4062" w:rsidRPr="007A4062" w:rsidRDefault="007A4062" w:rsidP="00510975">
      <w:pPr>
        <w:numPr>
          <w:ilvl w:val="1"/>
          <w:numId w:val="27"/>
        </w:numPr>
        <w:suppressAutoHyphens/>
        <w:spacing w:after="120"/>
        <w:ind w:firstLine="709"/>
        <w:jc w:val="both"/>
        <w:rPr>
          <w:lang w:eastAsia="en-US"/>
        </w:rPr>
      </w:pPr>
      <w:bookmarkStart w:id="125" w:name="_Ref339612202"/>
      <w:r w:rsidRPr="007A4062">
        <w:rPr>
          <w:lang w:eastAsia="en-US"/>
        </w:rPr>
        <w:t xml:space="preserve">Цена Договора в течение срока его действия составляет сумму не более </w:t>
      </w:r>
      <w:permStart w:id="1977754025" w:edGrp="everyone"/>
      <w:r w:rsidRPr="007A4062">
        <w:rPr>
          <w:lang w:eastAsia="en-US"/>
        </w:rPr>
        <w:fldChar w:fldCharType="begin">
          <w:ffData>
            <w:name w:val="ТекстовоеПоле76"/>
            <w:enabled/>
            <w:calcOnExit w:val="0"/>
            <w:textInput>
              <w:default w:val="_________"/>
              <w:format w:val="Первая прописная"/>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noProof/>
          <w:lang w:eastAsia="en-US"/>
        </w:rPr>
        <w:t>_________</w:t>
      </w:r>
      <w:r w:rsidRPr="007A4062">
        <w:rPr>
          <w:lang w:eastAsia="en-US"/>
        </w:rPr>
        <w:fldChar w:fldCharType="end"/>
      </w:r>
      <w:permEnd w:id="1977754025"/>
      <w:r w:rsidRPr="007A4062">
        <w:rPr>
          <w:lang w:eastAsia="en-US"/>
        </w:rPr>
        <w:t xml:space="preserve"> (</w:t>
      </w:r>
      <w:permStart w:id="1167862384" w:edGrp="everyone"/>
      <w:r w:rsidRPr="007A4062">
        <w:rPr>
          <w:lang w:eastAsia="en-US"/>
        </w:rPr>
        <w:fldChar w:fldCharType="begin">
          <w:ffData>
            <w:name w:val="ТекстовоеПоле76"/>
            <w:enabled/>
            <w:calcOnExit w:val="0"/>
            <w:textInput>
              <w:default w:val="_________"/>
              <w:format w:val="Первая прописная"/>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lang w:eastAsia="en-US"/>
        </w:rPr>
        <w:t>_________</w:t>
      </w:r>
      <w:r w:rsidRPr="007A4062">
        <w:rPr>
          <w:lang w:eastAsia="en-US"/>
        </w:rPr>
        <w:fldChar w:fldCharType="end"/>
      </w:r>
      <w:permEnd w:id="1167862384"/>
      <w:r w:rsidRPr="007A4062">
        <w:rPr>
          <w:lang w:eastAsia="en-US"/>
        </w:rPr>
        <w:t>) рублей</w:t>
      </w:r>
      <w:permStart w:id="1119433746" w:edGrp="everyone"/>
      <w:r w:rsidRPr="007A4062">
        <w:rPr>
          <w:lang w:eastAsia="en-US"/>
        </w:rPr>
        <w:t xml:space="preserve">, в том числе НДС по ставке   20   % в размере </w:t>
      </w:r>
      <w:r w:rsidRPr="007A4062">
        <w:rPr>
          <w:lang w:eastAsia="en-US"/>
        </w:rPr>
        <w:fldChar w:fldCharType="begin">
          <w:ffData>
            <w:name w:val="ТекстовоеПоле76"/>
            <w:enabled/>
            <w:calcOnExit w:val="0"/>
            <w:textInput>
              <w:default w:val="_________"/>
              <w:format w:val="Первая прописная"/>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noProof/>
          <w:lang w:eastAsia="en-US"/>
        </w:rPr>
        <w:t>_________</w:t>
      </w:r>
      <w:r w:rsidRPr="007A4062">
        <w:rPr>
          <w:lang w:eastAsia="en-US"/>
        </w:rPr>
        <w:fldChar w:fldCharType="end"/>
      </w:r>
      <w:r w:rsidRPr="007A4062">
        <w:rPr>
          <w:lang w:eastAsia="en-US"/>
        </w:rPr>
        <w:t xml:space="preserve"> (</w:t>
      </w:r>
      <w:r w:rsidRPr="007A4062">
        <w:rPr>
          <w:lang w:eastAsia="en-US"/>
        </w:rPr>
        <w:fldChar w:fldCharType="begin">
          <w:ffData>
            <w:name w:val="ТекстовоеПоле76"/>
            <w:enabled/>
            <w:calcOnExit w:val="0"/>
            <w:textInput>
              <w:default w:val="_________"/>
              <w:format w:val="Первая прописная"/>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lang w:eastAsia="en-US"/>
        </w:rPr>
        <w:t>_________</w:t>
      </w:r>
      <w:r w:rsidRPr="007A4062">
        <w:rPr>
          <w:lang w:eastAsia="en-US"/>
        </w:rPr>
        <w:fldChar w:fldCharType="end"/>
      </w:r>
      <w:r w:rsidRPr="007A4062">
        <w:rPr>
          <w:lang w:eastAsia="en-US"/>
        </w:rPr>
        <w:t>) рублей</w:t>
      </w:r>
      <w:permEnd w:id="1119433746"/>
      <w:r w:rsidRPr="007A4062">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7A4062" w:rsidRPr="007A4062" w:rsidRDefault="007A4062" w:rsidP="00510975">
      <w:pPr>
        <w:numPr>
          <w:ilvl w:val="1"/>
          <w:numId w:val="27"/>
        </w:numPr>
        <w:suppressAutoHyphens/>
        <w:spacing w:after="120"/>
        <w:ind w:firstLine="709"/>
        <w:jc w:val="both"/>
        <w:rPr>
          <w:lang w:eastAsia="en-US"/>
        </w:rPr>
      </w:pPr>
      <w:r w:rsidRPr="007A4062">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5"/>
    <w:p w:rsidR="007A4062" w:rsidRPr="007A4062" w:rsidRDefault="007A4062" w:rsidP="00510975">
      <w:pPr>
        <w:numPr>
          <w:ilvl w:val="1"/>
          <w:numId w:val="27"/>
        </w:numPr>
        <w:suppressAutoHyphens/>
        <w:spacing w:after="120"/>
        <w:ind w:firstLine="709"/>
        <w:jc w:val="both"/>
        <w:rPr>
          <w:lang w:eastAsia="en-US"/>
        </w:rPr>
      </w:pPr>
      <w:r w:rsidRPr="007A4062">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7A4062" w:rsidRPr="007A4062" w:rsidRDefault="007A4062" w:rsidP="00510975">
      <w:pPr>
        <w:numPr>
          <w:ilvl w:val="1"/>
          <w:numId w:val="27"/>
        </w:numPr>
        <w:suppressAutoHyphens/>
        <w:spacing w:after="120"/>
        <w:ind w:firstLine="709"/>
        <w:jc w:val="both"/>
        <w:rPr>
          <w:lang w:eastAsia="en-US"/>
        </w:rPr>
      </w:pPr>
      <w:r w:rsidRPr="007A4062">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7A4062" w:rsidRPr="007A4062" w:rsidRDefault="007A4062" w:rsidP="00510975">
      <w:pPr>
        <w:numPr>
          <w:ilvl w:val="1"/>
          <w:numId w:val="27"/>
        </w:numPr>
        <w:suppressAutoHyphens/>
        <w:spacing w:after="120"/>
        <w:ind w:firstLine="709"/>
        <w:jc w:val="both"/>
        <w:rPr>
          <w:lang w:eastAsia="en-US"/>
        </w:rPr>
      </w:pPr>
      <w:permStart w:id="2045446250" w:edGrp="everyone"/>
      <w:r w:rsidRPr="007A4062">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7A4062" w:rsidRPr="007A4062" w:rsidRDefault="007A4062" w:rsidP="00510975">
      <w:pPr>
        <w:numPr>
          <w:ilvl w:val="2"/>
          <w:numId w:val="27"/>
        </w:numPr>
        <w:suppressAutoHyphens/>
        <w:spacing w:after="120"/>
        <w:ind w:firstLine="709"/>
        <w:jc w:val="both"/>
        <w:rPr>
          <w:lang w:eastAsia="en-US"/>
        </w:rPr>
      </w:pPr>
      <w:r w:rsidRPr="007A4062">
        <w:rPr>
          <w:lang w:eastAsia="en-US"/>
        </w:rPr>
        <w:t>Покупатель оплачивает 100 % (сто процентов) указанной в Заказе цены Товара, в том числе НДС по ставке 20 %, в течение 25 (Двадцат</w:t>
      </w:r>
      <w:r>
        <w:rPr>
          <w:lang w:eastAsia="en-US"/>
        </w:rPr>
        <w:t>и</w:t>
      </w:r>
      <w:r w:rsidRPr="007A4062">
        <w:rPr>
          <w:lang w:eastAsia="en-US"/>
        </w:rPr>
        <w:t xml:space="preserve"> пят</w:t>
      </w:r>
      <w:r>
        <w:rPr>
          <w:lang w:eastAsia="en-US"/>
        </w:rPr>
        <w:t>и</w:t>
      </w:r>
      <w:r w:rsidRPr="007A4062">
        <w:rPr>
          <w:lang w:eastAsia="en-US"/>
        </w:rPr>
        <w:t>)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7A4062" w:rsidRPr="007A4062" w:rsidRDefault="007A4062" w:rsidP="00510975">
      <w:pPr>
        <w:numPr>
          <w:ilvl w:val="2"/>
          <w:numId w:val="27"/>
        </w:numPr>
        <w:suppressAutoHyphens/>
        <w:spacing w:after="120"/>
        <w:ind w:firstLine="709"/>
        <w:jc w:val="both"/>
        <w:rPr>
          <w:lang w:eastAsia="en-US"/>
        </w:rPr>
      </w:pPr>
      <w:r w:rsidRPr="007A4062">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7A4062" w:rsidRPr="007A4062" w:rsidRDefault="007A4062" w:rsidP="00510975">
      <w:pPr>
        <w:numPr>
          <w:ilvl w:val="2"/>
          <w:numId w:val="27"/>
        </w:numPr>
        <w:suppressAutoHyphens/>
        <w:spacing w:after="120"/>
        <w:ind w:firstLine="709"/>
        <w:jc w:val="both"/>
        <w:rPr>
          <w:lang w:eastAsia="en-US"/>
        </w:rPr>
      </w:pPr>
      <w:r w:rsidRPr="007A4062">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2045446250"/>
    </w:p>
    <w:p w:rsidR="007A4062" w:rsidRPr="007A4062" w:rsidRDefault="007A4062" w:rsidP="00510975">
      <w:pPr>
        <w:numPr>
          <w:ilvl w:val="1"/>
          <w:numId w:val="27"/>
        </w:numPr>
        <w:suppressAutoHyphens/>
        <w:spacing w:after="120"/>
        <w:ind w:firstLine="709"/>
        <w:jc w:val="both"/>
        <w:rPr>
          <w:lang w:eastAsia="en-US"/>
        </w:rPr>
      </w:pPr>
      <w:r w:rsidRPr="007A4062">
        <w:rPr>
          <w:lang w:eastAsia="en-US"/>
        </w:rPr>
        <w:t xml:space="preserve">Просрочка платежа, указанного в п. </w:t>
      </w:r>
      <w:permStart w:id="400916268" w:edGrp="everyone"/>
      <w:r w:rsidRPr="007A4062">
        <w:rPr>
          <w:lang w:eastAsia="en-US"/>
        </w:rPr>
        <w:t xml:space="preserve">3.5.1 </w:t>
      </w:r>
      <w:permEnd w:id="400916268"/>
      <w:r w:rsidRPr="007A4062">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95507825" w:edGrp="everyone"/>
      <w:proofErr w:type="spellStart"/>
      <w:r w:rsidRPr="007A4062">
        <w:rPr>
          <w:lang w:eastAsia="en-US"/>
        </w:rPr>
        <w:t>пп</w:t>
      </w:r>
      <w:proofErr w:type="spellEnd"/>
      <w:r w:rsidRPr="007A4062">
        <w:rPr>
          <w:lang w:eastAsia="en-US"/>
        </w:rPr>
        <w:t xml:space="preserve">. 3.5.1 </w:t>
      </w:r>
      <w:permEnd w:id="95507825"/>
      <w:r w:rsidRPr="007A4062">
        <w:rPr>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7A4062" w:rsidRPr="007A4062" w:rsidRDefault="007A4062" w:rsidP="00510975">
      <w:pPr>
        <w:numPr>
          <w:ilvl w:val="1"/>
          <w:numId w:val="27"/>
        </w:numPr>
        <w:suppressAutoHyphens/>
        <w:spacing w:after="120"/>
        <w:ind w:firstLine="709"/>
        <w:jc w:val="both"/>
        <w:rPr>
          <w:lang w:eastAsia="en-US"/>
        </w:rPr>
      </w:pPr>
      <w:r w:rsidRPr="007A4062">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7A4062" w:rsidRPr="007A4062" w:rsidRDefault="007A4062" w:rsidP="00510975">
      <w:pPr>
        <w:numPr>
          <w:ilvl w:val="1"/>
          <w:numId w:val="27"/>
        </w:numPr>
        <w:suppressAutoHyphens/>
        <w:spacing w:after="120"/>
        <w:ind w:firstLine="709"/>
        <w:jc w:val="both"/>
        <w:rPr>
          <w:lang w:eastAsia="en-US"/>
        </w:rPr>
      </w:pPr>
      <w:r w:rsidRPr="007A4062">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7A4062">
        <w:rPr>
          <w:rFonts w:ascii="Calibri" w:eastAsia="Calibri" w:hAnsi="Calibri"/>
          <w:sz w:val="26"/>
          <w:szCs w:val="26"/>
          <w:lang w:eastAsia="en-US"/>
        </w:rPr>
        <w:t xml:space="preserve"> </w:t>
      </w:r>
      <w:r w:rsidRPr="007A4062">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7A4062" w:rsidRPr="007A4062" w:rsidRDefault="007A4062" w:rsidP="00510975">
      <w:pPr>
        <w:numPr>
          <w:ilvl w:val="1"/>
          <w:numId w:val="27"/>
        </w:numPr>
        <w:suppressAutoHyphens/>
        <w:spacing w:after="120"/>
        <w:ind w:firstLine="709"/>
        <w:jc w:val="both"/>
        <w:rPr>
          <w:lang w:eastAsia="en-US"/>
        </w:rPr>
      </w:pPr>
      <w:r w:rsidRPr="007A4062">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7A4062" w:rsidRPr="007A4062" w:rsidRDefault="007A4062" w:rsidP="00510975">
      <w:pPr>
        <w:numPr>
          <w:ilvl w:val="1"/>
          <w:numId w:val="27"/>
        </w:numPr>
        <w:suppressAutoHyphens/>
        <w:spacing w:after="120"/>
        <w:ind w:firstLine="709"/>
        <w:jc w:val="both"/>
        <w:rPr>
          <w:lang w:eastAsia="en-US"/>
        </w:rPr>
      </w:pPr>
      <w:r w:rsidRPr="007A4062">
        <w:rPr>
          <w:lang w:eastAsia="en-US"/>
        </w:rPr>
        <w:t>Порядок составления акта сверки расчётов.</w:t>
      </w:r>
    </w:p>
    <w:p w:rsidR="007A4062" w:rsidRPr="007A4062" w:rsidRDefault="007A4062" w:rsidP="007A4062">
      <w:pPr>
        <w:suppressAutoHyphens/>
        <w:spacing w:after="120"/>
        <w:ind w:firstLine="709"/>
        <w:jc w:val="both"/>
        <w:rPr>
          <w:lang w:eastAsia="en-US"/>
        </w:rPr>
      </w:pPr>
      <w:r w:rsidRPr="007A4062">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7A4062" w:rsidRPr="007A4062" w:rsidRDefault="007A4062" w:rsidP="007A4062">
      <w:pPr>
        <w:suppressAutoHyphens/>
        <w:spacing w:after="120"/>
        <w:ind w:firstLine="709"/>
        <w:jc w:val="both"/>
        <w:rPr>
          <w:lang w:eastAsia="en-US"/>
        </w:rPr>
      </w:pPr>
      <w:r w:rsidRPr="007A4062">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7A4062" w:rsidRPr="007A4062" w:rsidRDefault="007A4062" w:rsidP="007A4062">
      <w:pPr>
        <w:suppressAutoHyphens/>
        <w:spacing w:after="120"/>
        <w:ind w:firstLine="709"/>
        <w:jc w:val="both"/>
        <w:rPr>
          <w:lang w:eastAsia="en-US"/>
        </w:rPr>
      </w:pPr>
      <w:r w:rsidRPr="007A4062">
        <w:rPr>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7A4062" w:rsidRPr="007A4062" w:rsidRDefault="007A4062" w:rsidP="007A4062">
      <w:pPr>
        <w:suppressAutoHyphens/>
        <w:spacing w:after="120"/>
        <w:ind w:firstLine="709"/>
        <w:jc w:val="both"/>
        <w:rPr>
          <w:lang w:eastAsia="en-US"/>
        </w:rPr>
      </w:pPr>
      <w:r w:rsidRPr="007A4062">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содержащейся в акте сверки информации.</w:t>
      </w:r>
    </w:p>
    <w:p w:rsidR="007A4062" w:rsidRPr="007A4062" w:rsidRDefault="007A4062" w:rsidP="00510975">
      <w:pPr>
        <w:numPr>
          <w:ilvl w:val="1"/>
          <w:numId w:val="27"/>
        </w:numPr>
        <w:suppressAutoHyphens/>
        <w:spacing w:after="120"/>
        <w:ind w:firstLine="709"/>
        <w:jc w:val="both"/>
        <w:rPr>
          <w:lang w:eastAsia="en-US"/>
        </w:rPr>
      </w:pPr>
      <w:r w:rsidRPr="007A4062">
        <w:rPr>
          <w:lang w:eastAsia="en-US"/>
        </w:rPr>
        <w:t>В течение 5 (пяти) Рабочих дней со дня заключения настоящего Договора Поставщик обязан направить Покупателю:</w:t>
      </w:r>
    </w:p>
    <w:p w:rsidR="007A4062" w:rsidRPr="007A4062" w:rsidRDefault="007A4062" w:rsidP="00510975">
      <w:pPr>
        <w:numPr>
          <w:ilvl w:val="0"/>
          <w:numId w:val="28"/>
        </w:numPr>
        <w:suppressAutoHyphens/>
        <w:spacing w:after="120"/>
        <w:ind w:firstLine="709"/>
        <w:jc w:val="both"/>
        <w:rPr>
          <w:lang w:eastAsia="en-US"/>
        </w:rPr>
      </w:pPr>
      <w:r w:rsidRPr="007A4062">
        <w:rPr>
          <w:lang w:eastAsia="en-US"/>
        </w:rPr>
        <w:t>образцы подписей лиц, которые будут подписывать выставляемые в адрес Покупателя счета-фактуры;</w:t>
      </w:r>
    </w:p>
    <w:p w:rsidR="007A4062" w:rsidRPr="007A4062" w:rsidRDefault="007A4062" w:rsidP="00510975">
      <w:pPr>
        <w:numPr>
          <w:ilvl w:val="0"/>
          <w:numId w:val="28"/>
        </w:numPr>
        <w:suppressAutoHyphens/>
        <w:spacing w:after="120"/>
        <w:ind w:firstLine="709"/>
        <w:jc w:val="both"/>
        <w:rPr>
          <w:lang w:eastAsia="en-US"/>
        </w:rPr>
      </w:pPr>
      <w:r w:rsidRPr="007A4062">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7A4062" w:rsidRPr="007A4062" w:rsidRDefault="007A4062" w:rsidP="007A4062">
      <w:pPr>
        <w:suppressAutoHyphens/>
        <w:spacing w:after="120"/>
        <w:ind w:firstLine="709"/>
        <w:jc w:val="both"/>
        <w:rPr>
          <w:rFonts w:ascii="Arial" w:hAnsi="Arial" w:cs="Arial"/>
          <w:b/>
          <w:lang w:eastAsia="ar-SA"/>
        </w:rPr>
      </w:pPr>
      <w:r w:rsidRPr="007A4062">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7A4062">
        <w:rPr>
          <w:rFonts w:ascii="Arial" w:hAnsi="Arial" w:cs="Arial"/>
          <w:b/>
          <w:lang w:eastAsia="ar-SA"/>
        </w:rPr>
        <w:t xml:space="preserve"> </w:t>
      </w:r>
    </w:p>
    <w:p w:rsidR="007A4062" w:rsidRPr="007A4062" w:rsidRDefault="007A4062" w:rsidP="007A4062">
      <w:pPr>
        <w:suppressAutoHyphens/>
        <w:spacing w:before="280" w:after="120"/>
        <w:ind w:firstLine="709"/>
        <w:jc w:val="both"/>
        <w:rPr>
          <w:lang w:eastAsia="ar-SA"/>
        </w:rPr>
      </w:pPr>
      <w:r w:rsidRPr="007A4062">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7A4062" w:rsidRPr="007A4062" w:rsidRDefault="007A4062" w:rsidP="007A4062">
      <w:pPr>
        <w:suppressAutoHyphens/>
        <w:spacing w:after="120"/>
        <w:ind w:firstLine="709"/>
        <w:jc w:val="both"/>
        <w:rPr>
          <w:lang w:eastAsia="ar-SA"/>
        </w:rPr>
      </w:pPr>
      <w:r w:rsidRPr="007A4062">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37" w:history="1">
        <w:r w:rsidRPr="007A4062">
          <w:rPr>
            <w:color w:val="0000FF"/>
            <w:u w:val="single"/>
            <w:lang w:eastAsia="ar-SA"/>
          </w:rPr>
          <w:t>http://www.bashtel.ru/dokumenty/»</w:t>
        </w:r>
      </w:hyperlink>
    </w:p>
    <w:p w:rsidR="007A4062" w:rsidRPr="007A4062" w:rsidRDefault="007A4062" w:rsidP="007A4062">
      <w:pPr>
        <w:suppressAutoHyphens/>
        <w:spacing w:after="120"/>
        <w:ind w:firstLine="709"/>
        <w:jc w:val="both"/>
        <w:rPr>
          <w:lang w:eastAsia="ar-SA"/>
        </w:rPr>
      </w:pPr>
      <w:r w:rsidRPr="007A4062">
        <w:rPr>
          <w:lang w:eastAsia="ar-SA"/>
        </w:rPr>
        <w:t>3.13.</w:t>
      </w:r>
      <w:r w:rsidRPr="007A4062">
        <w:rPr>
          <w:rFonts w:ascii="Arial" w:hAnsi="Arial" w:cs="Arial"/>
          <w:lang w:eastAsia="ar-SA"/>
        </w:rPr>
        <w:t xml:space="preserve"> </w:t>
      </w:r>
      <w:r w:rsidRPr="007A4062">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7A4062" w:rsidRPr="007A4062" w:rsidRDefault="007A4062" w:rsidP="007A4062">
      <w:pPr>
        <w:suppressAutoHyphens/>
        <w:spacing w:after="120"/>
        <w:ind w:firstLine="709"/>
        <w:jc w:val="both"/>
        <w:rPr>
          <w:lang w:eastAsia="ar-SA"/>
        </w:rPr>
      </w:pPr>
    </w:p>
    <w:p w:rsidR="007A4062" w:rsidRPr="007A4062" w:rsidRDefault="007A4062" w:rsidP="007A4062">
      <w:pPr>
        <w:suppressAutoHyphens/>
        <w:spacing w:after="120"/>
        <w:ind w:firstLine="709"/>
        <w:jc w:val="center"/>
        <w:rPr>
          <w:rFonts w:ascii="Arial" w:hAnsi="Arial" w:cs="Arial"/>
          <w:b/>
          <w:lang w:eastAsia="ar-SA"/>
        </w:rPr>
      </w:pPr>
      <w:r w:rsidRPr="007A4062">
        <w:rPr>
          <w:b/>
          <w:lang w:eastAsia="en-US"/>
        </w:rPr>
        <w:t>4.1. Права и обязанности Поставщика</w:t>
      </w:r>
    </w:p>
    <w:p w:rsidR="007A4062" w:rsidRPr="007A4062" w:rsidRDefault="007A4062" w:rsidP="00510975">
      <w:pPr>
        <w:numPr>
          <w:ilvl w:val="2"/>
          <w:numId w:val="29"/>
        </w:numPr>
        <w:suppressAutoHyphens/>
        <w:spacing w:after="120"/>
        <w:ind w:firstLine="709"/>
        <w:jc w:val="both"/>
        <w:rPr>
          <w:lang w:eastAsia="ar-SA"/>
        </w:rPr>
      </w:pPr>
      <w:r w:rsidRPr="007A4062">
        <w:rPr>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7A4062" w:rsidRPr="007A4062" w:rsidRDefault="007A4062" w:rsidP="00510975">
      <w:pPr>
        <w:numPr>
          <w:ilvl w:val="2"/>
          <w:numId w:val="29"/>
        </w:numPr>
        <w:suppressAutoHyphens/>
        <w:spacing w:after="120"/>
        <w:ind w:firstLine="709"/>
        <w:jc w:val="both"/>
        <w:rPr>
          <w:lang w:eastAsia="ar-SA"/>
        </w:rPr>
      </w:pPr>
      <w:r w:rsidRPr="007A4062">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7A4062" w:rsidRPr="007A4062" w:rsidRDefault="007A4062" w:rsidP="007A4062">
      <w:pPr>
        <w:keepNext/>
        <w:suppressAutoHyphens/>
        <w:spacing w:before="240" w:after="120"/>
        <w:jc w:val="center"/>
        <w:outlineLvl w:val="1"/>
        <w:rPr>
          <w:b/>
          <w:lang w:eastAsia="en-US"/>
        </w:rPr>
      </w:pPr>
      <w:r w:rsidRPr="007A4062">
        <w:rPr>
          <w:b/>
          <w:lang w:eastAsia="en-US"/>
        </w:rPr>
        <w:t>4.2. Права и обязанности Покупателя</w:t>
      </w:r>
    </w:p>
    <w:p w:rsidR="007A4062" w:rsidRPr="007A4062" w:rsidRDefault="007A4062" w:rsidP="00510975">
      <w:pPr>
        <w:numPr>
          <w:ilvl w:val="2"/>
          <w:numId w:val="30"/>
        </w:numPr>
        <w:suppressAutoHyphens/>
        <w:spacing w:after="120"/>
        <w:ind w:left="0" w:firstLine="698"/>
        <w:jc w:val="both"/>
        <w:rPr>
          <w:lang w:eastAsia="en-US"/>
        </w:rPr>
      </w:pPr>
      <w:r w:rsidRPr="007A4062">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7A4062" w:rsidRPr="007A4062" w:rsidRDefault="007A4062" w:rsidP="00510975">
      <w:pPr>
        <w:numPr>
          <w:ilvl w:val="2"/>
          <w:numId w:val="30"/>
        </w:numPr>
        <w:suppressAutoHyphens/>
        <w:spacing w:after="120"/>
        <w:ind w:left="0" w:firstLine="709"/>
        <w:jc w:val="both"/>
        <w:rPr>
          <w:lang w:eastAsia="en-US"/>
        </w:rPr>
      </w:pPr>
      <w:r w:rsidRPr="007A4062">
        <w:rPr>
          <w:lang w:eastAsia="en-US"/>
        </w:rPr>
        <w:t>Покупатель обязан оплатить Товар в порядки и сроки, установленные настоящим Договором.</w:t>
      </w:r>
    </w:p>
    <w:p w:rsidR="007A4062" w:rsidRPr="007A4062" w:rsidRDefault="007A4062" w:rsidP="00510975">
      <w:pPr>
        <w:keepNext/>
        <w:numPr>
          <w:ilvl w:val="0"/>
          <w:numId w:val="30"/>
        </w:numPr>
        <w:suppressAutoHyphens/>
        <w:spacing w:before="240" w:after="120"/>
        <w:jc w:val="center"/>
        <w:outlineLvl w:val="1"/>
        <w:rPr>
          <w:b/>
          <w:lang w:eastAsia="en-US"/>
        </w:rPr>
      </w:pPr>
      <w:r w:rsidRPr="007A4062">
        <w:rPr>
          <w:b/>
          <w:lang w:eastAsia="en-US"/>
        </w:rPr>
        <w:t xml:space="preserve">Обеспечение конфиденциальности </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Раскрывающая Сторона – Сторона, которая раскрывает конфиденциальную информацию другой Стороне.</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Получающая Сторона – Сторона, которая получает конфиденциальную информацию от другой Стороны</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7A4062" w:rsidRPr="007A4062" w:rsidRDefault="007A4062" w:rsidP="00510975">
      <w:pPr>
        <w:numPr>
          <w:ilvl w:val="2"/>
          <w:numId w:val="32"/>
        </w:numPr>
        <w:suppressAutoHyphens/>
        <w:spacing w:after="120"/>
        <w:ind w:left="0" w:firstLine="709"/>
        <w:jc w:val="both"/>
        <w:rPr>
          <w:lang w:eastAsia="en-US"/>
        </w:rPr>
      </w:pPr>
      <w:r w:rsidRPr="007A4062">
        <w:rPr>
          <w:lang w:eastAsia="en-US"/>
        </w:rPr>
        <w:t>информация во время ее раскрытия является публично известной;</w:t>
      </w:r>
    </w:p>
    <w:p w:rsidR="007A4062" w:rsidRPr="007A4062" w:rsidRDefault="007A4062" w:rsidP="00510975">
      <w:pPr>
        <w:numPr>
          <w:ilvl w:val="2"/>
          <w:numId w:val="32"/>
        </w:numPr>
        <w:suppressAutoHyphens/>
        <w:spacing w:after="120"/>
        <w:ind w:left="0" w:firstLine="709"/>
        <w:jc w:val="both"/>
        <w:rPr>
          <w:lang w:eastAsia="en-US"/>
        </w:rPr>
      </w:pPr>
      <w:r w:rsidRPr="007A4062">
        <w:rPr>
          <w:lang w:eastAsia="en-US"/>
        </w:rPr>
        <w:t>информация представлена Получающей Стороне с письменным указанием на то, что она не является конфиденциальной;</w:t>
      </w:r>
    </w:p>
    <w:p w:rsidR="007A4062" w:rsidRPr="007A4062" w:rsidRDefault="007A4062" w:rsidP="00510975">
      <w:pPr>
        <w:numPr>
          <w:ilvl w:val="2"/>
          <w:numId w:val="32"/>
        </w:numPr>
        <w:suppressAutoHyphens/>
        <w:spacing w:after="120"/>
        <w:ind w:left="0" w:firstLine="709"/>
        <w:jc w:val="both"/>
        <w:rPr>
          <w:lang w:eastAsia="en-US"/>
        </w:rPr>
      </w:pPr>
      <w:r w:rsidRPr="007A4062">
        <w:rPr>
          <w:lang w:eastAsia="en-US"/>
        </w:rPr>
        <w:t>информация получена от любого третьего лица на законных основаниях;</w:t>
      </w:r>
    </w:p>
    <w:p w:rsidR="007A4062" w:rsidRPr="007A4062" w:rsidRDefault="007A4062" w:rsidP="00510975">
      <w:pPr>
        <w:numPr>
          <w:ilvl w:val="2"/>
          <w:numId w:val="32"/>
        </w:numPr>
        <w:suppressAutoHyphens/>
        <w:spacing w:after="120"/>
        <w:ind w:left="0" w:firstLine="709"/>
        <w:jc w:val="both"/>
        <w:rPr>
          <w:lang w:eastAsia="en-US"/>
        </w:rPr>
      </w:pPr>
      <w:r w:rsidRPr="007A4062">
        <w:rPr>
          <w:lang w:eastAsia="en-US"/>
        </w:rPr>
        <w:t>информация не может являться конфиденциальной в соответствии с законодательством Российской Федерации.</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Получающая Сторона имеет право раскрывать конфиденциальную информацию без согласия Раскрывающей Стороны:</w:t>
      </w:r>
    </w:p>
    <w:p w:rsidR="007A4062" w:rsidRPr="007A4062" w:rsidRDefault="007A4062" w:rsidP="00510975">
      <w:pPr>
        <w:numPr>
          <w:ilvl w:val="2"/>
          <w:numId w:val="32"/>
        </w:numPr>
        <w:suppressAutoHyphens/>
        <w:spacing w:after="120"/>
        <w:ind w:left="0" w:firstLine="709"/>
        <w:jc w:val="both"/>
        <w:rPr>
          <w:lang w:eastAsia="en-US"/>
        </w:rPr>
      </w:pPr>
      <w:r w:rsidRPr="007A4062">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7A4062" w:rsidRPr="007A4062" w:rsidRDefault="007A4062" w:rsidP="00510975">
      <w:pPr>
        <w:numPr>
          <w:ilvl w:val="2"/>
          <w:numId w:val="32"/>
        </w:numPr>
        <w:suppressAutoHyphens/>
        <w:spacing w:after="120"/>
        <w:ind w:left="0" w:firstLine="709"/>
        <w:jc w:val="both"/>
        <w:rPr>
          <w:lang w:eastAsia="en-US"/>
        </w:rPr>
      </w:pPr>
      <w:r w:rsidRPr="007A4062">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7A4062" w:rsidRPr="007A4062" w:rsidRDefault="007A4062" w:rsidP="00510975">
      <w:pPr>
        <w:keepNext/>
        <w:numPr>
          <w:ilvl w:val="0"/>
          <w:numId w:val="32"/>
        </w:numPr>
        <w:suppressAutoHyphens/>
        <w:spacing w:before="240" w:after="120"/>
        <w:jc w:val="center"/>
        <w:outlineLvl w:val="1"/>
        <w:rPr>
          <w:b/>
          <w:lang w:eastAsia="en-US"/>
        </w:rPr>
      </w:pPr>
      <w:r w:rsidRPr="007A4062">
        <w:rPr>
          <w:b/>
          <w:lang w:eastAsia="en-US"/>
        </w:rPr>
        <w:t>Ответственность Сторон</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7A4062" w:rsidRPr="007A4062" w:rsidRDefault="007A4062" w:rsidP="00510975">
      <w:pPr>
        <w:numPr>
          <w:ilvl w:val="1"/>
          <w:numId w:val="32"/>
        </w:numPr>
        <w:suppressAutoHyphens/>
        <w:spacing w:before="120" w:after="120"/>
        <w:ind w:left="0" w:firstLine="709"/>
        <w:jc w:val="both"/>
        <w:rPr>
          <w:lang w:eastAsia="en-US"/>
        </w:rPr>
      </w:pPr>
      <w:r w:rsidRPr="007A4062">
        <w:rPr>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7A4062" w:rsidRPr="007A4062" w:rsidRDefault="007A4062" w:rsidP="00510975">
      <w:pPr>
        <w:numPr>
          <w:ilvl w:val="1"/>
          <w:numId w:val="32"/>
        </w:numPr>
        <w:suppressAutoHyphens/>
        <w:spacing w:before="120" w:after="120"/>
        <w:ind w:left="0" w:firstLine="709"/>
        <w:jc w:val="both"/>
        <w:rPr>
          <w:lang w:eastAsia="en-US"/>
        </w:rPr>
      </w:pPr>
      <w:r w:rsidRPr="007A4062">
        <w:rPr>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7A4062" w:rsidRPr="007A4062" w:rsidRDefault="007A4062" w:rsidP="00510975">
      <w:pPr>
        <w:numPr>
          <w:ilvl w:val="1"/>
          <w:numId w:val="32"/>
        </w:numPr>
        <w:suppressAutoHyphens/>
        <w:spacing w:before="120" w:after="120"/>
        <w:ind w:left="0" w:firstLine="709"/>
        <w:jc w:val="both"/>
        <w:rPr>
          <w:lang w:eastAsia="en-US"/>
        </w:rPr>
      </w:pPr>
      <w:r w:rsidRPr="007A4062">
        <w:rPr>
          <w:lang w:eastAsia="en-US"/>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429790663" w:edGrp="everyone"/>
      <w:r w:rsidRPr="007A4062">
        <w:rPr>
          <w:lang w:eastAsia="en-US"/>
        </w:rPr>
        <w:t>пяти процентов</w:t>
      </w:r>
      <w:permEnd w:id="429790663"/>
      <w:r w:rsidRPr="007A4062">
        <w:rPr>
          <w:lang w:eastAsia="en-US"/>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7A4062" w:rsidRPr="007A4062" w:rsidRDefault="007A4062" w:rsidP="00510975">
      <w:pPr>
        <w:numPr>
          <w:ilvl w:val="1"/>
          <w:numId w:val="32"/>
        </w:numPr>
        <w:suppressAutoHyphens/>
        <w:spacing w:before="120" w:after="120"/>
        <w:ind w:left="0" w:firstLine="709"/>
        <w:jc w:val="both"/>
        <w:rPr>
          <w:lang w:eastAsia="en-US"/>
        </w:rPr>
      </w:pPr>
      <w:r w:rsidRPr="007A4062">
        <w:rPr>
          <w:lang w:eastAsia="en-US"/>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7A4062" w:rsidRPr="007A4062" w:rsidRDefault="007A4062" w:rsidP="00510975">
      <w:pPr>
        <w:numPr>
          <w:ilvl w:val="1"/>
          <w:numId w:val="32"/>
        </w:numPr>
        <w:suppressAutoHyphens/>
        <w:spacing w:before="120" w:after="120"/>
        <w:ind w:left="0" w:firstLine="709"/>
        <w:jc w:val="both"/>
        <w:rPr>
          <w:lang w:eastAsia="en-US"/>
        </w:rPr>
      </w:pPr>
      <w:r w:rsidRPr="007A4062">
        <w:rPr>
          <w:lang w:eastAsia="en-US"/>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7A4062" w:rsidRPr="007A4062" w:rsidRDefault="007A4062" w:rsidP="00510975">
      <w:pPr>
        <w:numPr>
          <w:ilvl w:val="1"/>
          <w:numId w:val="32"/>
        </w:numPr>
        <w:suppressAutoHyphens/>
        <w:spacing w:before="120" w:after="120"/>
        <w:ind w:left="0" w:firstLine="709"/>
        <w:jc w:val="both"/>
        <w:rPr>
          <w:lang w:eastAsia="en-US"/>
        </w:rPr>
      </w:pPr>
      <w:r w:rsidRPr="007A4062">
        <w:rPr>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889088284" w:edGrp="everyone"/>
      <w:r w:rsidRPr="007A4062">
        <w:rPr>
          <w:lang w:eastAsia="en-US"/>
        </w:rPr>
        <w:fldChar w:fldCharType="begin">
          <w:ffData>
            <w:name w:val=""/>
            <w:enabled/>
            <w:calcOnExit w:val="0"/>
            <w:helpText w:type="text" w:val="Фамилия."/>
            <w:statusText w:type="text" w:val="Фамилия."/>
            <w:textInput>
              <w:default w:val="1/365"/>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noProof/>
          <w:lang w:eastAsia="en-US"/>
        </w:rPr>
        <w:t>1/365</w:t>
      </w:r>
      <w:r w:rsidRPr="007A4062">
        <w:rPr>
          <w:lang w:eastAsia="en-US"/>
        </w:rPr>
        <w:fldChar w:fldCharType="end"/>
      </w:r>
      <w:permEnd w:id="889088284"/>
      <w:r w:rsidRPr="007A4062">
        <w:rPr>
          <w:lang w:eastAsia="en-US"/>
        </w:rPr>
        <w:t xml:space="preserve"> (</w:t>
      </w:r>
      <w:permStart w:id="678175486" w:edGrp="everyone"/>
      <w:r w:rsidRPr="007A4062">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noProof/>
          <w:lang w:eastAsia="en-US"/>
        </w:rPr>
        <w:t>Одной триста шестьдесят пятой</w:t>
      </w:r>
      <w:r w:rsidRPr="007A4062">
        <w:rPr>
          <w:lang w:eastAsia="en-US"/>
        </w:rPr>
        <w:fldChar w:fldCharType="end"/>
      </w:r>
      <w:permEnd w:id="678175486"/>
      <w:r w:rsidRPr="007A4062">
        <w:rPr>
          <w:lang w:eastAsia="en-US"/>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7A4062">
        <w:rPr>
          <w:rFonts w:eastAsia="Calibri"/>
          <w:iCs/>
          <w:lang w:eastAsia="ar-SA"/>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7A4062" w:rsidRPr="007A4062" w:rsidRDefault="007A4062" w:rsidP="00510975">
      <w:pPr>
        <w:numPr>
          <w:ilvl w:val="1"/>
          <w:numId w:val="32"/>
        </w:numPr>
        <w:ind w:left="0" w:firstLine="709"/>
        <w:jc w:val="both"/>
      </w:pPr>
      <w:r w:rsidRPr="007A4062">
        <w:rPr>
          <w:color w:val="000000"/>
        </w:rPr>
        <w:t>Выплата неустойки по настоящему Договору осуществляется одним из следующих способов:</w:t>
      </w:r>
    </w:p>
    <w:p w:rsidR="007A4062" w:rsidRPr="007A4062" w:rsidRDefault="007A4062" w:rsidP="007A4062">
      <w:pPr>
        <w:suppressAutoHyphens/>
        <w:ind w:firstLine="709"/>
        <w:jc w:val="both"/>
        <w:rPr>
          <w:color w:val="000000"/>
          <w:lang w:eastAsia="ar-SA"/>
        </w:rPr>
      </w:pPr>
      <w:r w:rsidRPr="007A4062">
        <w:rPr>
          <w:color w:val="000000"/>
          <w:lang w:eastAsia="ar-SA"/>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7A4062" w:rsidRPr="007A4062" w:rsidRDefault="007A4062" w:rsidP="007A4062">
      <w:pPr>
        <w:suppressAutoHyphens/>
        <w:ind w:firstLine="709"/>
        <w:jc w:val="both"/>
        <w:rPr>
          <w:color w:val="000000"/>
          <w:lang w:eastAsia="ar-SA"/>
        </w:rPr>
      </w:pPr>
      <w:r w:rsidRPr="007A4062">
        <w:rPr>
          <w:color w:val="000000"/>
          <w:lang w:eastAsia="ar-SA"/>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7A4062" w:rsidRPr="007A4062" w:rsidRDefault="007A4062" w:rsidP="007A4062">
      <w:pPr>
        <w:suppressAutoHyphens/>
        <w:ind w:firstLine="709"/>
        <w:jc w:val="both"/>
        <w:rPr>
          <w:color w:val="000000"/>
          <w:lang w:eastAsia="ar-SA"/>
        </w:rPr>
      </w:pPr>
      <w:r w:rsidRPr="007A4062">
        <w:rPr>
          <w:color w:val="000000"/>
          <w:lang w:eastAsia="ar-SA"/>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Окончание срока действия настоящего Договора не освобождает Стороны от ответственности за его нарушение.</w:t>
      </w:r>
      <w:permStart w:id="471032198" w:edGrp="everyone"/>
    </w:p>
    <w:permEnd w:id="471032198"/>
    <w:p w:rsidR="007A4062" w:rsidRPr="007A4062" w:rsidRDefault="007A4062" w:rsidP="00510975">
      <w:pPr>
        <w:numPr>
          <w:ilvl w:val="1"/>
          <w:numId w:val="32"/>
        </w:numPr>
        <w:spacing w:before="240"/>
        <w:ind w:left="0" w:firstLine="709"/>
        <w:contextualSpacing/>
        <w:jc w:val="both"/>
      </w:pPr>
      <w:r w:rsidRPr="007A4062">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749486468" w:edGrp="everyone"/>
      <w:r w:rsidRPr="007A4062">
        <w:t>20%</w:t>
      </w:r>
      <w:permEnd w:id="749486468"/>
      <w:r w:rsidRPr="007A4062">
        <w:t xml:space="preserve">   </w:t>
      </w:r>
      <w:r w:rsidRPr="007A4062">
        <w:rPr>
          <w:snapToGrid w:val="0"/>
        </w:rPr>
        <w:t xml:space="preserve">от стоимости Договора. </w:t>
      </w:r>
      <w:r w:rsidRPr="007A4062">
        <w:t>Штраф уплачивается Поставщиком в течение 10 рабочих дней с момента получения требования об уплате от Покупателя.</w:t>
      </w:r>
    </w:p>
    <w:p w:rsidR="007A4062" w:rsidRPr="007A4062" w:rsidRDefault="007A4062" w:rsidP="00510975">
      <w:pPr>
        <w:keepNext/>
        <w:numPr>
          <w:ilvl w:val="0"/>
          <w:numId w:val="32"/>
        </w:numPr>
        <w:suppressAutoHyphens/>
        <w:spacing w:before="240" w:after="120"/>
        <w:jc w:val="center"/>
        <w:outlineLvl w:val="1"/>
        <w:rPr>
          <w:b/>
          <w:lang w:eastAsia="en-US"/>
        </w:rPr>
      </w:pPr>
      <w:r w:rsidRPr="007A4062">
        <w:rPr>
          <w:b/>
          <w:lang w:eastAsia="en-US"/>
        </w:rPr>
        <w:t>Порядок Поставки и приёмки Товара</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Поставщик осуществляет Поставку Товара путём доставки и передачи Товара Покупателю в Срок доставки и в Месте доставки.</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 xml:space="preserve">Поставщик обязан поставить Товар в таре и (или) упаковке. Товар должен быть </w:t>
      </w:r>
      <w:proofErr w:type="spellStart"/>
      <w:r w:rsidRPr="007A4062">
        <w:rPr>
          <w:lang w:eastAsia="en-US"/>
        </w:rPr>
        <w:t>затарен</w:t>
      </w:r>
      <w:proofErr w:type="spellEnd"/>
      <w:r w:rsidRPr="007A4062">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Поставщик обязан поставить Товар в ассортименте, в количестве и в комплекте, соответствующих   Заказу.</w:t>
      </w:r>
      <w:permStart w:id="1049757640" w:edGrp="everyone"/>
    </w:p>
    <w:p w:rsidR="007A4062" w:rsidRPr="007A4062" w:rsidRDefault="007A4062" w:rsidP="00510975">
      <w:pPr>
        <w:numPr>
          <w:ilvl w:val="1"/>
          <w:numId w:val="32"/>
        </w:numPr>
        <w:spacing w:after="120"/>
        <w:ind w:left="0" w:firstLine="709"/>
        <w:jc w:val="both"/>
        <w:rPr>
          <w:lang w:eastAsia="en-US"/>
        </w:rPr>
      </w:pPr>
      <w:r w:rsidRPr="007A4062">
        <w:rPr>
          <w:lang w:eastAsia="en-US"/>
        </w:rPr>
        <w:t>Доставка Товара в Место доставки, погрузка и (или) разгрузка Товара в целях передачи Товара Покупателю осуществляется силами и за счет Поставщика.</w:t>
      </w:r>
    </w:p>
    <w:permEnd w:id="1049757640"/>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7A4062" w:rsidRPr="007A4062" w:rsidRDefault="007A4062" w:rsidP="00510975">
      <w:pPr>
        <w:numPr>
          <w:ilvl w:val="1"/>
          <w:numId w:val="32"/>
        </w:numPr>
        <w:suppressAutoHyphens/>
        <w:spacing w:after="120"/>
        <w:ind w:left="0" w:firstLine="709"/>
        <w:jc w:val="both"/>
        <w:rPr>
          <w:lang w:eastAsia="en-US"/>
        </w:rPr>
      </w:pPr>
      <w:bookmarkStart w:id="126" w:name="_Ref339644698"/>
      <w:r w:rsidRPr="007A4062">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6"/>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7A4062">
        <w:rPr>
          <w:lang w:eastAsia="en-US"/>
        </w:rPr>
        <w:fldChar w:fldCharType="begin"/>
      </w:r>
      <w:r w:rsidRPr="007A4062">
        <w:rPr>
          <w:lang w:eastAsia="en-US"/>
        </w:rPr>
        <w:instrText xml:space="preserve"> REF _Ref339644698 \r \h  \* MERGEFORMAT </w:instrText>
      </w:r>
      <w:r w:rsidRPr="007A4062">
        <w:rPr>
          <w:lang w:eastAsia="en-US"/>
        </w:rPr>
      </w:r>
      <w:r w:rsidRPr="007A4062">
        <w:rPr>
          <w:lang w:eastAsia="en-US"/>
        </w:rPr>
        <w:fldChar w:fldCharType="separate"/>
      </w:r>
      <w:r w:rsidR="005E3941">
        <w:rPr>
          <w:lang w:eastAsia="en-US"/>
        </w:rPr>
        <w:t>7.6</w:t>
      </w:r>
      <w:r w:rsidRPr="007A4062">
        <w:rPr>
          <w:lang w:eastAsia="en-US"/>
        </w:rPr>
        <w:fldChar w:fldCharType="end"/>
      </w:r>
      <w:r w:rsidRPr="007A4062">
        <w:rPr>
          <w:lang w:eastAsia="en-US"/>
        </w:rPr>
        <w:t xml:space="preserve"> настоящего Договора, то указанный акт может быть подписан также представителем Поставщика.</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7A4062" w:rsidRPr="007A4062" w:rsidRDefault="007A4062" w:rsidP="00510975">
      <w:pPr>
        <w:numPr>
          <w:ilvl w:val="1"/>
          <w:numId w:val="32"/>
        </w:numPr>
        <w:suppressAutoHyphens/>
        <w:spacing w:after="120"/>
        <w:ind w:left="0" w:firstLine="709"/>
        <w:jc w:val="both"/>
        <w:rPr>
          <w:lang w:eastAsia="en-US"/>
        </w:rPr>
      </w:pPr>
      <w:bookmarkStart w:id="127" w:name="_Ref339645625"/>
      <w:r w:rsidRPr="007A4062">
        <w:rPr>
          <w:lang w:eastAsia="en-US"/>
        </w:rPr>
        <w:t xml:space="preserve">Приёмка Товара по качеству и комплектности производится Покупателем в течение </w:t>
      </w:r>
      <w:permStart w:id="1600788173" w:edGrp="everyone"/>
      <w:r w:rsidRPr="007A4062">
        <w:rPr>
          <w:rFonts w:ascii="Arial" w:hAnsi="Arial" w:cs="Arial"/>
          <w:lang w:eastAsia="ar-SA"/>
        </w:rPr>
        <w:t>10</w:t>
      </w:r>
      <w:permEnd w:id="1600788173"/>
      <w:r w:rsidRPr="007A4062">
        <w:rPr>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7"/>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Последствия несоответствия качества и (или) комплектности Товара определяются законодательством Российской Федерации.</w:t>
      </w:r>
    </w:p>
    <w:p w:rsidR="007A4062" w:rsidRPr="007A4062" w:rsidRDefault="007A4062" w:rsidP="00510975">
      <w:pPr>
        <w:keepNext/>
        <w:numPr>
          <w:ilvl w:val="0"/>
          <w:numId w:val="32"/>
        </w:numPr>
        <w:suppressAutoHyphens/>
        <w:spacing w:before="240" w:after="120"/>
        <w:jc w:val="center"/>
        <w:outlineLvl w:val="1"/>
        <w:rPr>
          <w:b/>
          <w:lang w:eastAsia="en-US"/>
        </w:rPr>
      </w:pPr>
      <w:r w:rsidRPr="007A4062">
        <w:rPr>
          <w:b/>
          <w:lang w:eastAsia="en-US"/>
        </w:rPr>
        <w:t>Переход права собственности и риска случайной гибели Товара</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7A4062" w:rsidRPr="007A4062" w:rsidRDefault="007A4062" w:rsidP="00510975">
      <w:pPr>
        <w:keepNext/>
        <w:numPr>
          <w:ilvl w:val="0"/>
          <w:numId w:val="32"/>
        </w:numPr>
        <w:suppressAutoHyphens/>
        <w:spacing w:before="240" w:after="120"/>
        <w:jc w:val="center"/>
        <w:outlineLvl w:val="1"/>
        <w:rPr>
          <w:b/>
          <w:lang w:eastAsia="en-US"/>
        </w:rPr>
      </w:pPr>
      <w:r w:rsidRPr="007A4062">
        <w:rPr>
          <w:b/>
          <w:lang w:eastAsia="en-US"/>
        </w:rPr>
        <w:t>Гарантия качества Товара</w:t>
      </w:r>
      <w:r w:rsidRPr="007A4062">
        <w:rPr>
          <w:b/>
          <w:lang w:eastAsia="en-US"/>
        </w:rPr>
        <w:fldChar w:fldCharType="begin"/>
      </w:r>
      <w:r w:rsidRPr="007A4062">
        <w:rPr>
          <w:b/>
          <w:lang w:eastAsia="en-US"/>
        </w:rPr>
        <w:fldChar w:fldCharType="end"/>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Поставщик гарантирует, что качество Товара соответствует настоящему Договору и законодательству Российской Федерации.</w:t>
      </w:r>
    </w:p>
    <w:p w:rsidR="007A4062" w:rsidRPr="007A4062" w:rsidRDefault="007A4062" w:rsidP="00510975">
      <w:pPr>
        <w:numPr>
          <w:ilvl w:val="1"/>
          <w:numId w:val="32"/>
        </w:numPr>
        <w:spacing w:after="120"/>
        <w:ind w:left="0" w:firstLine="709"/>
        <w:jc w:val="both"/>
        <w:rPr>
          <w:lang w:eastAsia="en-US"/>
        </w:rPr>
      </w:pPr>
      <w:r w:rsidRPr="007A4062">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7A4062">
        <w:t xml:space="preserve"> </w:t>
      </w:r>
      <w:r w:rsidRPr="007A4062">
        <w:rPr>
          <w:lang w:eastAsia="en-US"/>
        </w:rPr>
        <w:t>Если иное не предусмотрено в согласованном Сторонами Заказе, Товар должен быть новым, ранее в эксплуатации не состоявшим.</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7A4062" w:rsidRPr="007A4062" w:rsidRDefault="007A4062" w:rsidP="00510975">
      <w:pPr>
        <w:numPr>
          <w:ilvl w:val="1"/>
          <w:numId w:val="32"/>
        </w:numPr>
        <w:suppressAutoHyphens/>
        <w:spacing w:after="120"/>
        <w:ind w:left="0" w:firstLine="709"/>
        <w:jc w:val="both"/>
        <w:rPr>
          <w:lang w:eastAsia="en-US"/>
        </w:rPr>
      </w:pPr>
      <w:bookmarkStart w:id="128" w:name="_Ref339648066"/>
      <w:r w:rsidRPr="007A4062">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8"/>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7A4062" w:rsidRPr="007A4062" w:rsidRDefault="007A4062" w:rsidP="00510975">
      <w:pPr>
        <w:numPr>
          <w:ilvl w:val="1"/>
          <w:numId w:val="32"/>
        </w:numPr>
        <w:suppressAutoHyphens/>
        <w:spacing w:after="120"/>
        <w:ind w:left="0" w:firstLine="709"/>
        <w:jc w:val="both"/>
        <w:rPr>
          <w:lang w:eastAsia="en-US"/>
        </w:rPr>
      </w:pPr>
      <w:r w:rsidRPr="007A4062">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7A4062" w:rsidRPr="007A4062" w:rsidRDefault="007A4062" w:rsidP="00510975">
      <w:pPr>
        <w:numPr>
          <w:ilvl w:val="1"/>
          <w:numId w:val="32"/>
        </w:numPr>
        <w:ind w:left="0" w:firstLine="709"/>
        <w:jc w:val="both"/>
      </w:pPr>
      <w:r w:rsidRPr="007A4062">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7A4062" w:rsidRPr="007A4062" w:rsidRDefault="007A4062" w:rsidP="00510975">
      <w:pPr>
        <w:keepNext/>
        <w:numPr>
          <w:ilvl w:val="0"/>
          <w:numId w:val="32"/>
        </w:numPr>
        <w:suppressAutoHyphens/>
        <w:spacing w:before="240" w:after="120"/>
        <w:jc w:val="center"/>
        <w:outlineLvl w:val="1"/>
        <w:rPr>
          <w:b/>
          <w:lang w:eastAsia="en-US"/>
        </w:rPr>
      </w:pPr>
      <w:r w:rsidRPr="007A4062">
        <w:rPr>
          <w:b/>
          <w:lang w:eastAsia="en-US"/>
        </w:rPr>
        <w:t>Обстоятельства непреодолимой силы</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7A4062" w:rsidRPr="007A4062" w:rsidRDefault="007A4062" w:rsidP="00510975">
      <w:pPr>
        <w:keepNext/>
        <w:numPr>
          <w:ilvl w:val="0"/>
          <w:numId w:val="31"/>
        </w:numPr>
        <w:suppressAutoHyphens/>
        <w:spacing w:before="240" w:after="120"/>
        <w:jc w:val="center"/>
        <w:outlineLvl w:val="1"/>
        <w:rPr>
          <w:b/>
          <w:lang w:eastAsia="en-US"/>
        </w:rPr>
      </w:pPr>
      <w:r w:rsidRPr="007A4062">
        <w:rPr>
          <w:b/>
          <w:lang w:eastAsia="en-US"/>
        </w:rPr>
        <w:t>Порядок согласования Заказов</w:t>
      </w:r>
    </w:p>
    <w:p w:rsidR="007A4062" w:rsidRPr="007A4062" w:rsidRDefault="007A4062" w:rsidP="00510975">
      <w:pPr>
        <w:numPr>
          <w:ilvl w:val="1"/>
          <w:numId w:val="31"/>
        </w:numPr>
        <w:spacing w:after="120"/>
        <w:ind w:left="0" w:firstLine="709"/>
        <w:jc w:val="both"/>
      </w:pPr>
      <w:r w:rsidRPr="007A4062">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7A4062">
        <w:rPr>
          <w:i/>
          <w:color w:val="FF0000"/>
        </w:rPr>
        <w:t xml:space="preserve">  </w:t>
      </w:r>
      <w:r w:rsidRPr="007A4062">
        <w:t>Заказы направляются Покупателем с периодичностью не чаще 1 раза в квартал.</w:t>
      </w:r>
    </w:p>
    <w:p w:rsidR="007A4062" w:rsidRPr="007A4062" w:rsidRDefault="007A4062" w:rsidP="00510975">
      <w:pPr>
        <w:numPr>
          <w:ilvl w:val="1"/>
          <w:numId w:val="31"/>
        </w:numPr>
        <w:spacing w:after="120"/>
        <w:ind w:left="0" w:firstLine="709"/>
        <w:jc w:val="both"/>
      </w:pPr>
      <w:r w:rsidRPr="007A4062">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7A4062" w:rsidRPr="007A4062" w:rsidRDefault="007A4062" w:rsidP="00510975">
      <w:pPr>
        <w:numPr>
          <w:ilvl w:val="1"/>
          <w:numId w:val="31"/>
        </w:numPr>
        <w:spacing w:after="120"/>
        <w:ind w:left="0" w:firstLine="709"/>
        <w:jc w:val="both"/>
      </w:pPr>
      <w:r w:rsidRPr="007A4062">
        <w:t>Поставщик согласовывает условия проекта Заказа в течение 3 (</w:t>
      </w:r>
      <w:permStart w:id="509295233" w:edGrp="everyone"/>
      <w:r w:rsidRPr="007A4062">
        <w:t>трех)</w:t>
      </w:r>
      <w:permEnd w:id="509295233"/>
      <w:r w:rsidRPr="007A4062">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7A4062" w:rsidRPr="007A4062" w:rsidRDefault="007A4062" w:rsidP="00510975">
      <w:pPr>
        <w:numPr>
          <w:ilvl w:val="1"/>
          <w:numId w:val="31"/>
        </w:numPr>
        <w:spacing w:after="120"/>
        <w:ind w:left="0" w:firstLine="709"/>
        <w:jc w:val="both"/>
      </w:pPr>
      <w:r w:rsidRPr="007A4062">
        <w:t xml:space="preserve">Покупатель обязуется: </w:t>
      </w:r>
    </w:p>
    <w:p w:rsidR="007A4062" w:rsidRPr="007A4062" w:rsidRDefault="007A4062" w:rsidP="00510975">
      <w:pPr>
        <w:numPr>
          <w:ilvl w:val="2"/>
          <w:numId w:val="31"/>
        </w:numPr>
        <w:spacing w:after="120"/>
        <w:ind w:left="0" w:firstLine="709"/>
        <w:jc w:val="both"/>
      </w:pPr>
      <w:r w:rsidRPr="007A4062">
        <w:t>подписать и скрепить печатью Заказ со своей Стороны;</w:t>
      </w:r>
    </w:p>
    <w:p w:rsidR="007A4062" w:rsidRPr="007A4062" w:rsidRDefault="007A4062" w:rsidP="00510975">
      <w:pPr>
        <w:numPr>
          <w:ilvl w:val="2"/>
          <w:numId w:val="31"/>
        </w:numPr>
        <w:spacing w:after="120"/>
        <w:ind w:left="0" w:firstLine="709"/>
        <w:jc w:val="both"/>
      </w:pPr>
      <w:r w:rsidRPr="007A4062">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7A4062" w:rsidRPr="007A4062" w:rsidRDefault="007A4062" w:rsidP="00510975">
      <w:pPr>
        <w:numPr>
          <w:ilvl w:val="2"/>
          <w:numId w:val="31"/>
        </w:numPr>
        <w:spacing w:after="120"/>
        <w:ind w:left="0" w:firstLine="709"/>
        <w:jc w:val="both"/>
      </w:pPr>
      <w:r w:rsidRPr="007A4062">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7A4062" w:rsidRPr="007A4062" w:rsidRDefault="007A4062" w:rsidP="00510975">
      <w:pPr>
        <w:numPr>
          <w:ilvl w:val="1"/>
          <w:numId w:val="31"/>
        </w:numPr>
        <w:spacing w:after="120"/>
        <w:ind w:left="0" w:firstLine="709"/>
        <w:jc w:val="both"/>
      </w:pPr>
      <w:r w:rsidRPr="007A4062">
        <w:t>Заказ вступает в силу и считается согласованным после его подписания Сторонами, если иное не предусмотрено Заказом.</w:t>
      </w:r>
    </w:p>
    <w:p w:rsidR="007A4062" w:rsidRPr="007A4062" w:rsidRDefault="007A4062" w:rsidP="00510975">
      <w:pPr>
        <w:numPr>
          <w:ilvl w:val="1"/>
          <w:numId w:val="31"/>
        </w:numPr>
        <w:spacing w:after="120"/>
        <w:ind w:left="0" w:firstLine="709"/>
        <w:jc w:val="both"/>
      </w:pPr>
      <w:r w:rsidRPr="007A4062">
        <w:t>Согласованные Сторонами Заказы являются неотъемлемой частью настоящего Договора.</w:t>
      </w:r>
    </w:p>
    <w:p w:rsidR="007A4062" w:rsidRPr="007A4062" w:rsidRDefault="007A4062" w:rsidP="00510975">
      <w:pPr>
        <w:keepNext/>
        <w:numPr>
          <w:ilvl w:val="0"/>
          <w:numId w:val="31"/>
        </w:numPr>
        <w:suppressAutoHyphens/>
        <w:spacing w:before="240" w:after="120"/>
        <w:jc w:val="center"/>
        <w:outlineLvl w:val="1"/>
        <w:rPr>
          <w:b/>
          <w:lang w:eastAsia="en-US"/>
        </w:rPr>
      </w:pPr>
      <w:r w:rsidRPr="007A4062">
        <w:rPr>
          <w:b/>
          <w:lang w:eastAsia="en-US"/>
        </w:rPr>
        <w:t>Изменение и расторжение настоящего Договора</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Стороны вправе в любое время по письменному соглашению изменить или расторгнуть настоящий Договор.</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7A4062" w:rsidRPr="007A4062" w:rsidRDefault="007A4062" w:rsidP="00510975">
      <w:pPr>
        <w:numPr>
          <w:ilvl w:val="2"/>
          <w:numId w:val="31"/>
        </w:numPr>
        <w:suppressAutoHyphens/>
        <w:spacing w:after="120"/>
        <w:ind w:left="0" w:firstLine="709"/>
        <w:jc w:val="both"/>
        <w:rPr>
          <w:lang w:eastAsia="en-US"/>
        </w:rPr>
      </w:pPr>
      <w:r w:rsidRPr="007A4062">
        <w:rPr>
          <w:lang w:eastAsia="en-US"/>
        </w:rPr>
        <w:t xml:space="preserve">Просрочка Поставки Товара (Партии Товара) более чем на 1 (один) </w:t>
      </w:r>
      <w:bookmarkStart w:id="129" w:name="ТекстовоеПоле77"/>
      <w:permStart w:id="414331947" w:edGrp="everyone"/>
      <w:r w:rsidRPr="007A4062">
        <w:rPr>
          <w:lang w:eastAsia="en-US"/>
        </w:rPr>
        <w:fldChar w:fldCharType="begin">
          <w:ffData>
            <w:name w:val="ТекстовоеПоле77"/>
            <w:enabled/>
            <w:calcOnExit w:val="0"/>
            <w:textInput>
              <w:default w:val="месяц"/>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noProof/>
          <w:lang w:eastAsia="en-US"/>
        </w:rPr>
        <w:t>месяц</w:t>
      </w:r>
      <w:r w:rsidRPr="007A4062">
        <w:rPr>
          <w:lang w:eastAsia="en-US"/>
        </w:rPr>
        <w:fldChar w:fldCharType="end"/>
      </w:r>
      <w:bookmarkEnd w:id="129"/>
      <w:permEnd w:id="414331947"/>
      <w:r w:rsidRPr="007A4062">
        <w:rPr>
          <w:lang w:eastAsia="en-US"/>
        </w:rPr>
        <w:t>;</w:t>
      </w:r>
    </w:p>
    <w:p w:rsidR="007A4062" w:rsidRPr="007A4062" w:rsidRDefault="007A4062" w:rsidP="00510975">
      <w:pPr>
        <w:numPr>
          <w:ilvl w:val="2"/>
          <w:numId w:val="31"/>
        </w:numPr>
        <w:suppressAutoHyphens/>
        <w:spacing w:after="120"/>
        <w:ind w:left="0" w:firstLine="709"/>
        <w:jc w:val="both"/>
        <w:rPr>
          <w:lang w:eastAsia="en-US"/>
        </w:rPr>
      </w:pPr>
      <w:r w:rsidRPr="007A4062">
        <w:rPr>
          <w:lang w:eastAsia="en-US"/>
        </w:rPr>
        <w:t xml:space="preserve"> Неоднократное нарушение Сроков доставки в течение срока действия Договора.</w:t>
      </w:r>
    </w:p>
    <w:p w:rsidR="007A4062" w:rsidRPr="007A4062" w:rsidRDefault="007A4062" w:rsidP="00510975">
      <w:pPr>
        <w:numPr>
          <w:ilvl w:val="2"/>
          <w:numId w:val="31"/>
        </w:numPr>
        <w:suppressAutoHyphens/>
        <w:spacing w:after="120"/>
        <w:ind w:left="0" w:firstLine="709"/>
        <w:jc w:val="both"/>
        <w:rPr>
          <w:lang w:eastAsia="en-US"/>
        </w:rPr>
      </w:pPr>
      <w:r w:rsidRPr="007A4062">
        <w:rPr>
          <w:lang w:eastAsia="en-US"/>
        </w:rPr>
        <w:t>Нарушение Поставщиком иных существенных условий настоящего Договора.</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7A4062" w:rsidRPr="007A4062" w:rsidRDefault="007A4062" w:rsidP="00510975">
      <w:pPr>
        <w:numPr>
          <w:ilvl w:val="2"/>
          <w:numId w:val="31"/>
        </w:numPr>
        <w:suppressAutoHyphens/>
        <w:spacing w:after="120"/>
        <w:ind w:left="0" w:firstLine="709"/>
        <w:jc w:val="both"/>
        <w:rPr>
          <w:lang w:eastAsia="en-US"/>
        </w:rPr>
      </w:pPr>
      <w:r w:rsidRPr="007A4062">
        <w:rPr>
          <w:lang w:eastAsia="en-US"/>
        </w:rPr>
        <w:t xml:space="preserve">Просрочка оплаты части цены, установленной п. </w:t>
      </w:r>
      <w:permStart w:id="992350903" w:edGrp="everyone"/>
      <w:r w:rsidRPr="007A4062">
        <w:rPr>
          <w:lang w:eastAsia="en-US"/>
        </w:rPr>
        <w:t>3.5.</w:t>
      </w:r>
      <w:r w:rsidRPr="007A4062">
        <w:rPr>
          <w:rFonts w:ascii="Arial" w:hAnsi="Arial" w:cs="Arial"/>
          <w:lang w:eastAsia="ar-SA"/>
        </w:rPr>
        <w:t>1</w:t>
      </w:r>
      <w:r w:rsidRPr="007A4062">
        <w:rPr>
          <w:lang w:eastAsia="en-US"/>
        </w:rPr>
        <w:t xml:space="preserve">. </w:t>
      </w:r>
      <w:permEnd w:id="992350903"/>
      <w:r w:rsidRPr="007A4062">
        <w:rPr>
          <w:lang w:eastAsia="en-US"/>
        </w:rPr>
        <w:t xml:space="preserve">настоящего Договора, более чем на </w:t>
      </w:r>
      <w:permStart w:id="206065409" w:edGrp="everyone"/>
      <w:r w:rsidRPr="007A4062">
        <w:rPr>
          <w:lang w:eastAsia="en-US"/>
        </w:rPr>
        <w:t>2</w:t>
      </w:r>
      <w:r w:rsidRPr="007A4062">
        <w:rPr>
          <w:lang w:eastAsia="en-US"/>
        </w:rPr>
        <w:fldChar w:fldCharType="begin">
          <w:ffData>
            <w:name w:val="ТекстовоеПоле75"/>
            <w:enabled/>
            <w:calcOnExit w:val="0"/>
            <w:textInput>
              <w:default w:val="__"/>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lang w:eastAsia="en-US"/>
        </w:rPr>
        <w:t>__</w:t>
      </w:r>
      <w:r w:rsidRPr="007A4062">
        <w:rPr>
          <w:lang w:eastAsia="en-US"/>
        </w:rPr>
        <w:fldChar w:fldCharType="end"/>
      </w:r>
      <w:permEnd w:id="206065409"/>
      <w:r w:rsidRPr="007A4062">
        <w:rPr>
          <w:lang w:eastAsia="en-US"/>
        </w:rPr>
        <w:t xml:space="preserve"> (два) </w:t>
      </w:r>
      <w:permStart w:id="505893593" w:edGrp="everyone"/>
      <w:r w:rsidRPr="007A4062">
        <w:rPr>
          <w:lang w:eastAsia="en-US"/>
        </w:rPr>
        <w:fldChar w:fldCharType="begin">
          <w:ffData>
            <w:name w:val="ТекстовоеПоле77"/>
            <w:enabled/>
            <w:calcOnExit w:val="0"/>
            <w:textInput>
              <w:default w:val="месяц"/>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lang w:eastAsia="en-US"/>
        </w:rPr>
        <w:t>месяц</w:t>
      </w:r>
      <w:r w:rsidRPr="007A4062">
        <w:rPr>
          <w:lang w:eastAsia="en-US"/>
        </w:rPr>
        <w:fldChar w:fldCharType="end"/>
      </w:r>
      <w:r w:rsidRPr="007A4062">
        <w:rPr>
          <w:lang w:eastAsia="en-US"/>
        </w:rPr>
        <w:t>а</w:t>
      </w:r>
      <w:permEnd w:id="505893593"/>
      <w:r w:rsidRPr="007A4062">
        <w:rPr>
          <w:lang w:eastAsia="en-US"/>
        </w:rPr>
        <w:t>.</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705037813" w:edGrp="everyone"/>
      <w:r w:rsidRPr="007A4062">
        <w:rPr>
          <w:lang w:eastAsia="en-US"/>
        </w:rPr>
        <w:t xml:space="preserve">3.5.1 </w:t>
      </w:r>
      <w:permEnd w:id="705037813"/>
      <w:r w:rsidRPr="007A4062">
        <w:rPr>
          <w:lang w:eastAsia="en-US"/>
        </w:rPr>
        <w:t>настоящего Договора, если иное не предусмотрено письменным соглашением Сторон.</w:t>
      </w:r>
    </w:p>
    <w:p w:rsidR="007A4062" w:rsidRPr="007A4062" w:rsidRDefault="007A4062" w:rsidP="00510975">
      <w:pPr>
        <w:keepNext/>
        <w:numPr>
          <w:ilvl w:val="0"/>
          <w:numId w:val="31"/>
        </w:numPr>
        <w:suppressAutoHyphens/>
        <w:spacing w:before="240" w:after="120"/>
        <w:jc w:val="center"/>
        <w:outlineLvl w:val="1"/>
        <w:rPr>
          <w:b/>
          <w:lang w:eastAsia="en-US"/>
        </w:rPr>
      </w:pPr>
      <w:r w:rsidRPr="007A4062">
        <w:rPr>
          <w:b/>
          <w:lang w:eastAsia="en-US"/>
        </w:rPr>
        <w:t>Направление документов, уведомлений, сообщений</w:t>
      </w:r>
      <w:r w:rsidRPr="007A4062">
        <w:rPr>
          <w:b/>
          <w:lang w:eastAsia="en-US"/>
        </w:rPr>
        <w:fldChar w:fldCharType="begin"/>
      </w:r>
      <w:r w:rsidRPr="007A4062">
        <w:rPr>
          <w:b/>
          <w:lang w:eastAsia="en-US"/>
        </w:rPr>
        <w:fldChar w:fldCharType="end"/>
      </w:r>
    </w:p>
    <w:p w:rsidR="007A4062" w:rsidRPr="007A4062" w:rsidRDefault="007A4062" w:rsidP="00510975">
      <w:pPr>
        <w:numPr>
          <w:ilvl w:val="1"/>
          <w:numId w:val="31"/>
        </w:numPr>
        <w:suppressAutoHyphens/>
        <w:spacing w:after="120"/>
        <w:ind w:left="142" w:firstLine="709"/>
        <w:jc w:val="both"/>
        <w:rPr>
          <w:lang w:eastAsia="en-US"/>
        </w:rPr>
      </w:pPr>
      <w:r w:rsidRPr="007A4062">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7A4062" w:rsidRPr="007A4062" w:rsidRDefault="007A4062" w:rsidP="00510975">
      <w:pPr>
        <w:numPr>
          <w:ilvl w:val="1"/>
          <w:numId w:val="31"/>
        </w:numPr>
        <w:suppressAutoHyphens/>
        <w:spacing w:after="120"/>
        <w:ind w:left="142" w:firstLine="709"/>
        <w:jc w:val="both"/>
        <w:rPr>
          <w:lang w:eastAsia="en-US"/>
        </w:rPr>
      </w:pPr>
      <w:r w:rsidRPr="007A4062">
        <w:rPr>
          <w:lang w:eastAsia="en-US"/>
        </w:rPr>
        <w:t>Информация для направления документов, уведомлений, сообщений:</w:t>
      </w:r>
    </w:p>
    <w:p w:rsidR="007A4062" w:rsidRPr="007A4062" w:rsidRDefault="007A4062" w:rsidP="00510975">
      <w:pPr>
        <w:numPr>
          <w:ilvl w:val="1"/>
          <w:numId w:val="31"/>
        </w:numPr>
        <w:suppressAutoHyphens/>
        <w:spacing w:after="120"/>
        <w:ind w:left="142" w:firstLine="709"/>
        <w:jc w:val="both"/>
        <w:rPr>
          <w:lang w:eastAsia="en-US"/>
        </w:rPr>
      </w:pPr>
      <w:r w:rsidRPr="007A4062">
        <w:rPr>
          <w:lang w:eastAsia="en-US"/>
        </w:rPr>
        <w:t>Информация о Покупателе:</w:t>
      </w:r>
    </w:p>
    <w:p w:rsidR="007A4062" w:rsidRPr="007A4062" w:rsidRDefault="007A4062" w:rsidP="007A4062">
      <w:pPr>
        <w:suppressAutoHyphens/>
        <w:spacing w:after="120"/>
        <w:ind w:left="142" w:firstLine="709"/>
        <w:jc w:val="both"/>
        <w:rPr>
          <w:color w:val="000000"/>
          <w:lang w:eastAsia="zh-CN"/>
        </w:rPr>
      </w:pPr>
      <w:permStart w:id="537288457" w:edGrp="everyone"/>
      <w:r w:rsidRPr="007A4062">
        <w:rPr>
          <w:color w:val="000000"/>
          <w:lang w:eastAsia="zh-CN"/>
        </w:rPr>
        <w:t>Организация: ПАО «Башинформсвязь»</w:t>
      </w:r>
    </w:p>
    <w:p w:rsidR="007A4062" w:rsidRPr="007A4062" w:rsidRDefault="007A4062" w:rsidP="007A4062">
      <w:pPr>
        <w:suppressAutoHyphens/>
        <w:spacing w:after="120"/>
        <w:ind w:left="142" w:firstLine="709"/>
        <w:jc w:val="both"/>
        <w:rPr>
          <w:color w:val="000000"/>
          <w:lang w:eastAsia="zh-CN"/>
        </w:rPr>
      </w:pPr>
      <w:r w:rsidRPr="007A4062">
        <w:rPr>
          <w:color w:val="000000"/>
          <w:lang w:eastAsia="zh-CN"/>
        </w:rPr>
        <w:t>ФИО: Ахметзянова В.Ф.</w:t>
      </w:r>
    </w:p>
    <w:p w:rsidR="007A4062" w:rsidRPr="007A4062" w:rsidRDefault="007A4062" w:rsidP="007A4062">
      <w:pPr>
        <w:suppressAutoHyphens/>
        <w:spacing w:after="120"/>
        <w:ind w:left="142" w:firstLine="709"/>
        <w:jc w:val="both"/>
        <w:rPr>
          <w:color w:val="000000"/>
          <w:lang w:eastAsia="zh-CN"/>
        </w:rPr>
      </w:pPr>
      <w:r w:rsidRPr="007A4062">
        <w:rPr>
          <w:color w:val="000000"/>
          <w:lang w:eastAsia="zh-CN"/>
        </w:rPr>
        <w:t xml:space="preserve">Адрес: </w:t>
      </w:r>
      <w:proofErr w:type="spellStart"/>
      <w:r w:rsidRPr="007A4062">
        <w:rPr>
          <w:color w:val="000000"/>
          <w:lang w:eastAsia="zh-CN"/>
        </w:rPr>
        <w:t>ул.Ленина</w:t>
      </w:r>
      <w:proofErr w:type="spellEnd"/>
      <w:r w:rsidRPr="007A4062">
        <w:rPr>
          <w:color w:val="000000"/>
          <w:lang w:eastAsia="zh-CN"/>
        </w:rPr>
        <w:t xml:space="preserve"> д.30</w:t>
      </w:r>
    </w:p>
    <w:p w:rsidR="007A4062" w:rsidRPr="007A4062" w:rsidRDefault="007A4062" w:rsidP="007A4062">
      <w:pPr>
        <w:suppressAutoHyphens/>
        <w:spacing w:after="120"/>
        <w:ind w:left="142" w:firstLine="709"/>
        <w:jc w:val="both"/>
        <w:rPr>
          <w:color w:val="000000"/>
          <w:lang w:eastAsia="zh-CN"/>
        </w:rPr>
      </w:pPr>
      <w:r w:rsidRPr="007A4062">
        <w:rPr>
          <w:color w:val="000000"/>
          <w:lang w:eastAsia="zh-CN"/>
        </w:rPr>
        <w:t>Факс: 8/347/2215661</w:t>
      </w:r>
    </w:p>
    <w:p w:rsidR="007A4062" w:rsidRPr="007A4062" w:rsidRDefault="007A4062" w:rsidP="007A4062">
      <w:pPr>
        <w:suppressAutoHyphens/>
        <w:spacing w:after="120"/>
        <w:ind w:left="142" w:firstLine="709"/>
        <w:jc w:val="both"/>
        <w:rPr>
          <w:color w:val="000000"/>
          <w:lang w:val="en-US" w:eastAsia="zh-CN"/>
        </w:rPr>
      </w:pPr>
      <w:proofErr w:type="gramStart"/>
      <w:r w:rsidRPr="007A4062">
        <w:rPr>
          <w:color w:val="000000"/>
          <w:lang w:val="en-US" w:eastAsia="zh-CN"/>
        </w:rPr>
        <w:t>e-mail</w:t>
      </w:r>
      <w:proofErr w:type="gramEnd"/>
      <w:r w:rsidRPr="007A4062">
        <w:rPr>
          <w:color w:val="000000"/>
          <w:lang w:val="en-US" w:eastAsia="zh-CN"/>
        </w:rPr>
        <w:t xml:space="preserve">: </w:t>
      </w:r>
      <w:hyperlink r:id="rId38" w:history="1">
        <w:r w:rsidRPr="007A4062">
          <w:rPr>
            <w:color w:val="0000FF"/>
            <w:u w:val="single"/>
            <w:lang w:val="en-US" w:eastAsia="zh-CN"/>
          </w:rPr>
          <w:t>v.akhmetzyanova@bashtel.ru</w:t>
        </w:r>
      </w:hyperlink>
    </w:p>
    <w:permEnd w:id="537288457"/>
    <w:p w:rsidR="007A4062" w:rsidRPr="007A4062" w:rsidRDefault="007A4062" w:rsidP="007A4062">
      <w:pPr>
        <w:suppressAutoHyphens/>
        <w:spacing w:after="120"/>
        <w:ind w:left="142" w:firstLine="709"/>
        <w:jc w:val="both"/>
        <w:rPr>
          <w:lang w:eastAsia="en-US"/>
        </w:rPr>
      </w:pPr>
      <w:r w:rsidRPr="007A4062">
        <w:rPr>
          <w:lang w:eastAsia="en-US"/>
        </w:rPr>
        <w:t>Информация о Поставщике:</w:t>
      </w:r>
    </w:p>
    <w:p w:rsidR="007A4062" w:rsidRPr="007A4062" w:rsidRDefault="007A4062" w:rsidP="007A4062">
      <w:pPr>
        <w:suppressAutoHyphens/>
        <w:spacing w:after="120"/>
        <w:ind w:left="142" w:firstLine="709"/>
        <w:jc w:val="both"/>
        <w:rPr>
          <w:color w:val="000000"/>
          <w:lang w:eastAsia="zh-CN"/>
        </w:rPr>
      </w:pPr>
      <w:permStart w:id="765349176" w:edGrp="everyone"/>
      <w:r w:rsidRPr="007A4062">
        <w:rPr>
          <w:color w:val="000000"/>
          <w:lang w:eastAsia="zh-CN"/>
        </w:rPr>
        <w:t>Организация: ______________</w:t>
      </w:r>
    </w:p>
    <w:p w:rsidR="007A4062" w:rsidRPr="007A4062" w:rsidRDefault="007A4062" w:rsidP="007A4062">
      <w:pPr>
        <w:suppressAutoHyphens/>
        <w:spacing w:after="120"/>
        <w:ind w:left="142" w:firstLine="709"/>
        <w:jc w:val="both"/>
        <w:rPr>
          <w:color w:val="000000"/>
          <w:lang w:eastAsia="zh-CN"/>
        </w:rPr>
      </w:pPr>
      <w:r w:rsidRPr="007A4062">
        <w:rPr>
          <w:color w:val="000000"/>
          <w:lang w:eastAsia="zh-CN"/>
        </w:rPr>
        <w:t>ФИО: _____________________</w:t>
      </w:r>
    </w:p>
    <w:p w:rsidR="007A4062" w:rsidRPr="007A4062" w:rsidRDefault="007A4062" w:rsidP="007A4062">
      <w:pPr>
        <w:suppressAutoHyphens/>
        <w:spacing w:after="120"/>
        <w:ind w:left="142" w:firstLine="709"/>
        <w:jc w:val="both"/>
        <w:rPr>
          <w:color w:val="000000"/>
          <w:lang w:eastAsia="zh-CN"/>
        </w:rPr>
      </w:pPr>
      <w:r w:rsidRPr="007A4062">
        <w:rPr>
          <w:color w:val="000000"/>
          <w:lang w:eastAsia="zh-CN"/>
        </w:rPr>
        <w:t>Адрес: ____________________</w:t>
      </w:r>
    </w:p>
    <w:p w:rsidR="007A4062" w:rsidRPr="007A4062" w:rsidRDefault="007A4062" w:rsidP="007A4062">
      <w:pPr>
        <w:suppressAutoHyphens/>
        <w:spacing w:after="120"/>
        <w:ind w:left="142" w:firstLine="709"/>
        <w:jc w:val="both"/>
        <w:rPr>
          <w:color w:val="000000"/>
          <w:lang w:eastAsia="zh-CN"/>
        </w:rPr>
      </w:pPr>
      <w:r w:rsidRPr="007A4062">
        <w:rPr>
          <w:color w:val="000000"/>
          <w:lang w:eastAsia="zh-CN"/>
        </w:rPr>
        <w:t>Факс: _____________________</w:t>
      </w:r>
    </w:p>
    <w:p w:rsidR="007A4062" w:rsidRPr="007A4062" w:rsidRDefault="007A4062" w:rsidP="007A4062">
      <w:pPr>
        <w:suppressAutoHyphens/>
        <w:ind w:left="142" w:firstLine="709"/>
        <w:jc w:val="both"/>
        <w:rPr>
          <w:color w:val="000000"/>
          <w:lang w:eastAsia="zh-CN"/>
        </w:rPr>
      </w:pPr>
      <w:r w:rsidRPr="007A4062">
        <w:rPr>
          <w:color w:val="000000"/>
          <w:lang w:eastAsia="zh-CN"/>
        </w:rPr>
        <w:t>e-</w:t>
      </w:r>
      <w:proofErr w:type="spellStart"/>
      <w:r w:rsidRPr="007A4062">
        <w:rPr>
          <w:color w:val="000000"/>
          <w:lang w:eastAsia="zh-CN"/>
        </w:rPr>
        <w:t>mail</w:t>
      </w:r>
      <w:proofErr w:type="spellEnd"/>
      <w:r w:rsidRPr="007A4062">
        <w:rPr>
          <w:color w:val="000000"/>
          <w:lang w:eastAsia="zh-CN"/>
        </w:rPr>
        <w:t>: ____________________</w:t>
      </w:r>
    </w:p>
    <w:permEnd w:id="765349176"/>
    <w:p w:rsidR="007A4062" w:rsidRPr="007A4062" w:rsidRDefault="007A4062" w:rsidP="00510975">
      <w:pPr>
        <w:keepNext/>
        <w:numPr>
          <w:ilvl w:val="0"/>
          <w:numId w:val="31"/>
        </w:numPr>
        <w:suppressAutoHyphens/>
        <w:spacing w:before="240" w:after="120"/>
        <w:jc w:val="center"/>
        <w:outlineLvl w:val="1"/>
        <w:rPr>
          <w:b/>
          <w:lang w:eastAsia="en-US"/>
        </w:rPr>
      </w:pPr>
      <w:r w:rsidRPr="007A4062">
        <w:rPr>
          <w:b/>
          <w:lang w:eastAsia="en-US"/>
        </w:rPr>
        <w:t xml:space="preserve">Применимое законодательство и порядок разрешения споров </w:t>
      </w:r>
      <w:r w:rsidRPr="007A4062">
        <w:rPr>
          <w:b/>
          <w:lang w:eastAsia="en-US"/>
        </w:rPr>
        <w:fldChar w:fldCharType="begin"/>
      </w:r>
      <w:r w:rsidRPr="007A4062">
        <w:rPr>
          <w:b/>
          <w:lang w:eastAsia="en-US"/>
        </w:rPr>
        <w:fldChar w:fldCharType="end"/>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Отношения, возникающие на основании настоящего Договора, регулируются законодательством Российской Федерации.</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Все споры и разногласия по настоящему Договору Стороны разрешают путём переговоров.</w:t>
      </w:r>
    </w:p>
    <w:p w:rsidR="007A4062" w:rsidRPr="007A4062" w:rsidRDefault="007A4062" w:rsidP="00510975">
      <w:pPr>
        <w:numPr>
          <w:ilvl w:val="1"/>
          <w:numId w:val="31"/>
        </w:numPr>
        <w:suppressAutoHyphens/>
        <w:spacing w:after="120"/>
        <w:ind w:left="0" w:firstLine="709"/>
        <w:jc w:val="both"/>
        <w:rPr>
          <w:color w:val="FF0000"/>
          <w:lang w:eastAsia="en-US"/>
        </w:rPr>
      </w:pPr>
      <w:r w:rsidRPr="007A4062">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7A4062" w:rsidRPr="007A4062" w:rsidRDefault="007A4062" w:rsidP="00510975">
      <w:pPr>
        <w:keepNext/>
        <w:numPr>
          <w:ilvl w:val="0"/>
          <w:numId w:val="31"/>
        </w:numPr>
        <w:suppressAutoHyphens/>
        <w:spacing w:before="240" w:after="120"/>
        <w:jc w:val="center"/>
        <w:outlineLvl w:val="1"/>
        <w:rPr>
          <w:b/>
          <w:lang w:eastAsia="en-US"/>
        </w:rPr>
      </w:pPr>
      <w:r w:rsidRPr="007A4062">
        <w:rPr>
          <w:b/>
          <w:lang w:eastAsia="en-US"/>
        </w:rPr>
        <w:t>Срок действия настоящего Договора</w:t>
      </w:r>
      <w:r w:rsidRPr="007A4062">
        <w:rPr>
          <w:b/>
          <w:lang w:eastAsia="en-US"/>
        </w:rPr>
        <w:fldChar w:fldCharType="begin"/>
      </w:r>
      <w:r w:rsidRPr="007A4062">
        <w:rPr>
          <w:b/>
          <w:lang w:eastAsia="en-US"/>
        </w:rPr>
        <w:fldChar w:fldCharType="end"/>
      </w:r>
    </w:p>
    <w:p w:rsidR="007A4062" w:rsidRPr="007A4062" w:rsidRDefault="007A4062" w:rsidP="007A4062">
      <w:pPr>
        <w:spacing w:after="120"/>
        <w:ind w:left="142" w:firstLine="709"/>
        <w:jc w:val="both"/>
      </w:pPr>
      <w:permStart w:id="990131704" w:edGrp="everyone"/>
      <w:r w:rsidRPr="007A4062">
        <w:t>15.1. Настоящий Договор считается заключённым и вступает в силу с момента его подписания Сторонами действует в течение одного календарного года. Окончание действия Договора не влечет прекращение обязательств Сторон, не исполненных в течение срока действия Договора.</w:t>
      </w:r>
    </w:p>
    <w:permEnd w:id="990131704"/>
    <w:p w:rsidR="007A4062" w:rsidRPr="007A4062" w:rsidRDefault="007A4062" w:rsidP="00510975">
      <w:pPr>
        <w:keepNext/>
        <w:numPr>
          <w:ilvl w:val="0"/>
          <w:numId w:val="31"/>
        </w:numPr>
        <w:suppressAutoHyphens/>
        <w:spacing w:before="240" w:after="120"/>
        <w:jc w:val="center"/>
        <w:outlineLvl w:val="1"/>
        <w:rPr>
          <w:b/>
          <w:lang w:eastAsia="en-US"/>
        </w:rPr>
      </w:pPr>
      <w:r w:rsidRPr="007A4062">
        <w:rPr>
          <w:b/>
          <w:lang w:eastAsia="en-US"/>
        </w:rPr>
        <w:t>Другие положения</w:t>
      </w:r>
      <w:r w:rsidRPr="007A4062">
        <w:rPr>
          <w:b/>
          <w:lang w:eastAsia="en-US"/>
        </w:rPr>
        <w:fldChar w:fldCharType="begin"/>
      </w:r>
      <w:r w:rsidRPr="007A4062">
        <w:rPr>
          <w:b/>
          <w:lang w:eastAsia="en-US"/>
        </w:rPr>
        <w:fldChar w:fldCharType="end"/>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7A4062">
        <w:rPr>
          <w:lang w:eastAsia="en-US"/>
        </w:rPr>
        <w:t>полностью</w:t>
      </w:r>
      <w:proofErr w:type="gramEnd"/>
      <w:r w:rsidRPr="007A4062">
        <w:rPr>
          <w:lang w:eastAsia="en-US"/>
        </w:rPr>
        <w:t xml:space="preserve"> либо частично, без предварительного письменного согласия другой Стороны.</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7A4062" w:rsidRPr="007A4062" w:rsidRDefault="007A4062" w:rsidP="00510975">
      <w:pPr>
        <w:numPr>
          <w:ilvl w:val="1"/>
          <w:numId w:val="31"/>
        </w:numPr>
        <w:suppressAutoHyphens/>
        <w:spacing w:after="120"/>
        <w:ind w:left="0" w:firstLine="709"/>
        <w:jc w:val="both"/>
        <w:rPr>
          <w:lang w:eastAsia="en-US"/>
        </w:rPr>
      </w:pPr>
      <w:r w:rsidRPr="007A4062">
        <w:rPr>
          <w:lang w:eastAsia="en-US"/>
        </w:rPr>
        <w:t>Настоящий Договор имеет следующие приложения, которые являются его неотъемлемой частью:</w:t>
      </w:r>
    </w:p>
    <w:p w:rsidR="007A4062" w:rsidRPr="007A4062" w:rsidRDefault="007A4062" w:rsidP="00510975">
      <w:pPr>
        <w:numPr>
          <w:ilvl w:val="2"/>
          <w:numId w:val="31"/>
        </w:numPr>
        <w:suppressAutoHyphens/>
        <w:spacing w:after="120"/>
        <w:ind w:left="0" w:firstLine="709"/>
        <w:jc w:val="both"/>
        <w:rPr>
          <w:lang w:eastAsia="en-US"/>
        </w:rPr>
      </w:pPr>
      <w:r w:rsidRPr="007A4062">
        <w:rPr>
          <w:lang w:eastAsia="en-US"/>
        </w:rPr>
        <w:t>Приложение № 1 «Спецификация».</w:t>
      </w:r>
    </w:p>
    <w:p w:rsidR="007A4062" w:rsidRPr="007A4062" w:rsidRDefault="007A4062" w:rsidP="00510975">
      <w:pPr>
        <w:numPr>
          <w:ilvl w:val="2"/>
          <w:numId w:val="31"/>
        </w:numPr>
        <w:suppressAutoHyphens/>
        <w:spacing w:after="120"/>
        <w:ind w:left="0" w:firstLine="709"/>
        <w:jc w:val="both"/>
        <w:rPr>
          <w:lang w:eastAsia="en-US"/>
        </w:rPr>
      </w:pPr>
      <w:r w:rsidRPr="007A4062">
        <w:rPr>
          <w:lang w:eastAsia="en-US"/>
        </w:rPr>
        <w:t>Приложение № 2 «Форма Заказа».</w:t>
      </w:r>
    </w:p>
    <w:p w:rsidR="007A4062" w:rsidRPr="007A4062" w:rsidRDefault="007A4062" w:rsidP="00510975">
      <w:pPr>
        <w:numPr>
          <w:ilvl w:val="2"/>
          <w:numId w:val="31"/>
        </w:numPr>
        <w:spacing w:after="120"/>
        <w:ind w:left="0" w:firstLine="709"/>
        <w:rPr>
          <w:lang w:eastAsia="en-US"/>
        </w:rPr>
      </w:pPr>
      <w:r w:rsidRPr="007A4062">
        <w:rPr>
          <w:lang w:eastAsia="en-US"/>
        </w:rPr>
        <w:t>Приложение № 3 «Антикоррупционная оговорка»</w:t>
      </w:r>
    </w:p>
    <w:p w:rsidR="007A4062" w:rsidRPr="007A4062" w:rsidRDefault="007A4062" w:rsidP="007A4062">
      <w:pPr>
        <w:suppressAutoHyphens/>
        <w:spacing w:after="120"/>
        <w:ind w:left="709"/>
        <w:jc w:val="both"/>
        <w:rPr>
          <w:lang w:eastAsia="en-US"/>
        </w:rPr>
      </w:pPr>
      <w:permStart w:id="37571828" w:edGrp="everyone"/>
    </w:p>
    <w:tbl>
      <w:tblPr>
        <w:tblW w:w="0" w:type="auto"/>
        <w:tblLook w:val="04A0" w:firstRow="1" w:lastRow="0" w:firstColumn="1" w:lastColumn="0" w:noHBand="0" w:noVBand="1"/>
      </w:tblPr>
      <w:tblGrid>
        <w:gridCol w:w="4644"/>
        <w:gridCol w:w="284"/>
        <w:gridCol w:w="4642"/>
      </w:tblGrid>
      <w:tr w:rsidR="007A4062" w:rsidRPr="007A4062" w:rsidTr="007A4062">
        <w:tc>
          <w:tcPr>
            <w:tcW w:w="9570" w:type="dxa"/>
            <w:gridSpan w:val="3"/>
            <w:shd w:val="clear" w:color="auto" w:fill="auto"/>
            <w:vAlign w:val="center"/>
          </w:tcPr>
          <w:permEnd w:id="37571828"/>
          <w:p w:rsidR="007A4062" w:rsidRPr="007A4062" w:rsidRDefault="007A4062" w:rsidP="007A4062">
            <w:pPr>
              <w:suppressAutoHyphens/>
              <w:spacing w:after="120"/>
              <w:jc w:val="center"/>
              <w:rPr>
                <w:lang w:eastAsia="en-US"/>
              </w:rPr>
            </w:pPr>
            <w:r w:rsidRPr="007A4062">
              <w:rPr>
                <w:b/>
                <w:lang w:eastAsia="en-US"/>
              </w:rPr>
              <w:t>Адреса и банковские реквизиты Сторон</w:t>
            </w:r>
          </w:p>
        </w:tc>
      </w:tr>
      <w:tr w:rsidR="007A4062" w:rsidRPr="007A4062" w:rsidTr="007A4062">
        <w:tc>
          <w:tcPr>
            <w:tcW w:w="4644" w:type="dxa"/>
            <w:shd w:val="clear" w:color="auto" w:fill="auto"/>
          </w:tcPr>
          <w:p w:rsidR="007A4062" w:rsidRPr="007A4062" w:rsidRDefault="007A4062" w:rsidP="007A4062">
            <w:pPr>
              <w:suppressAutoHyphens/>
              <w:rPr>
                <w:b/>
                <w:lang w:eastAsia="en-US"/>
              </w:rPr>
            </w:pPr>
            <w:r w:rsidRPr="007A4062">
              <w:rPr>
                <w:b/>
                <w:lang w:eastAsia="ar-SA"/>
              </w:rPr>
              <w:t>Поставщик</w:t>
            </w:r>
          </w:p>
        </w:tc>
        <w:tc>
          <w:tcPr>
            <w:tcW w:w="284" w:type="dxa"/>
            <w:shd w:val="clear" w:color="auto" w:fill="auto"/>
            <w:vAlign w:val="center"/>
          </w:tcPr>
          <w:p w:rsidR="007A4062" w:rsidRPr="007A4062" w:rsidRDefault="007A4062" w:rsidP="007A4062">
            <w:pPr>
              <w:suppressAutoHyphens/>
              <w:jc w:val="center"/>
              <w:rPr>
                <w:lang w:eastAsia="en-US"/>
              </w:rPr>
            </w:pPr>
          </w:p>
        </w:tc>
        <w:tc>
          <w:tcPr>
            <w:tcW w:w="4642" w:type="dxa"/>
            <w:shd w:val="clear" w:color="auto" w:fill="auto"/>
          </w:tcPr>
          <w:p w:rsidR="007A4062" w:rsidRPr="007A4062" w:rsidRDefault="007A4062" w:rsidP="007A4062">
            <w:pPr>
              <w:suppressAutoHyphens/>
              <w:rPr>
                <w:b/>
                <w:lang w:eastAsia="ar-SA"/>
              </w:rPr>
            </w:pPr>
            <w:r w:rsidRPr="007A4062">
              <w:rPr>
                <w:b/>
                <w:lang w:eastAsia="ar-SA"/>
              </w:rPr>
              <w:t>Покупатель</w:t>
            </w:r>
          </w:p>
        </w:tc>
      </w:tr>
      <w:bookmarkStart w:id="130" w:name="ТекстовоеПоле54"/>
      <w:permStart w:id="819663813" w:edGrp="everyone" w:colFirst="0" w:colLast="0"/>
      <w:permStart w:id="479688715" w:edGrp="everyone" w:colFirst="2" w:colLast="2"/>
      <w:tr w:rsidR="007A4062" w:rsidRPr="007A4062" w:rsidTr="007A4062">
        <w:tc>
          <w:tcPr>
            <w:tcW w:w="4644" w:type="dxa"/>
            <w:shd w:val="clear" w:color="auto" w:fill="auto"/>
          </w:tcPr>
          <w:p w:rsidR="007A4062" w:rsidRPr="007A4062" w:rsidRDefault="007A4062" w:rsidP="007A4062">
            <w:r w:rsidRPr="007A4062">
              <w:fldChar w:fldCharType="begin">
                <w:ffData>
                  <w:name w:val="ТекстовоеПоле54"/>
                  <w:enabled/>
                  <w:calcOnExit w:val="0"/>
                  <w:textInput>
                    <w:default w:val="___"/>
                    <w:format w:val="Первая прописная"/>
                  </w:textInput>
                </w:ffData>
              </w:fldChar>
            </w:r>
            <w:r w:rsidRPr="007A4062">
              <w:instrText xml:space="preserve"> FORMTEXT </w:instrText>
            </w:r>
            <w:r w:rsidRPr="007A4062">
              <w:fldChar w:fldCharType="separate"/>
            </w:r>
            <w:r w:rsidRPr="007A4062">
              <w:rPr>
                <w:noProof/>
              </w:rPr>
              <w:t>___</w:t>
            </w:r>
            <w:r w:rsidRPr="007A4062">
              <w:fldChar w:fldCharType="end"/>
            </w:r>
            <w:bookmarkEnd w:id="130"/>
            <w:r w:rsidRPr="007A4062">
              <w:t xml:space="preserve"> «</w:t>
            </w:r>
            <w:bookmarkStart w:id="131" w:name="ТекстовоеПоле55"/>
            <w:r w:rsidRPr="007A4062">
              <w:fldChar w:fldCharType="begin">
                <w:ffData>
                  <w:name w:val="ТекстовоеПоле55"/>
                  <w:enabled/>
                  <w:calcOnExit w:val="0"/>
                  <w:textInput>
                    <w:default w:val="_______________"/>
                  </w:textInput>
                </w:ffData>
              </w:fldChar>
            </w:r>
            <w:r w:rsidRPr="007A4062">
              <w:instrText xml:space="preserve"> FORMTEXT </w:instrText>
            </w:r>
            <w:r w:rsidRPr="007A4062">
              <w:fldChar w:fldCharType="separate"/>
            </w:r>
            <w:r w:rsidRPr="007A4062">
              <w:rPr>
                <w:noProof/>
              </w:rPr>
              <w:t>_______________</w:t>
            </w:r>
            <w:r w:rsidRPr="007A4062">
              <w:fldChar w:fldCharType="end"/>
            </w:r>
            <w:bookmarkEnd w:id="131"/>
            <w:r w:rsidRPr="007A4062">
              <w:t>».</w:t>
            </w:r>
          </w:p>
          <w:p w:rsidR="007A4062" w:rsidRPr="007A4062" w:rsidRDefault="007A4062" w:rsidP="007A4062">
            <w:r w:rsidRPr="007A4062">
              <w:t>ОГРН </w:t>
            </w:r>
            <w:bookmarkStart w:id="132" w:name="ТекстовоеПоле56"/>
            <w:r w:rsidRPr="007A4062">
              <w:fldChar w:fldCharType="begin">
                <w:ffData>
                  <w:name w:val="ТекстовоеПоле56"/>
                  <w:enabled/>
                  <w:calcOnExit w:val="0"/>
                  <w:textInput>
                    <w:type w:val="number"/>
                    <w:default w:val="0000000000000"/>
                    <w:maxLength w:val="13"/>
                    <w:format w:val="#############"/>
                  </w:textInput>
                </w:ffData>
              </w:fldChar>
            </w:r>
            <w:r w:rsidRPr="007A4062">
              <w:instrText xml:space="preserve"> FORMTEXT </w:instrText>
            </w:r>
            <w:r w:rsidRPr="007A4062">
              <w:fldChar w:fldCharType="separate"/>
            </w:r>
            <w:r w:rsidRPr="007A4062">
              <w:rPr>
                <w:noProof/>
              </w:rPr>
              <w:t>0000000000000</w:t>
            </w:r>
            <w:r w:rsidRPr="007A4062">
              <w:fldChar w:fldCharType="end"/>
            </w:r>
            <w:bookmarkEnd w:id="132"/>
            <w:r w:rsidRPr="007A4062">
              <w:t>.</w:t>
            </w:r>
          </w:p>
          <w:p w:rsidR="007A4062" w:rsidRPr="007A4062" w:rsidRDefault="007A4062" w:rsidP="007A4062">
            <w:r w:rsidRPr="007A4062">
              <w:t>ИНН </w:t>
            </w:r>
            <w:bookmarkStart w:id="133" w:name="ТекстовоеПоле57"/>
            <w:r w:rsidRPr="007A4062">
              <w:fldChar w:fldCharType="begin">
                <w:ffData>
                  <w:name w:val="ТекстовоеПоле57"/>
                  <w:enabled/>
                  <w:calcOnExit w:val="0"/>
                  <w:textInput>
                    <w:default w:val="0000000000"/>
                    <w:maxLength w:val="10"/>
                    <w:format w:val="##########"/>
                  </w:textInput>
                </w:ffData>
              </w:fldChar>
            </w:r>
            <w:r w:rsidRPr="007A4062">
              <w:instrText xml:space="preserve"> FORMTEXT </w:instrText>
            </w:r>
            <w:r w:rsidRPr="007A4062">
              <w:fldChar w:fldCharType="separate"/>
            </w:r>
            <w:r w:rsidRPr="007A4062">
              <w:rPr>
                <w:noProof/>
              </w:rPr>
              <w:t>0000000000</w:t>
            </w:r>
            <w:r w:rsidRPr="007A4062">
              <w:fldChar w:fldCharType="end"/>
            </w:r>
            <w:bookmarkEnd w:id="133"/>
            <w:r w:rsidRPr="007A4062">
              <w:t>. КПП </w:t>
            </w:r>
            <w:bookmarkStart w:id="134" w:name="ТекстовоеПоле58"/>
            <w:r w:rsidRPr="007A4062">
              <w:fldChar w:fldCharType="begin">
                <w:ffData>
                  <w:name w:val="ТекстовоеПоле58"/>
                  <w:enabled/>
                  <w:calcOnExit w:val="0"/>
                  <w:textInput>
                    <w:default w:val="000000000"/>
                    <w:maxLength w:val="9"/>
                    <w:format w:val="#########"/>
                  </w:textInput>
                </w:ffData>
              </w:fldChar>
            </w:r>
            <w:r w:rsidRPr="007A4062">
              <w:instrText xml:space="preserve"> FORMTEXT </w:instrText>
            </w:r>
            <w:r w:rsidRPr="007A4062">
              <w:fldChar w:fldCharType="separate"/>
            </w:r>
            <w:r w:rsidRPr="007A4062">
              <w:rPr>
                <w:noProof/>
              </w:rPr>
              <w:t>000000000</w:t>
            </w:r>
            <w:r w:rsidRPr="007A4062">
              <w:fldChar w:fldCharType="end"/>
            </w:r>
            <w:bookmarkEnd w:id="134"/>
            <w:r w:rsidRPr="007A4062">
              <w:t>.</w:t>
            </w:r>
          </w:p>
          <w:p w:rsidR="007A4062" w:rsidRPr="007A4062" w:rsidRDefault="007A4062" w:rsidP="007A4062">
            <w:r w:rsidRPr="007A4062">
              <w:t xml:space="preserve">Адрес места нахождения: </w:t>
            </w:r>
            <w:bookmarkStart w:id="135" w:name="ТекстовоеПоле50"/>
            <w:r w:rsidRPr="007A4062">
              <w:fldChar w:fldCharType="begin">
                <w:ffData>
                  <w:name w:val="ТекстовоеПоле50"/>
                  <w:enabled/>
                  <w:calcOnExit w:val="0"/>
                  <w:textInput>
                    <w:type w:val="number"/>
                    <w:default w:val="000000"/>
                    <w:format w:val="######"/>
                  </w:textInput>
                </w:ffData>
              </w:fldChar>
            </w:r>
            <w:r w:rsidRPr="007A4062">
              <w:instrText xml:space="preserve"> FORMTEXT </w:instrText>
            </w:r>
            <w:r w:rsidRPr="007A4062">
              <w:fldChar w:fldCharType="separate"/>
            </w:r>
            <w:r w:rsidRPr="007A4062">
              <w:rPr>
                <w:noProof/>
              </w:rPr>
              <w:t>000000</w:t>
            </w:r>
            <w:r w:rsidRPr="007A4062">
              <w:fldChar w:fldCharType="end"/>
            </w:r>
            <w:bookmarkEnd w:id="135"/>
            <w:r w:rsidRPr="007A4062">
              <w:t>,</w:t>
            </w:r>
          </w:p>
          <w:bookmarkStart w:id="136" w:name="ТекстовоеПоле51"/>
          <w:p w:rsidR="007A4062" w:rsidRPr="007A4062" w:rsidRDefault="007A4062" w:rsidP="007A4062">
            <w:r w:rsidRPr="007A4062">
              <w:fldChar w:fldCharType="begin">
                <w:ffData>
                  <w:name w:val="ТекстовоеПоле51"/>
                  <w:enabled/>
                  <w:calcOnExit w:val="0"/>
                  <w:textInput>
                    <w:default w:val="Российская Федерация"/>
                    <w:format w:val="Первые прописные"/>
                  </w:textInput>
                </w:ffData>
              </w:fldChar>
            </w:r>
            <w:r w:rsidRPr="007A4062">
              <w:instrText xml:space="preserve"> FORMTEXT </w:instrText>
            </w:r>
            <w:r w:rsidRPr="007A4062">
              <w:fldChar w:fldCharType="separate"/>
            </w:r>
            <w:r w:rsidRPr="007A4062">
              <w:rPr>
                <w:noProof/>
              </w:rPr>
              <w:t>Российская Федерация</w:t>
            </w:r>
            <w:r w:rsidRPr="007A4062">
              <w:fldChar w:fldCharType="end"/>
            </w:r>
            <w:bookmarkEnd w:id="136"/>
            <w:r w:rsidRPr="007A4062">
              <w:t>,</w:t>
            </w:r>
          </w:p>
          <w:bookmarkStart w:id="137" w:name="ТекстовоеПоле52"/>
          <w:p w:rsidR="007A4062" w:rsidRPr="007A4062" w:rsidRDefault="007A4062" w:rsidP="007A4062">
            <w:r w:rsidRPr="007A4062">
              <w:fldChar w:fldCharType="begin">
                <w:ffData>
                  <w:name w:val="ТекстовоеПоле52"/>
                  <w:enabled/>
                  <w:calcOnExit w:val="0"/>
                  <w:textInput>
                    <w:default w:val="______________________________"/>
                  </w:textInput>
                </w:ffData>
              </w:fldChar>
            </w:r>
            <w:r w:rsidRPr="007A4062">
              <w:instrText xml:space="preserve"> FORMTEXT </w:instrText>
            </w:r>
            <w:r w:rsidRPr="007A4062">
              <w:fldChar w:fldCharType="separate"/>
            </w:r>
            <w:r w:rsidRPr="007A4062">
              <w:rPr>
                <w:noProof/>
              </w:rPr>
              <w:t>______________________________</w:t>
            </w:r>
            <w:r w:rsidRPr="007A4062">
              <w:fldChar w:fldCharType="end"/>
            </w:r>
            <w:bookmarkEnd w:id="137"/>
            <w:r w:rsidRPr="007A4062">
              <w:t>.</w:t>
            </w:r>
          </w:p>
          <w:p w:rsidR="007A4062" w:rsidRPr="007A4062" w:rsidRDefault="007A4062" w:rsidP="007A4062">
            <w:r w:rsidRPr="007A4062">
              <w:t xml:space="preserve">Почтовый адрес: </w:t>
            </w:r>
            <w:r w:rsidRPr="007A4062">
              <w:fldChar w:fldCharType="begin">
                <w:ffData>
                  <w:name w:val="ТекстовоеПоле50"/>
                  <w:enabled/>
                  <w:calcOnExit w:val="0"/>
                  <w:textInput>
                    <w:type w:val="number"/>
                    <w:default w:val="000000"/>
                    <w:format w:val="######"/>
                  </w:textInput>
                </w:ffData>
              </w:fldChar>
            </w:r>
            <w:r w:rsidRPr="007A4062">
              <w:instrText xml:space="preserve"> FORMTEXT </w:instrText>
            </w:r>
            <w:r w:rsidRPr="007A4062">
              <w:fldChar w:fldCharType="separate"/>
            </w:r>
            <w:r w:rsidRPr="007A4062">
              <w:rPr>
                <w:noProof/>
              </w:rPr>
              <w:t>000000</w:t>
            </w:r>
            <w:r w:rsidRPr="007A4062">
              <w:fldChar w:fldCharType="end"/>
            </w:r>
            <w:r w:rsidRPr="007A4062">
              <w:t>,</w:t>
            </w:r>
          </w:p>
          <w:p w:rsidR="007A4062" w:rsidRPr="007A4062" w:rsidRDefault="007A4062" w:rsidP="007A4062">
            <w:r w:rsidRPr="007A4062">
              <w:fldChar w:fldCharType="begin">
                <w:ffData>
                  <w:name w:val="ТекстовоеПоле51"/>
                  <w:enabled/>
                  <w:calcOnExit w:val="0"/>
                  <w:textInput>
                    <w:default w:val="Российская Федерация"/>
                    <w:format w:val="Первые прописные"/>
                  </w:textInput>
                </w:ffData>
              </w:fldChar>
            </w:r>
            <w:r w:rsidRPr="007A4062">
              <w:instrText xml:space="preserve"> FORMTEXT </w:instrText>
            </w:r>
            <w:r w:rsidRPr="007A4062">
              <w:fldChar w:fldCharType="separate"/>
            </w:r>
            <w:r w:rsidRPr="007A4062">
              <w:rPr>
                <w:noProof/>
              </w:rPr>
              <w:t>Российская Федерация</w:t>
            </w:r>
            <w:r w:rsidRPr="007A4062">
              <w:fldChar w:fldCharType="end"/>
            </w:r>
          </w:p>
          <w:p w:rsidR="007A4062" w:rsidRPr="007A4062" w:rsidRDefault="007A4062" w:rsidP="007A4062">
            <w:r w:rsidRPr="007A4062">
              <w:fldChar w:fldCharType="begin">
                <w:ffData>
                  <w:name w:val="ТекстовоеПоле52"/>
                  <w:enabled/>
                  <w:calcOnExit w:val="0"/>
                  <w:textInput>
                    <w:default w:val="______________________________"/>
                  </w:textInput>
                </w:ffData>
              </w:fldChar>
            </w:r>
            <w:r w:rsidRPr="007A4062">
              <w:instrText xml:space="preserve"> FORMTEXT </w:instrText>
            </w:r>
            <w:r w:rsidRPr="007A4062">
              <w:fldChar w:fldCharType="separate"/>
            </w:r>
            <w:r w:rsidRPr="007A4062">
              <w:rPr>
                <w:noProof/>
              </w:rPr>
              <w:t>______________________________</w:t>
            </w:r>
            <w:r w:rsidRPr="007A4062">
              <w:fldChar w:fldCharType="end"/>
            </w:r>
            <w:r w:rsidRPr="007A4062">
              <w:t>.</w:t>
            </w:r>
          </w:p>
          <w:p w:rsidR="007A4062" w:rsidRPr="007A4062" w:rsidRDefault="007A4062" w:rsidP="007A4062">
            <w:r w:rsidRPr="007A4062">
              <w:t xml:space="preserve">Р/с № </w:t>
            </w:r>
            <w:bookmarkStart w:id="138" w:name="ТекстовоеПоле59"/>
            <w:r w:rsidRPr="007A4062">
              <w:fldChar w:fldCharType="begin">
                <w:ffData>
                  <w:name w:val="ТекстовоеПоле59"/>
                  <w:enabled/>
                  <w:calcOnExit w:val="0"/>
                  <w:textInput>
                    <w:type w:val="number"/>
                    <w:default w:val="00000000000000000000"/>
                    <w:maxLength w:val="20"/>
                    <w:format w:val="####################"/>
                  </w:textInput>
                </w:ffData>
              </w:fldChar>
            </w:r>
            <w:r w:rsidRPr="007A4062">
              <w:instrText xml:space="preserve"> FORMTEXT </w:instrText>
            </w:r>
            <w:r w:rsidRPr="007A4062">
              <w:fldChar w:fldCharType="separate"/>
            </w:r>
            <w:r w:rsidRPr="007A4062">
              <w:rPr>
                <w:noProof/>
              </w:rPr>
              <w:t>00000000000000000000</w:t>
            </w:r>
            <w:r w:rsidRPr="007A4062">
              <w:fldChar w:fldCharType="end"/>
            </w:r>
            <w:bookmarkEnd w:id="138"/>
          </w:p>
          <w:p w:rsidR="007A4062" w:rsidRPr="007A4062" w:rsidRDefault="007A4062" w:rsidP="007A4062">
            <w:r w:rsidRPr="007A4062">
              <w:t xml:space="preserve">в </w:t>
            </w:r>
            <w:r w:rsidRPr="007A4062">
              <w:fldChar w:fldCharType="begin">
                <w:ffData>
                  <w:name w:val="ТекстовоеПоле52"/>
                  <w:enabled/>
                  <w:calcOnExit w:val="0"/>
                  <w:textInput>
                    <w:default w:val="______________________________"/>
                  </w:textInput>
                </w:ffData>
              </w:fldChar>
            </w:r>
            <w:r w:rsidRPr="007A4062">
              <w:instrText xml:space="preserve"> FORMTEXT </w:instrText>
            </w:r>
            <w:r w:rsidRPr="007A4062">
              <w:fldChar w:fldCharType="separate"/>
            </w:r>
            <w:r w:rsidRPr="007A4062">
              <w:rPr>
                <w:noProof/>
              </w:rPr>
              <w:t>______________________________</w:t>
            </w:r>
            <w:r w:rsidRPr="007A4062">
              <w:fldChar w:fldCharType="end"/>
            </w:r>
            <w:r w:rsidRPr="007A4062">
              <w:t>.</w:t>
            </w:r>
          </w:p>
          <w:p w:rsidR="007A4062" w:rsidRPr="007A4062" w:rsidRDefault="007A4062" w:rsidP="007A4062">
            <w:r w:rsidRPr="007A4062">
              <w:t xml:space="preserve">К/с № </w:t>
            </w:r>
            <w:r w:rsidRPr="007A4062">
              <w:fldChar w:fldCharType="begin">
                <w:ffData>
                  <w:name w:val="ТекстовоеПоле59"/>
                  <w:enabled/>
                  <w:calcOnExit w:val="0"/>
                  <w:textInput>
                    <w:type w:val="number"/>
                    <w:default w:val="00000000000000000000"/>
                    <w:maxLength w:val="20"/>
                    <w:format w:val="####################"/>
                  </w:textInput>
                </w:ffData>
              </w:fldChar>
            </w:r>
            <w:r w:rsidRPr="007A4062">
              <w:instrText xml:space="preserve"> FORMTEXT </w:instrText>
            </w:r>
            <w:r w:rsidRPr="007A4062">
              <w:fldChar w:fldCharType="separate"/>
            </w:r>
            <w:r w:rsidRPr="007A4062">
              <w:rPr>
                <w:noProof/>
              </w:rPr>
              <w:t>00000000000000000000</w:t>
            </w:r>
            <w:r w:rsidRPr="007A4062">
              <w:fldChar w:fldCharType="end"/>
            </w:r>
            <w:r w:rsidRPr="007A4062">
              <w:t>.</w:t>
            </w:r>
          </w:p>
          <w:p w:rsidR="007A4062" w:rsidRPr="007A4062" w:rsidRDefault="007A4062" w:rsidP="007A4062">
            <w:pPr>
              <w:suppressAutoHyphens/>
              <w:rPr>
                <w:lang w:eastAsia="en-US"/>
              </w:rPr>
            </w:pPr>
            <w:r w:rsidRPr="007A4062">
              <w:rPr>
                <w:lang w:eastAsia="ar-SA"/>
              </w:rPr>
              <w:t xml:space="preserve">БИК </w:t>
            </w:r>
            <w:r w:rsidRPr="007A4062">
              <w:rPr>
                <w:lang w:eastAsia="ar-SA"/>
              </w:rPr>
              <w:noBreakHyphen/>
              <w:t xml:space="preserve"> </w:t>
            </w:r>
            <w:bookmarkStart w:id="139" w:name="ТекстовоеПоле61"/>
            <w:r w:rsidRPr="007A4062">
              <w:rPr>
                <w:lang w:eastAsia="ar-SA"/>
              </w:rPr>
              <w:fldChar w:fldCharType="begin">
                <w:ffData>
                  <w:name w:val="ТекстовоеПоле61"/>
                  <w:enabled/>
                  <w:calcOnExit w:val="0"/>
                  <w:textInput>
                    <w:type w:val="number"/>
                    <w:default w:val="000000000"/>
                    <w:maxLength w:val="9"/>
                    <w:format w:val="#########"/>
                  </w:textInput>
                </w:ffData>
              </w:fldChar>
            </w:r>
            <w:r w:rsidRPr="007A4062">
              <w:rPr>
                <w:lang w:eastAsia="ar-SA"/>
              </w:rPr>
              <w:instrText xml:space="preserve"> FORMTEXT </w:instrText>
            </w:r>
            <w:r w:rsidRPr="007A4062">
              <w:rPr>
                <w:lang w:eastAsia="ar-SA"/>
              </w:rPr>
            </w:r>
            <w:r w:rsidRPr="007A4062">
              <w:rPr>
                <w:lang w:eastAsia="ar-SA"/>
              </w:rPr>
              <w:fldChar w:fldCharType="separate"/>
            </w:r>
            <w:r w:rsidRPr="007A4062">
              <w:rPr>
                <w:noProof/>
                <w:lang w:eastAsia="ar-SA"/>
              </w:rPr>
              <w:t>000000000</w:t>
            </w:r>
            <w:r w:rsidRPr="007A4062">
              <w:rPr>
                <w:lang w:eastAsia="ar-SA"/>
              </w:rPr>
              <w:fldChar w:fldCharType="end"/>
            </w:r>
            <w:bookmarkEnd w:id="139"/>
            <w:r w:rsidRPr="007A4062">
              <w:rPr>
                <w:lang w:eastAsia="ar-SA"/>
              </w:rPr>
              <w:t>.</w:t>
            </w:r>
          </w:p>
        </w:tc>
        <w:tc>
          <w:tcPr>
            <w:tcW w:w="284" w:type="dxa"/>
            <w:shd w:val="clear" w:color="auto" w:fill="auto"/>
            <w:vAlign w:val="center"/>
          </w:tcPr>
          <w:p w:rsidR="007A4062" w:rsidRPr="007A4062" w:rsidRDefault="007A4062" w:rsidP="007A4062">
            <w:pPr>
              <w:suppressAutoHyphens/>
              <w:jc w:val="center"/>
              <w:rPr>
                <w:lang w:eastAsia="en-US"/>
              </w:rPr>
            </w:pPr>
          </w:p>
        </w:tc>
        <w:tc>
          <w:tcPr>
            <w:tcW w:w="4642" w:type="dxa"/>
            <w:shd w:val="clear" w:color="auto" w:fill="auto"/>
          </w:tcPr>
          <w:p w:rsidR="007A4062" w:rsidRPr="007A4062" w:rsidRDefault="007A4062" w:rsidP="007A4062">
            <w:r w:rsidRPr="007A4062">
              <w:t>ПАО «Башинформсвязь».</w:t>
            </w:r>
          </w:p>
          <w:p w:rsidR="007A4062" w:rsidRPr="007A4062" w:rsidRDefault="007A4062" w:rsidP="007A4062">
            <w:r w:rsidRPr="007A4062">
              <w:t>ОГРН 1020202561686.</w:t>
            </w:r>
          </w:p>
          <w:p w:rsidR="007A4062" w:rsidRPr="007A4062" w:rsidRDefault="007A4062" w:rsidP="007A4062">
            <w:r w:rsidRPr="007A4062">
              <w:t>ИНН </w:t>
            </w:r>
            <w:r w:rsidRPr="007A4062">
              <w:rPr>
                <w:lang w:eastAsia="ar-SA"/>
              </w:rPr>
              <w:t>0274018377</w:t>
            </w:r>
            <w:r w:rsidRPr="007A4062">
              <w:t>. КПП </w:t>
            </w:r>
            <w:r w:rsidRPr="007A4062">
              <w:rPr>
                <w:lang w:eastAsia="ar-SA"/>
              </w:rPr>
              <w:t>027401001</w:t>
            </w:r>
            <w:r w:rsidRPr="007A4062">
              <w:t>.</w:t>
            </w:r>
          </w:p>
          <w:p w:rsidR="007A4062" w:rsidRPr="007A4062" w:rsidRDefault="007A4062" w:rsidP="007A4062">
            <w:pPr>
              <w:rPr>
                <w:lang w:eastAsia="ar-SA"/>
              </w:rPr>
            </w:pPr>
            <w:r w:rsidRPr="007A4062">
              <w:t xml:space="preserve">Адрес места нахождения: </w:t>
            </w:r>
            <w:r w:rsidRPr="007A4062">
              <w:rPr>
                <w:lang w:eastAsia="ar-SA"/>
              </w:rPr>
              <w:t>450077,</w:t>
            </w:r>
          </w:p>
          <w:p w:rsidR="007A4062" w:rsidRPr="007A4062" w:rsidRDefault="007A4062" w:rsidP="007A4062">
            <w:pPr>
              <w:rPr>
                <w:lang w:eastAsia="ar-SA"/>
              </w:rPr>
            </w:pPr>
            <w:r w:rsidRPr="007A4062">
              <w:rPr>
                <w:lang w:eastAsia="ar-SA"/>
              </w:rPr>
              <w:t xml:space="preserve"> РБ, г. Уфа, ул. Ленина, 30</w:t>
            </w:r>
            <w:r w:rsidRPr="007A4062">
              <w:t>.</w:t>
            </w:r>
          </w:p>
          <w:p w:rsidR="007A4062" w:rsidRPr="007A4062" w:rsidRDefault="007A4062" w:rsidP="007A4062">
            <w:pPr>
              <w:rPr>
                <w:lang w:eastAsia="ar-SA"/>
              </w:rPr>
            </w:pPr>
            <w:r w:rsidRPr="007A4062">
              <w:t xml:space="preserve">Почтовый адрес: </w:t>
            </w:r>
            <w:r w:rsidRPr="007A4062">
              <w:rPr>
                <w:lang w:eastAsia="ar-SA"/>
              </w:rPr>
              <w:t xml:space="preserve">450077, РБ, г. Уфа, </w:t>
            </w:r>
          </w:p>
          <w:p w:rsidR="007A4062" w:rsidRPr="007A4062" w:rsidRDefault="007A4062" w:rsidP="007A4062">
            <w:r w:rsidRPr="007A4062">
              <w:rPr>
                <w:lang w:eastAsia="ar-SA"/>
              </w:rPr>
              <w:t>ул. Ленина, 30</w:t>
            </w:r>
          </w:p>
          <w:p w:rsidR="007A4062" w:rsidRPr="007A4062" w:rsidRDefault="007A4062" w:rsidP="007A4062">
            <w:r w:rsidRPr="007A4062">
              <w:t>Р/</w:t>
            </w:r>
            <w:proofErr w:type="spellStart"/>
            <w:r w:rsidRPr="007A4062">
              <w:t>сч</w:t>
            </w:r>
            <w:proofErr w:type="spellEnd"/>
            <w:r w:rsidRPr="007A4062">
              <w:t xml:space="preserve"> № 40702810900000005674</w:t>
            </w:r>
          </w:p>
          <w:p w:rsidR="007A4062" w:rsidRPr="007A4062" w:rsidRDefault="007A4062" w:rsidP="007A4062">
            <w:r w:rsidRPr="007A4062">
              <w:t>В ОАО АБ «Россия»,</w:t>
            </w:r>
          </w:p>
          <w:p w:rsidR="007A4062" w:rsidRPr="007A4062" w:rsidRDefault="007A4062" w:rsidP="007A4062">
            <w:r w:rsidRPr="007A4062">
              <w:t>БИК 044030861,</w:t>
            </w:r>
          </w:p>
          <w:p w:rsidR="007A4062" w:rsidRPr="007A4062" w:rsidRDefault="007A4062" w:rsidP="007A4062">
            <w:r w:rsidRPr="007A4062">
              <w:t>Кор/</w:t>
            </w:r>
            <w:proofErr w:type="spellStart"/>
            <w:r w:rsidRPr="007A4062">
              <w:t>сч</w:t>
            </w:r>
            <w:proofErr w:type="spellEnd"/>
            <w:r w:rsidRPr="007A4062">
              <w:t xml:space="preserve"> №30101810800000000861  </w:t>
            </w:r>
          </w:p>
          <w:p w:rsidR="007A4062" w:rsidRPr="007A4062" w:rsidRDefault="007A4062" w:rsidP="007A4062">
            <w:pPr>
              <w:ind w:left="-142"/>
            </w:pPr>
            <w:r w:rsidRPr="007A4062">
              <w:t xml:space="preserve">  в Северо-Западном Главном</w:t>
            </w:r>
          </w:p>
          <w:p w:rsidR="007A4062" w:rsidRPr="007A4062" w:rsidRDefault="007A4062" w:rsidP="007A4062">
            <w:r w:rsidRPr="007A4062">
              <w:t xml:space="preserve">Управлении Банка России </w:t>
            </w:r>
          </w:p>
          <w:p w:rsidR="007A4062" w:rsidRPr="007A4062" w:rsidRDefault="007A4062" w:rsidP="007A4062">
            <w:pPr>
              <w:suppressAutoHyphens/>
              <w:rPr>
                <w:rFonts w:ascii="Покупатель" w:hAnsi="Покупатель"/>
                <w:lang w:eastAsia="en-US"/>
              </w:rPr>
            </w:pPr>
          </w:p>
        </w:tc>
      </w:tr>
      <w:tr w:rsidR="007A4062" w:rsidRPr="007A4062" w:rsidTr="007A4062">
        <w:tc>
          <w:tcPr>
            <w:tcW w:w="4644" w:type="dxa"/>
            <w:shd w:val="clear" w:color="auto" w:fill="auto"/>
            <w:vAlign w:val="center"/>
          </w:tcPr>
          <w:p w:rsidR="007A4062" w:rsidRPr="007A4062" w:rsidRDefault="007A4062" w:rsidP="007A4062">
            <w:pPr>
              <w:suppressAutoHyphens/>
              <w:jc w:val="center"/>
              <w:rPr>
                <w:lang w:eastAsia="en-US"/>
              </w:rPr>
            </w:pPr>
            <w:permStart w:id="670528203" w:edGrp="everyone" w:colFirst="0" w:colLast="0"/>
            <w:permStart w:id="617965508" w:edGrp="everyone" w:colFirst="2" w:colLast="2"/>
            <w:permEnd w:id="819663813"/>
            <w:permEnd w:id="479688715"/>
          </w:p>
        </w:tc>
        <w:tc>
          <w:tcPr>
            <w:tcW w:w="284" w:type="dxa"/>
            <w:shd w:val="clear" w:color="auto" w:fill="auto"/>
            <w:vAlign w:val="center"/>
          </w:tcPr>
          <w:p w:rsidR="007A4062" w:rsidRPr="007A4062" w:rsidRDefault="007A4062" w:rsidP="007A4062">
            <w:pPr>
              <w:suppressAutoHyphens/>
              <w:jc w:val="center"/>
              <w:rPr>
                <w:lang w:eastAsia="en-US"/>
              </w:rPr>
            </w:pPr>
          </w:p>
        </w:tc>
        <w:tc>
          <w:tcPr>
            <w:tcW w:w="4642" w:type="dxa"/>
            <w:shd w:val="clear" w:color="auto" w:fill="auto"/>
            <w:vAlign w:val="center"/>
          </w:tcPr>
          <w:p w:rsidR="007A4062" w:rsidRPr="007A4062" w:rsidRDefault="007A4062" w:rsidP="007A4062">
            <w:pPr>
              <w:suppressAutoHyphens/>
              <w:jc w:val="center"/>
              <w:rPr>
                <w:lang w:eastAsia="en-US"/>
              </w:rPr>
            </w:pPr>
          </w:p>
        </w:tc>
      </w:tr>
      <w:tr w:rsidR="007A4062" w:rsidRPr="007A4062" w:rsidTr="007A4062">
        <w:tc>
          <w:tcPr>
            <w:tcW w:w="4644" w:type="dxa"/>
            <w:shd w:val="clear" w:color="auto" w:fill="auto"/>
          </w:tcPr>
          <w:p w:rsidR="007A4062" w:rsidRPr="007A4062" w:rsidRDefault="007A4062" w:rsidP="007A4062">
            <w:pPr>
              <w:suppressAutoHyphens/>
              <w:jc w:val="both"/>
              <w:rPr>
                <w:lang w:eastAsia="en-US"/>
              </w:rPr>
            </w:pPr>
            <w:permStart w:id="200093205" w:edGrp="everyone" w:colFirst="0" w:colLast="0"/>
            <w:permStart w:id="1978478190" w:edGrp="everyone" w:colFirst="2" w:colLast="2"/>
            <w:permEnd w:id="670528203"/>
            <w:permEnd w:id="617965508"/>
            <w:r w:rsidRPr="007A4062">
              <w:rPr>
                <w:lang w:eastAsia="en-US"/>
              </w:rPr>
              <w:t>От Покупателя</w:t>
            </w:r>
          </w:p>
        </w:tc>
        <w:tc>
          <w:tcPr>
            <w:tcW w:w="284" w:type="dxa"/>
            <w:shd w:val="clear" w:color="auto" w:fill="auto"/>
            <w:vAlign w:val="center"/>
          </w:tcPr>
          <w:p w:rsidR="007A4062" w:rsidRPr="007A4062" w:rsidRDefault="007A4062" w:rsidP="007A4062">
            <w:pPr>
              <w:suppressAutoHyphens/>
              <w:jc w:val="center"/>
              <w:rPr>
                <w:lang w:eastAsia="en-US"/>
              </w:rPr>
            </w:pPr>
          </w:p>
        </w:tc>
        <w:tc>
          <w:tcPr>
            <w:tcW w:w="4642" w:type="dxa"/>
            <w:shd w:val="clear" w:color="auto" w:fill="auto"/>
          </w:tcPr>
          <w:p w:rsidR="007A4062" w:rsidRPr="007A4062" w:rsidRDefault="007A4062" w:rsidP="007A4062">
            <w:pPr>
              <w:suppressAutoHyphens/>
              <w:jc w:val="both"/>
              <w:rPr>
                <w:lang w:eastAsia="en-US"/>
              </w:rPr>
            </w:pPr>
            <w:r w:rsidRPr="007A4062">
              <w:rPr>
                <w:lang w:eastAsia="en-US"/>
              </w:rPr>
              <w:t>От Поставщика</w:t>
            </w:r>
          </w:p>
        </w:tc>
      </w:tr>
      <w:permStart w:id="1757242904" w:edGrp="everyone" w:colFirst="0" w:colLast="0"/>
      <w:permStart w:id="515070382" w:edGrp="everyone" w:colFirst="2" w:colLast="2"/>
      <w:permEnd w:id="200093205"/>
      <w:permEnd w:id="1978478190"/>
      <w:tr w:rsidR="007A4062" w:rsidRPr="007A4062" w:rsidTr="007A4062">
        <w:tc>
          <w:tcPr>
            <w:tcW w:w="4644" w:type="dxa"/>
            <w:shd w:val="clear" w:color="auto" w:fill="auto"/>
          </w:tcPr>
          <w:p w:rsidR="007A4062" w:rsidRPr="007A4062" w:rsidRDefault="007A4062" w:rsidP="007A4062">
            <w:pPr>
              <w:suppressAutoHyphens/>
              <w:jc w:val="both"/>
              <w:rPr>
                <w:lang w:eastAsia="en-US"/>
              </w:rPr>
            </w:pPr>
            <w:r w:rsidRPr="007A4062">
              <w:rPr>
                <w:lang w:eastAsia="en-US"/>
              </w:rPr>
              <w:fldChar w:fldCharType="begin">
                <w:ffData>
                  <w:name w:val=""/>
                  <w:enabled/>
                  <w:calcOnExit w:val="0"/>
                  <w:textInput>
                    <w:default w:val="_______________"/>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noProof/>
                <w:lang w:eastAsia="en-US"/>
              </w:rPr>
              <w:t>_______________</w:t>
            </w:r>
            <w:r w:rsidRPr="007A4062">
              <w:rPr>
                <w:lang w:eastAsia="en-US"/>
              </w:rPr>
              <w:fldChar w:fldCharType="end"/>
            </w:r>
          </w:p>
          <w:bookmarkStart w:id="140" w:name="ТекстовоеПоле14"/>
          <w:p w:rsidR="007A4062" w:rsidRPr="007A4062" w:rsidRDefault="007A4062" w:rsidP="007A4062">
            <w:pPr>
              <w:suppressAutoHyphens/>
              <w:spacing w:before="240"/>
              <w:jc w:val="right"/>
              <w:rPr>
                <w:lang w:eastAsia="en-US"/>
              </w:rPr>
            </w:pPr>
            <w:r w:rsidRPr="007A4062">
              <w:rPr>
                <w:lang w:eastAsia="en-US"/>
              </w:rPr>
              <w:fldChar w:fldCharType="begin">
                <w:ffData>
                  <w:name w:val="ТекстовоеПоле14"/>
                  <w:enabled/>
                  <w:calcOnExit w:val="0"/>
                  <w:textInput>
                    <w:default w:val="_"/>
                    <w:maxLength w:val="1"/>
                    <w:format w:val="Первая прописная"/>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noProof/>
                <w:lang w:eastAsia="en-US"/>
              </w:rPr>
              <w:t>_</w:t>
            </w:r>
            <w:r w:rsidRPr="007A4062">
              <w:rPr>
                <w:lang w:eastAsia="en-US"/>
              </w:rPr>
              <w:fldChar w:fldCharType="end"/>
            </w:r>
            <w:bookmarkEnd w:id="140"/>
            <w:r w:rsidRPr="007A4062">
              <w:rPr>
                <w:lang w:eastAsia="en-US"/>
              </w:rPr>
              <w:t>. </w:t>
            </w:r>
            <w:bookmarkStart w:id="141" w:name="ТекстовоеПоле15"/>
            <w:r w:rsidRPr="007A4062">
              <w:rPr>
                <w:lang w:eastAsia="en-US"/>
              </w:rPr>
              <w:fldChar w:fldCharType="begin">
                <w:ffData>
                  <w:name w:val="ТекстовоеПоле15"/>
                  <w:enabled/>
                  <w:calcOnExit w:val="0"/>
                  <w:textInput>
                    <w:default w:val="_"/>
                    <w:maxLength w:val="1"/>
                    <w:format w:val="Первая прописная"/>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noProof/>
                <w:lang w:eastAsia="en-US"/>
              </w:rPr>
              <w:t>_</w:t>
            </w:r>
            <w:r w:rsidRPr="007A4062">
              <w:rPr>
                <w:lang w:eastAsia="en-US"/>
              </w:rPr>
              <w:fldChar w:fldCharType="end"/>
            </w:r>
            <w:bookmarkEnd w:id="141"/>
            <w:r w:rsidRPr="007A4062">
              <w:rPr>
                <w:lang w:eastAsia="en-US"/>
              </w:rPr>
              <w:t>. </w:t>
            </w:r>
            <w:r w:rsidRPr="007A4062">
              <w:rPr>
                <w:lang w:eastAsia="en-US"/>
              </w:rPr>
              <w:fldChar w:fldCharType="begin">
                <w:ffData>
                  <w:name w:val=""/>
                  <w:enabled/>
                  <w:calcOnExit w:val="0"/>
                  <w:textInput>
                    <w:default w:val="__________"/>
                    <w:format w:val="Первая прописная"/>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noProof/>
                <w:lang w:eastAsia="en-US"/>
              </w:rPr>
              <w:t>__________</w:t>
            </w:r>
            <w:r w:rsidRPr="007A4062">
              <w:rPr>
                <w:lang w:eastAsia="en-US"/>
              </w:rPr>
              <w:fldChar w:fldCharType="end"/>
            </w:r>
          </w:p>
        </w:tc>
        <w:tc>
          <w:tcPr>
            <w:tcW w:w="284" w:type="dxa"/>
            <w:shd w:val="clear" w:color="auto" w:fill="auto"/>
            <w:vAlign w:val="center"/>
          </w:tcPr>
          <w:p w:rsidR="007A4062" w:rsidRPr="007A4062" w:rsidRDefault="007A4062" w:rsidP="007A4062">
            <w:pPr>
              <w:suppressAutoHyphens/>
              <w:jc w:val="center"/>
              <w:rPr>
                <w:lang w:eastAsia="en-US"/>
              </w:rPr>
            </w:pPr>
          </w:p>
        </w:tc>
        <w:tc>
          <w:tcPr>
            <w:tcW w:w="4642" w:type="dxa"/>
            <w:shd w:val="clear" w:color="auto" w:fill="auto"/>
          </w:tcPr>
          <w:p w:rsidR="007A4062" w:rsidRPr="007A4062" w:rsidRDefault="007A4062" w:rsidP="007A4062">
            <w:pPr>
              <w:suppressAutoHyphens/>
              <w:jc w:val="both"/>
              <w:rPr>
                <w:lang w:eastAsia="en-US"/>
              </w:rPr>
            </w:pPr>
            <w:r w:rsidRPr="007A4062">
              <w:rPr>
                <w:lang w:eastAsia="en-US"/>
              </w:rPr>
              <w:fldChar w:fldCharType="begin">
                <w:ffData>
                  <w:name w:val=""/>
                  <w:enabled/>
                  <w:calcOnExit w:val="0"/>
                  <w:textInput>
                    <w:default w:val="_______________"/>
                  </w:textInput>
                </w:ffData>
              </w:fldChar>
            </w:r>
            <w:r w:rsidRPr="007A4062">
              <w:rPr>
                <w:lang w:eastAsia="en-US"/>
              </w:rPr>
              <w:instrText xml:space="preserve"> FORMTEXT </w:instrText>
            </w:r>
            <w:r w:rsidRPr="007A4062">
              <w:rPr>
                <w:lang w:eastAsia="en-US"/>
              </w:rPr>
            </w:r>
            <w:r w:rsidRPr="007A4062">
              <w:rPr>
                <w:lang w:eastAsia="en-US"/>
              </w:rPr>
              <w:fldChar w:fldCharType="separate"/>
            </w:r>
            <w:r w:rsidRPr="007A4062">
              <w:rPr>
                <w:noProof/>
                <w:lang w:eastAsia="en-US"/>
              </w:rPr>
              <w:t>_______________</w:t>
            </w:r>
            <w:r w:rsidRPr="007A4062">
              <w:rPr>
                <w:lang w:eastAsia="en-US"/>
              </w:rPr>
              <w:fldChar w:fldCharType="end"/>
            </w:r>
          </w:p>
          <w:p w:rsidR="007A4062" w:rsidRPr="007A4062" w:rsidRDefault="007A4062" w:rsidP="007A4062">
            <w:pPr>
              <w:suppressAutoHyphens/>
              <w:spacing w:before="240"/>
              <w:jc w:val="right"/>
              <w:rPr>
                <w:lang w:eastAsia="en-US"/>
              </w:rPr>
            </w:pPr>
            <w:r w:rsidRPr="007A4062">
              <w:rPr>
                <w:noProof/>
                <w:lang w:eastAsia="en-US"/>
              </w:rPr>
              <w:fldChar w:fldCharType="begin">
                <w:ffData>
                  <w:name w:val="ТекстовоеПоле14"/>
                  <w:enabled/>
                  <w:calcOnExit w:val="0"/>
                  <w:textInput>
                    <w:default w:val="_"/>
                    <w:maxLength w:val="1"/>
                    <w:format w:val="Первая прописная"/>
                  </w:textInput>
                </w:ffData>
              </w:fldChar>
            </w:r>
            <w:r w:rsidRPr="007A4062">
              <w:rPr>
                <w:noProof/>
                <w:lang w:eastAsia="en-US"/>
              </w:rPr>
              <w:instrText xml:space="preserve"> FORMTEXT </w:instrText>
            </w:r>
            <w:r w:rsidRPr="007A4062">
              <w:rPr>
                <w:noProof/>
                <w:lang w:eastAsia="en-US"/>
              </w:rPr>
            </w:r>
            <w:r w:rsidRPr="007A4062">
              <w:rPr>
                <w:noProof/>
                <w:lang w:eastAsia="en-US"/>
              </w:rPr>
              <w:fldChar w:fldCharType="separate"/>
            </w:r>
            <w:r w:rsidRPr="007A4062">
              <w:rPr>
                <w:noProof/>
                <w:lang w:eastAsia="en-US"/>
              </w:rPr>
              <w:t>_</w:t>
            </w:r>
            <w:r w:rsidRPr="007A4062">
              <w:rPr>
                <w:noProof/>
                <w:lang w:eastAsia="en-US"/>
              </w:rPr>
              <w:fldChar w:fldCharType="end"/>
            </w:r>
            <w:r w:rsidRPr="007A4062">
              <w:rPr>
                <w:noProof/>
                <w:lang w:eastAsia="en-US"/>
              </w:rPr>
              <w:t>. </w:t>
            </w:r>
            <w:r w:rsidRPr="007A4062">
              <w:rPr>
                <w:noProof/>
                <w:lang w:eastAsia="en-US"/>
              </w:rPr>
              <w:fldChar w:fldCharType="begin">
                <w:ffData>
                  <w:name w:val="ТекстовоеПоле15"/>
                  <w:enabled/>
                  <w:calcOnExit w:val="0"/>
                  <w:textInput>
                    <w:default w:val="_"/>
                    <w:maxLength w:val="1"/>
                    <w:format w:val="Первая прописная"/>
                  </w:textInput>
                </w:ffData>
              </w:fldChar>
            </w:r>
            <w:r w:rsidRPr="007A4062">
              <w:rPr>
                <w:noProof/>
                <w:lang w:eastAsia="en-US"/>
              </w:rPr>
              <w:instrText xml:space="preserve"> FORMTEXT </w:instrText>
            </w:r>
            <w:r w:rsidRPr="007A4062">
              <w:rPr>
                <w:noProof/>
                <w:lang w:eastAsia="en-US"/>
              </w:rPr>
            </w:r>
            <w:r w:rsidRPr="007A4062">
              <w:rPr>
                <w:noProof/>
                <w:lang w:eastAsia="en-US"/>
              </w:rPr>
              <w:fldChar w:fldCharType="separate"/>
            </w:r>
            <w:r w:rsidRPr="007A4062">
              <w:rPr>
                <w:noProof/>
                <w:lang w:eastAsia="en-US"/>
              </w:rPr>
              <w:t>_</w:t>
            </w:r>
            <w:r w:rsidRPr="007A4062">
              <w:rPr>
                <w:noProof/>
                <w:lang w:eastAsia="en-US"/>
              </w:rPr>
              <w:fldChar w:fldCharType="end"/>
            </w:r>
            <w:r w:rsidRPr="007A4062">
              <w:rPr>
                <w:noProof/>
                <w:lang w:eastAsia="en-US"/>
              </w:rPr>
              <w:t>. </w:t>
            </w:r>
            <w:r w:rsidRPr="007A4062">
              <w:rPr>
                <w:noProof/>
                <w:lang w:eastAsia="en-US"/>
              </w:rPr>
              <w:fldChar w:fldCharType="begin">
                <w:ffData>
                  <w:name w:val=""/>
                  <w:enabled/>
                  <w:calcOnExit w:val="0"/>
                  <w:textInput>
                    <w:default w:val="__________"/>
                    <w:format w:val="Первая прописная"/>
                  </w:textInput>
                </w:ffData>
              </w:fldChar>
            </w:r>
            <w:r w:rsidRPr="007A4062">
              <w:rPr>
                <w:noProof/>
                <w:lang w:eastAsia="en-US"/>
              </w:rPr>
              <w:instrText xml:space="preserve"> FORMTEXT </w:instrText>
            </w:r>
            <w:r w:rsidRPr="007A4062">
              <w:rPr>
                <w:noProof/>
                <w:lang w:eastAsia="en-US"/>
              </w:rPr>
            </w:r>
            <w:r w:rsidRPr="007A4062">
              <w:rPr>
                <w:noProof/>
                <w:lang w:eastAsia="en-US"/>
              </w:rPr>
              <w:fldChar w:fldCharType="separate"/>
            </w:r>
            <w:r w:rsidRPr="007A4062">
              <w:rPr>
                <w:noProof/>
                <w:lang w:eastAsia="en-US"/>
              </w:rPr>
              <w:t>__________</w:t>
            </w:r>
            <w:r w:rsidRPr="007A4062">
              <w:rPr>
                <w:noProof/>
                <w:lang w:eastAsia="en-US"/>
              </w:rPr>
              <w:fldChar w:fldCharType="end"/>
            </w:r>
          </w:p>
        </w:tc>
      </w:tr>
      <w:permEnd w:id="1757242904"/>
      <w:permEnd w:id="515070382"/>
      <w:tr w:rsidR="007A4062" w:rsidRPr="007A4062" w:rsidTr="007A4062">
        <w:tc>
          <w:tcPr>
            <w:tcW w:w="4644" w:type="dxa"/>
            <w:shd w:val="clear" w:color="auto" w:fill="auto"/>
            <w:vAlign w:val="center"/>
          </w:tcPr>
          <w:p w:rsidR="007A4062" w:rsidRPr="007A4062" w:rsidRDefault="007A4062" w:rsidP="007A4062">
            <w:pPr>
              <w:suppressAutoHyphens/>
              <w:jc w:val="center"/>
              <w:rPr>
                <w:lang w:eastAsia="en-US"/>
              </w:rPr>
            </w:pPr>
            <w:r w:rsidRPr="007A4062">
              <w:rPr>
                <w:lang w:eastAsia="en-US"/>
              </w:rPr>
              <w:t>м. п.</w:t>
            </w:r>
          </w:p>
        </w:tc>
        <w:tc>
          <w:tcPr>
            <w:tcW w:w="284" w:type="dxa"/>
            <w:shd w:val="clear" w:color="auto" w:fill="auto"/>
            <w:vAlign w:val="center"/>
          </w:tcPr>
          <w:p w:rsidR="007A4062" w:rsidRPr="007A4062" w:rsidRDefault="007A4062" w:rsidP="007A4062">
            <w:pPr>
              <w:suppressAutoHyphens/>
              <w:jc w:val="center"/>
              <w:rPr>
                <w:lang w:eastAsia="en-US"/>
              </w:rPr>
            </w:pPr>
          </w:p>
        </w:tc>
        <w:tc>
          <w:tcPr>
            <w:tcW w:w="4642" w:type="dxa"/>
            <w:shd w:val="clear" w:color="auto" w:fill="auto"/>
            <w:vAlign w:val="center"/>
          </w:tcPr>
          <w:p w:rsidR="007A4062" w:rsidRPr="007A4062" w:rsidRDefault="007A4062" w:rsidP="007A4062">
            <w:pPr>
              <w:suppressAutoHyphens/>
              <w:jc w:val="center"/>
              <w:rPr>
                <w:lang w:eastAsia="en-US"/>
              </w:rPr>
            </w:pPr>
            <w:r w:rsidRPr="007A4062">
              <w:rPr>
                <w:lang w:eastAsia="en-US"/>
              </w:rPr>
              <w:t>м. п.</w:t>
            </w:r>
          </w:p>
        </w:tc>
      </w:tr>
    </w:tbl>
    <w:p w:rsidR="007A4062" w:rsidRPr="007A4062" w:rsidRDefault="007A4062" w:rsidP="007A4062">
      <w:pPr>
        <w:pageBreakBefore/>
        <w:jc w:val="right"/>
        <w:rPr>
          <w:rFonts w:eastAsia="MS Mincho"/>
          <w:sz w:val="26"/>
          <w:szCs w:val="26"/>
          <w:lang w:eastAsia="ja-JP"/>
        </w:rPr>
        <w:sectPr w:rsidR="007A4062" w:rsidRPr="007A4062" w:rsidSect="007A4062">
          <w:headerReference w:type="default" r:id="rId39"/>
          <w:footerReference w:type="even" r:id="rId40"/>
          <w:footerReference w:type="default" r:id="rId41"/>
          <w:footerReference w:type="first" r:id="rId42"/>
          <w:pgSz w:w="11906" w:h="16838"/>
          <w:pgMar w:top="567" w:right="850" w:bottom="1134" w:left="993" w:header="708" w:footer="708" w:gutter="0"/>
          <w:cols w:space="708"/>
          <w:titlePg/>
          <w:docGrid w:linePitch="360"/>
        </w:sectPr>
      </w:pPr>
    </w:p>
    <w:p w:rsidR="007A4062" w:rsidRPr="007A4062" w:rsidRDefault="007A4062" w:rsidP="007A4062">
      <w:pPr>
        <w:pageBreakBefore/>
        <w:jc w:val="right"/>
        <w:rPr>
          <w:rFonts w:eastAsia="MS Mincho"/>
          <w:sz w:val="26"/>
          <w:szCs w:val="26"/>
          <w:lang w:eastAsia="ja-JP"/>
        </w:rPr>
      </w:pPr>
      <w:permStart w:id="1161912100" w:edGrp="everyone"/>
      <w:r w:rsidRPr="007A4062">
        <w:rPr>
          <w:rFonts w:eastAsia="MS Mincho"/>
          <w:sz w:val="26"/>
          <w:szCs w:val="26"/>
          <w:lang w:eastAsia="ja-JP"/>
        </w:rPr>
        <w:t>Приложение № 1</w:t>
      </w:r>
    </w:p>
    <w:p w:rsidR="007A4062" w:rsidRPr="007A4062" w:rsidRDefault="007A4062" w:rsidP="007A4062">
      <w:pPr>
        <w:jc w:val="right"/>
        <w:rPr>
          <w:rFonts w:eastAsia="MS Mincho"/>
          <w:sz w:val="26"/>
          <w:szCs w:val="26"/>
          <w:lang w:eastAsia="ja-JP"/>
        </w:rPr>
      </w:pPr>
      <w:r w:rsidRPr="007A4062">
        <w:rPr>
          <w:rFonts w:eastAsia="MS Mincho"/>
          <w:sz w:val="26"/>
          <w:szCs w:val="26"/>
          <w:lang w:eastAsia="ja-JP"/>
        </w:rPr>
        <w:t>к Договору поставки</w:t>
      </w:r>
    </w:p>
    <w:p w:rsidR="007A4062" w:rsidRPr="007A4062" w:rsidRDefault="007A4062" w:rsidP="007A4062">
      <w:pPr>
        <w:jc w:val="right"/>
        <w:rPr>
          <w:rFonts w:eastAsia="MS Mincho"/>
          <w:sz w:val="26"/>
          <w:szCs w:val="26"/>
          <w:lang w:eastAsia="ja-JP"/>
        </w:rPr>
      </w:pPr>
      <w:r w:rsidRPr="007A4062">
        <w:rPr>
          <w:rFonts w:eastAsia="MS Mincho"/>
          <w:sz w:val="26"/>
          <w:szCs w:val="26"/>
          <w:lang w:eastAsia="ja-JP"/>
        </w:rPr>
        <w:t>№ ____ от «____» ________ 20 ____ г.</w:t>
      </w:r>
    </w:p>
    <w:p w:rsidR="007A4062" w:rsidRPr="007A4062" w:rsidRDefault="007A4062" w:rsidP="007A4062">
      <w:pPr>
        <w:rPr>
          <w:rFonts w:eastAsia="Calibri"/>
          <w:b/>
          <w:bCs/>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СПЕЦИФИКАЦИЯ</w:t>
      </w:r>
    </w:p>
    <w:p w:rsidR="007A4062" w:rsidRPr="007A4062" w:rsidRDefault="007A4062" w:rsidP="007A4062">
      <w:pPr>
        <w:jc w:val="both"/>
        <w:rPr>
          <w:rFonts w:eastAsia="MS Mincho"/>
          <w:sz w:val="26"/>
          <w:szCs w:val="26"/>
          <w:lang w:eastAsia="ja-JP"/>
        </w:rPr>
      </w:pPr>
    </w:p>
    <w:p w:rsidR="007A4062" w:rsidRPr="007A4062" w:rsidRDefault="007A4062" w:rsidP="007A4062">
      <w:pPr>
        <w:ind w:left="1068"/>
        <w:jc w:val="both"/>
        <w:rPr>
          <w:rFonts w:eastAsia="MS Mincho"/>
          <w:sz w:val="26"/>
          <w:szCs w:val="26"/>
          <w:lang w:eastAsia="ja-JP"/>
        </w:rPr>
      </w:pPr>
      <w:r w:rsidRPr="007A4062">
        <w:rPr>
          <w:rFonts w:eastAsia="MS Mincho"/>
          <w:sz w:val="26"/>
          <w:szCs w:val="26"/>
          <w:lang w:eastAsia="ja-JP"/>
        </w:rPr>
        <w:t xml:space="preserve">г. </w:t>
      </w:r>
      <w:r w:rsidRPr="007A4062">
        <w:rPr>
          <w:rFonts w:eastAsia="MS Mincho"/>
          <w:sz w:val="26"/>
          <w:szCs w:val="26"/>
          <w:lang w:eastAsia="ja-JP"/>
        </w:rPr>
        <w:tab/>
      </w:r>
      <w:r w:rsidRPr="007A4062">
        <w:rPr>
          <w:rFonts w:eastAsia="MS Mincho"/>
          <w:sz w:val="26"/>
          <w:szCs w:val="26"/>
          <w:lang w:eastAsia="ja-JP"/>
        </w:rPr>
        <w:tab/>
      </w:r>
      <w:r w:rsidRPr="007A4062">
        <w:rPr>
          <w:rFonts w:eastAsia="MS Mincho"/>
          <w:sz w:val="26"/>
          <w:szCs w:val="26"/>
          <w:lang w:eastAsia="ja-JP"/>
        </w:rPr>
        <w:tab/>
      </w:r>
      <w:r w:rsidRPr="007A4062">
        <w:rPr>
          <w:rFonts w:eastAsia="MS Mincho"/>
          <w:sz w:val="26"/>
          <w:szCs w:val="26"/>
          <w:lang w:eastAsia="ja-JP"/>
        </w:rPr>
        <w:tab/>
      </w:r>
      <w:r w:rsidRPr="007A4062">
        <w:rPr>
          <w:rFonts w:eastAsia="MS Mincho"/>
          <w:sz w:val="26"/>
          <w:szCs w:val="26"/>
          <w:lang w:eastAsia="ja-JP"/>
        </w:rPr>
        <w:tab/>
        <w:t xml:space="preserve">     </w:t>
      </w:r>
      <w:r w:rsidRPr="007A4062">
        <w:rPr>
          <w:rFonts w:eastAsia="MS Mincho"/>
          <w:sz w:val="26"/>
          <w:szCs w:val="26"/>
          <w:lang w:eastAsia="ja-JP"/>
        </w:rPr>
        <w:tab/>
      </w:r>
      <w:r w:rsidRPr="007A4062">
        <w:rPr>
          <w:rFonts w:eastAsia="MS Mincho"/>
          <w:sz w:val="26"/>
          <w:szCs w:val="26"/>
          <w:lang w:eastAsia="ja-JP"/>
        </w:rPr>
        <w:tab/>
      </w:r>
      <w:r w:rsidRPr="007A4062">
        <w:rPr>
          <w:rFonts w:eastAsia="MS Mincho"/>
          <w:sz w:val="26"/>
          <w:szCs w:val="26"/>
          <w:lang w:eastAsia="ja-JP"/>
        </w:rPr>
        <w:tab/>
      </w:r>
      <w:r w:rsidRPr="007A4062">
        <w:rPr>
          <w:rFonts w:eastAsia="MS Mincho"/>
          <w:sz w:val="26"/>
          <w:szCs w:val="26"/>
          <w:lang w:eastAsia="ja-JP"/>
        </w:rPr>
        <w:tab/>
      </w:r>
      <w:r w:rsidRPr="007A4062">
        <w:rPr>
          <w:rFonts w:eastAsia="MS Mincho"/>
          <w:sz w:val="26"/>
          <w:szCs w:val="26"/>
          <w:lang w:eastAsia="ja-JP"/>
        </w:rPr>
        <w:tab/>
      </w:r>
      <w:r w:rsidRPr="007A4062">
        <w:rPr>
          <w:rFonts w:eastAsia="MS Mincho"/>
          <w:sz w:val="26"/>
          <w:szCs w:val="26"/>
          <w:lang w:eastAsia="ja-JP"/>
        </w:rPr>
        <w:tab/>
      </w:r>
      <w:r w:rsidRPr="007A4062">
        <w:rPr>
          <w:rFonts w:eastAsia="MS Mincho"/>
          <w:sz w:val="26"/>
          <w:szCs w:val="26"/>
          <w:lang w:eastAsia="ja-JP"/>
        </w:rPr>
        <w:tab/>
        <w:t xml:space="preserve">     «____» ________ 20 ____ г.</w:t>
      </w:r>
    </w:p>
    <w:p w:rsidR="007A4062" w:rsidRPr="007A4062" w:rsidRDefault="007A4062" w:rsidP="007A4062">
      <w:pPr>
        <w:jc w:val="center"/>
        <w:rPr>
          <w:rFonts w:eastAsia="Calibri"/>
          <w:sz w:val="26"/>
          <w:szCs w:val="26"/>
        </w:rPr>
      </w:pPr>
      <w:r w:rsidRPr="007A4062">
        <w:rPr>
          <w:rFonts w:eastAsia="Calibri"/>
          <w:sz w:val="26"/>
          <w:szCs w:val="26"/>
        </w:rPr>
        <w:t xml:space="preserve"> </w:t>
      </w:r>
    </w:p>
    <w:tbl>
      <w:tblPr>
        <w:tblW w:w="13325" w:type="dxa"/>
        <w:tblInd w:w="625" w:type="dxa"/>
        <w:tblLayout w:type="fixed"/>
        <w:tblLook w:val="00A0" w:firstRow="1" w:lastRow="0" w:firstColumn="1" w:lastColumn="0" w:noHBand="0" w:noVBand="0"/>
      </w:tblPr>
      <w:tblGrid>
        <w:gridCol w:w="835"/>
        <w:gridCol w:w="1701"/>
        <w:gridCol w:w="2284"/>
        <w:gridCol w:w="1843"/>
        <w:gridCol w:w="1559"/>
        <w:gridCol w:w="2552"/>
        <w:gridCol w:w="2551"/>
      </w:tblGrid>
      <w:tr w:rsidR="007A4062" w:rsidRPr="007A4062" w:rsidTr="007A4062">
        <w:trPr>
          <w:trHeight w:val="1719"/>
        </w:trPr>
        <w:tc>
          <w:tcPr>
            <w:tcW w:w="835" w:type="dxa"/>
            <w:tcBorders>
              <w:top w:val="single" w:sz="8" w:space="0" w:color="auto"/>
              <w:left w:val="single" w:sz="8" w:space="0" w:color="auto"/>
              <w:bottom w:val="nil"/>
              <w:right w:val="nil"/>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Серийный (заводской) номер, марка, модель и т.п.</w:t>
            </w:r>
          </w:p>
        </w:tc>
        <w:tc>
          <w:tcPr>
            <w:tcW w:w="2284"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Производитель</w:t>
            </w:r>
          </w:p>
        </w:tc>
        <w:tc>
          <w:tcPr>
            <w:tcW w:w="1843"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Наименование (описание) Товара</w:t>
            </w:r>
          </w:p>
        </w:tc>
        <w:tc>
          <w:tcPr>
            <w:tcW w:w="1559"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Единица измерения</w:t>
            </w:r>
          </w:p>
        </w:tc>
        <w:tc>
          <w:tcPr>
            <w:tcW w:w="2552"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Цена за единицу Товара без учёта НДС (указывается в рублях РФ)</w:t>
            </w:r>
          </w:p>
        </w:tc>
        <w:tc>
          <w:tcPr>
            <w:tcW w:w="2551" w:type="dxa"/>
            <w:tcBorders>
              <w:top w:val="single" w:sz="8" w:space="0" w:color="auto"/>
              <w:left w:val="single" w:sz="8" w:space="0" w:color="auto"/>
              <w:bottom w:val="single" w:sz="8" w:space="0" w:color="000000"/>
              <w:right w:val="single" w:sz="8" w:space="0" w:color="auto"/>
            </w:tcBorders>
          </w:tcPr>
          <w:p w:rsidR="007A4062" w:rsidRPr="007A4062" w:rsidRDefault="007A4062" w:rsidP="007A4062">
            <w:pPr>
              <w:jc w:val="center"/>
              <w:rPr>
                <w:rFonts w:eastAsia="MS Mincho"/>
                <w:b/>
                <w:bCs/>
                <w:sz w:val="20"/>
                <w:szCs w:val="20"/>
              </w:rPr>
            </w:pPr>
          </w:p>
          <w:p w:rsidR="007A4062" w:rsidRPr="007A4062" w:rsidRDefault="007A4062" w:rsidP="007A4062">
            <w:pPr>
              <w:jc w:val="center"/>
              <w:rPr>
                <w:rFonts w:eastAsia="MS Mincho"/>
                <w:b/>
                <w:bCs/>
                <w:sz w:val="20"/>
                <w:szCs w:val="20"/>
              </w:rPr>
            </w:pPr>
            <w:r w:rsidRPr="007A4062">
              <w:rPr>
                <w:rFonts w:eastAsia="MS Mincho"/>
                <w:b/>
                <w:bCs/>
                <w:sz w:val="20"/>
                <w:szCs w:val="20"/>
              </w:rPr>
              <w:t>Цена за единицу Товара в том числе НДС (по ставке</w:t>
            </w:r>
            <w:r w:rsidRPr="007A4062">
              <w:fldChar w:fldCharType="begin">
                <w:ffData>
                  <w:name w:val="ТекстовоеПоле54"/>
                  <w:enabled/>
                  <w:calcOnExit w:val="0"/>
                  <w:textInput>
                    <w:default w:val="___"/>
                    <w:format w:val="Первая прописная"/>
                  </w:textInput>
                </w:ffData>
              </w:fldChar>
            </w:r>
            <w:r w:rsidRPr="007A4062">
              <w:instrText xml:space="preserve"> FORMTEXT </w:instrText>
            </w:r>
            <w:r w:rsidRPr="007A4062">
              <w:fldChar w:fldCharType="separate"/>
            </w:r>
            <w:r w:rsidRPr="007A4062">
              <w:rPr>
                <w:noProof/>
              </w:rPr>
              <w:t>___</w:t>
            </w:r>
            <w:r w:rsidRPr="007A4062">
              <w:fldChar w:fldCharType="end"/>
            </w:r>
            <w:r w:rsidRPr="007A4062">
              <w:t xml:space="preserve">%), </w:t>
            </w:r>
            <w:r w:rsidRPr="007A4062">
              <w:rPr>
                <w:rFonts w:eastAsia="MS Mincho"/>
                <w:b/>
                <w:bCs/>
                <w:sz w:val="20"/>
                <w:szCs w:val="20"/>
              </w:rPr>
              <w:t>(указывается в рублях РФ)</w:t>
            </w:r>
          </w:p>
        </w:tc>
      </w:tr>
      <w:tr w:rsidR="007A4062" w:rsidRPr="007A4062" w:rsidTr="007A4062">
        <w:trPr>
          <w:trHeight w:val="368"/>
        </w:trPr>
        <w:tc>
          <w:tcPr>
            <w:tcW w:w="13325" w:type="dxa"/>
            <w:gridSpan w:val="7"/>
            <w:tcBorders>
              <w:top w:val="single" w:sz="8" w:space="0" w:color="auto"/>
              <w:left w:val="single" w:sz="8" w:space="0" w:color="auto"/>
              <w:bottom w:val="nil"/>
              <w:right w:val="single" w:sz="4" w:space="0" w:color="auto"/>
            </w:tcBorders>
          </w:tcPr>
          <w:p w:rsidR="007A4062" w:rsidRPr="007A4062" w:rsidRDefault="007A4062" w:rsidP="007A4062">
            <w:pPr>
              <w:rPr>
                <w:rFonts w:eastAsia="MS Mincho"/>
                <w:i/>
                <w:iCs/>
                <w:sz w:val="20"/>
                <w:szCs w:val="20"/>
              </w:rPr>
            </w:pPr>
            <w:r w:rsidRPr="007A4062">
              <w:rPr>
                <w:rFonts w:eastAsia="MS Mincho"/>
                <w:i/>
                <w:iCs/>
                <w:sz w:val="20"/>
                <w:szCs w:val="20"/>
              </w:rPr>
              <w:t xml:space="preserve">            При необходимости, указать в данной строке наименование и адрес соответствующего обособленного подразделения ПАО "Башинформсвязь"</w:t>
            </w:r>
          </w:p>
        </w:tc>
      </w:tr>
      <w:tr w:rsidR="007A4062" w:rsidRPr="007A4062" w:rsidTr="007A4062">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2284"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843"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2552"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p>
        </w:tc>
        <w:tc>
          <w:tcPr>
            <w:tcW w:w="2551" w:type="dxa"/>
            <w:tcBorders>
              <w:top w:val="single" w:sz="8" w:space="0" w:color="auto"/>
              <w:left w:val="nil"/>
              <w:bottom w:val="single" w:sz="4" w:space="0" w:color="auto"/>
              <w:right w:val="single" w:sz="4" w:space="0" w:color="auto"/>
            </w:tcBorders>
          </w:tcPr>
          <w:p w:rsidR="007A4062" w:rsidRPr="007A4062" w:rsidRDefault="007A4062" w:rsidP="007A4062">
            <w:pPr>
              <w:rPr>
                <w:rFonts w:eastAsia="MS Mincho"/>
                <w:sz w:val="20"/>
                <w:szCs w:val="20"/>
              </w:rPr>
            </w:pPr>
          </w:p>
        </w:tc>
      </w:tr>
      <w:tr w:rsidR="007A4062" w:rsidRPr="007A4062" w:rsidTr="007A4062">
        <w:trPr>
          <w:trHeight w:val="353"/>
        </w:trPr>
        <w:tc>
          <w:tcPr>
            <w:tcW w:w="835" w:type="dxa"/>
            <w:tcBorders>
              <w:top w:val="nil"/>
              <w:left w:val="single" w:sz="8" w:space="0" w:color="auto"/>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701"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2284"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843"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559"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2552"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p>
        </w:tc>
        <w:tc>
          <w:tcPr>
            <w:tcW w:w="2551" w:type="dxa"/>
            <w:tcBorders>
              <w:top w:val="nil"/>
              <w:left w:val="nil"/>
              <w:bottom w:val="single" w:sz="4" w:space="0" w:color="auto"/>
              <w:right w:val="single" w:sz="4" w:space="0" w:color="auto"/>
            </w:tcBorders>
          </w:tcPr>
          <w:p w:rsidR="007A4062" w:rsidRPr="007A4062" w:rsidRDefault="007A4062" w:rsidP="007A4062">
            <w:pPr>
              <w:rPr>
                <w:rFonts w:eastAsia="MS Mincho"/>
                <w:sz w:val="20"/>
                <w:szCs w:val="20"/>
              </w:rPr>
            </w:pPr>
          </w:p>
        </w:tc>
      </w:tr>
      <w:tr w:rsidR="007A4062" w:rsidRPr="007A4062" w:rsidTr="007A4062">
        <w:trPr>
          <w:trHeight w:val="353"/>
        </w:trPr>
        <w:tc>
          <w:tcPr>
            <w:tcW w:w="835" w:type="dxa"/>
            <w:tcBorders>
              <w:top w:val="single" w:sz="4" w:space="0" w:color="auto"/>
              <w:left w:val="single" w:sz="8" w:space="0" w:color="auto"/>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701" w:type="dxa"/>
            <w:tcBorders>
              <w:top w:val="single" w:sz="4"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2284" w:type="dxa"/>
            <w:tcBorders>
              <w:top w:val="single" w:sz="4"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843" w:type="dxa"/>
            <w:tcBorders>
              <w:top w:val="single" w:sz="4"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559" w:type="dxa"/>
            <w:tcBorders>
              <w:top w:val="single" w:sz="4"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2552" w:type="dxa"/>
            <w:tcBorders>
              <w:top w:val="single" w:sz="4"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p>
        </w:tc>
        <w:tc>
          <w:tcPr>
            <w:tcW w:w="2551" w:type="dxa"/>
            <w:tcBorders>
              <w:top w:val="single" w:sz="4" w:space="0" w:color="auto"/>
              <w:left w:val="nil"/>
              <w:bottom w:val="single" w:sz="4" w:space="0" w:color="auto"/>
              <w:right w:val="single" w:sz="4" w:space="0" w:color="auto"/>
            </w:tcBorders>
          </w:tcPr>
          <w:p w:rsidR="007A4062" w:rsidRPr="007A4062" w:rsidRDefault="007A4062" w:rsidP="007A4062">
            <w:pPr>
              <w:rPr>
                <w:rFonts w:eastAsia="MS Mincho"/>
                <w:sz w:val="20"/>
                <w:szCs w:val="20"/>
              </w:rPr>
            </w:pPr>
          </w:p>
        </w:tc>
      </w:tr>
    </w:tbl>
    <w:p w:rsidR="007A4062" w:rsidRPr="007A4062" w:rsidRDefault="007A4062" w:rsidP="007A4062">
      <w:pPr>
        <w:ind w:left="360"/>
        <w:rPr>
          <w:rFonts w:eastAsia="Calibri"/>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РЕКВИЗИТЫ И ПОДПИСИ СТОРОН</w:t>
      </w:r>
    </w:p>
    <w:p w:rsidR="007A4062" w:rsidRPr="007A4062" w:rsidRDefault="007A4062" w:rsidP="007A4062">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7A4062" w:rsidRPr="007A4062" w:rsidTr="007A4062">
        <w:tc>
          <w:tcPr>
            <w:tcW w:w="4785" w:type="dxa"/>
          </w:tcPr>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Поставщик</w:t>
            </w:r>
          </w:p>
        </w:tc>
        <w:tc>
          <w:tcPr>
            <w:tcW w:w="9782" w:type="dxa"/>
          </w:tcPr>
          <w:p w:rsidR="007A4062" w:rsidRPr="007A4062" w:rsidRDefault="007A4062" w:rsidP="007A4062">
            <w:pPr>
              <w:ind w:left="4004"/>
              <w:jc w:val="center"/>
              <w:rPr>
                <w:rFonts w:eastAsia="MS Mincho"/>
                <w:sz w:val="26"/>
                <w:szCs w:val="26"/>
                <w:lang w:eastAsia="ja-JP"/>
              </w:rPr>
            </w:pPr>
            <w:r w:rsidRPr="007A4062">
              <w:rPr>
                <w:rFonts w:eastAsia="MS Mincho"/>
                <w:sz w:val="26"/>
                <w:szCs w:val="26"/>
                <w:lang w:eastAsia="ja-JP"/>
              </w:rPr>
              <w:t>Покупатель</w:t>
            </w:r>
          </w:p>
        </w:tc>
      </w:tr>
      <w:tr w:rsidR="007A4062" w:rsidRPr="007A4062" w:rsidTr="007A4062">
        <w:tc>
          <w:tcPr>
            <w:tcW w:w="4785" w:type="dxa"/>
          </w:tcPr>
          <w:p w:rsidR="007A4062" w:rsidRPr="007A4062" w:rsidRDefault="007A4062" w:rsidP="007A4062">
            <w:pPr>
              <w:jc w:val="center"/>
              <w:rPr>
                <w:rFonts w:eastAsia="MS Mincho"/>
                <w:sz w:val="26"/>
                <w:szCs w:val="26"/>
                <w:lang w:eastAsia="ja-JP"/>
              </w:rPr>
            </w:pPr>
          </w:p>
        </w:tc>
        <w:tc>
          <w:tcPr>
            <w:tcW w:w="9782" w:type="dxa"/>
          </w:tcPr>
          <w:p w:rsidR="007A4062" w:rsidRPr="007A4062" w:rsidRDefault="007A4062" w:rsidP="007A4062">
            <w:pPr>
              <w:ind w:left="4004"/>
              <w:jc w:val="center"/>
              <w:rPr>
                <w:rFonts w:eastAsia="MS Mincho"/>
                <w:sz w:val="26"/>
                <w:szCs w:val="26"/>
                <w:lang w:eastAsia="ja-JP"/>
              </w:rPr>
            </w:pPr>
            <w:r w:rsidRPr="007A4062">
              <w:rPr>
                <w:rFonts w:eastAsia="MS Mincho"/>
                <w:sz w:val="26"/>
                <w:szCs w:val="26"/>
                <w:lang w:eastAsia="ja-JP"/>
              </w:rPr>
              <w:t>ПАО «Башинформсвязь»</w:t>
            </w:r>
          </w:p>
        </w:tc>
      </w:tr>
      <w:tr w:rsidR="007A4062" w:rsidRPr="007A4062" w:rsidTr="007A4062">
        <w:tc>
          <w:tcPr>
            <w:tcW w:w="4785" w:type="dxa"/>
          </w:tcPr>
          <w:p w:rsidR="007A4062" w:rsidRPr="007A4062" w:rsidRDefault="007A4062" w:rsidP="007A4062">
            <w:pPr>
              <w:jc w:val="center"/>
              <w:rPr>
                <w:rFonts w:eastAsia="MS Mincho"/>
                <w:sz w:val="26"/>
                <w:szCs w:val="26"/>
                <w:lang w:eastAsia="ja-JP"/>
              </w:rPr>
            </w:pPr>
          </w:p>
        </w:tc>
        <w:tc>
          <w:tcPr>
            <w:tcW w:w="9782" w:type="dxa"/>
          </w:tcPr>
          <w:p w:rsidR="007A4062" w:rsidRPr="007A4062" w:rsidRDefault="007A4062" w:rsidP="007A4062">
            <w:pPr>
              <w:ind w:left="4004"/>
              <w:jc w:val="center"/>
              <w:rPr>
                <w:rFonts w:eastAsia="MS Mincho"/>
                <w:sz w:val="26"/>
                <w:szCs w:val="26"/>
                <w:lang w:eastAsia="ja-JP"/>
              </w:rPr>
            </w:pPr>
          </w:p>
        </w:tc>
      </w:tr>
      <w:tr w:rsidR="007A4062" w:rsidRPr="007A4062" w:rsidTr="007A4062">
        <w:tc>
          <w:tcPr>
            <w:tcW w:w="4785" w:type="dxa"/>
          </w:tcPr>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________________ / ________________</w:t>
            </w:r>
          </w:p>
        </w:tc>
        <w:tc>
          <w:tcPr>
            <w:tcW w:w="9782" w:type="dxa"/>
          </w:tcPr>
          <w:p w:rsidR="007A4062" w:rsidRPr="007A4062" w:rsidRDefault="007A4062" w:rsidP="007A4062">
            <w:pPr>
              <w:ind w:left="4004"/>
              <w:jc w:val="center"/>
              <w:rPr>
                <w:rFonts w:eastAsia="MS Mincho"/>
                <w:sz w:val="26"/>
                <w:szCs w:val="26"/>
                <w:lang w:eastAsia="ja-JP"/>
              </w:rPr>
            </w:pPr>
            <w:r w:rsidRPr="007A4062">
              <w:rPr>
                <w:rFonts w:eastAsia="MS Mincho"/>
                <w:sz w:val="26"/>
                <w:szCs w:val="26"/>
                <w:lang w:eastAsia="ja-JP"/>
              </w:rPr>
              <w:t xml:space="preserve">________________ / М.Г. </w:t>
            </w:r>
            <w:proofErr w:type="spellStart"/>
            <w:r w:rsidRPr="007A4062">
              <w:rPr>
                <w:rFonts w:eastAsia="MS Mincho"/>
                <w:sz w:val="26"/>
                <w:szCs w:val="26"/>
                <w:lang w:eastAsia="ja-JP"/>
              </w:rPr>
              <w:t>Долгоаршинных</w:t>
            </w:r>
            <w:proofErr w:type="spellEnd"/>
            <w:r w:rsidRPr="007A4062">
              <w:rPr>
                <w:rFonts w:eastAsia="MS Mincho"/>
                <w:sz w:val="26"/>
                <w:szCs w:val="26"/>
                <w:lang w:eastAsia="ja-JP"/>
              </w:rPr>
              <w:t xml:space="preserve"> </w:t>
            </w:r>
          </w:p>
        </w:tc>
      </w:tr>
      <w:tr w:rsidR="007A4062" w:rsidRPr="007A4062" w:rsidTr="007A4062">
        <w:tc>
          <w:tcPr>
            <w:tcW w:w="4785" w:type="dxa"/>
          </w:tcPr>
          <w:p w:rsidR="007A4062" w:rsidRPr="007A4062" w:rsidRDefault="007A4062" w:rsidP="007A4062">
            <w:pPr>
              <w:jc w:val="both"/>
              <w:rPr>
                <w:rFonts w:eastAsia="MS Mincho"/>
                <w:sz w:val="26"/>
                <w:szCs w:val="26"/>
                <w:lang w:eastAsia="ja-JP"/>
              </w:rPr>
            </w:pPr>
            <w:proofErr w:type="spellStart"/>
            <w:r w:rsidRPr="007A4062">
              <w:rPr>
                <w:rFonts w:eastAsia="MS Mincho"/>
                <w:sz w:val="26"/>
                <w:szCs w:val="26"/>
                <w:lang w:eastAsia="ja-JP"/>
              </w:rPr>
              <w:t>м.п</w:t>
            </w:r>
            <w:proofErr w:type="spellEnd"/>
            <w:r w:rsidRPr="007A4062">
              <w:rPr>
                <w:rFonts w:eastAsia="MS Mincho"/>
                <w:sz w:val="26"/>
                <w:szCs w:val="26"/>
                <w:lang w:eastAsia="ja-JP"/>
              </w:rPr>
              <w:t>.</w:t>
            </w:r>
          </w:p>
        </w:tc>
        <w:tc>
          <w:tcPr>
            <w:tcW w:w="9782" w:type="dxa"/>
          </w:tcPr>
          <w:p w:rsidR="007A4062" w:rsidRPr="007A4062" w:rsidRDefault="007A4062" w:rsidP="007A4062">
            <w:pPr>
              <w:ind w:left="4004"/>
              <w:jc w:val="both"/>
              <w:rPr>
                <w:rFonts w:eastAsia="MS Mincho"/>
                <w:sz w:val="26"/>
                <w:szCs w:val="26"/>
                <w:lang w:eastAsia="ja-JP"/>
              </w:rPr>
            </w:pPr>
            <w:r w:rsidRPr="007A4062">
              <w:rPr>
                <w:rFonts w:eastAsia="MS Mincho"/>
                <w:sz w:val="26"/>
                <w:szCs w:val="26"/>
                <w:lang w:eastAsia="ja-JP"/>
              </w:rPr>
              <w:t xml:space="preserve">          </w:t>
            </w:r>
            <w:proofErr w:type="spellStart"/>
            <w:r w:rsidRPr="007A4062">
              <w:rPr>
                <w:rFonts w:eastAsia="MS Mincho"/>
                <w:sz w:val="26"/>
                <w:szCs w:val="26"/>
                <w:lang w:eastAsia="ja-JP"/>
              </w:rPr>
              <w:t>м.п</w:t>
            </w:r>
            <w:proofErr w:type="spellEnd"/>
            <w:r w:rsidRPr="007A4062">
              <w:rPr>
                <w:rFonts w:eastAsia="MS Mincho"/>
                <w:sz w:val="26"/>
                <w:szCs w:val="26"/>
                <w:lang w:eastAsia="ja-JP"/>
              </w:rPr>
              <w:t>.</w:t>
            </w:r>
          </w:p>
        </w:tc>
      </w:tr>
      <w:tr w:rsidR="007A4062" w:rsidRPr="007A4062" w:rsidTr="007A4062">
        <w:tc>
          <w:tcPr>
            <w:tcW w:w="4785" w:type="dxa"/>
          </w:tcPr>
          <w:p w:rsidR="007A4062" w:rsidRPr="007A4062" w:rsidRDefault="007A4062" w:rsidP="007A4062">
            <w:pPr>
              <w:jc w:val="both"/>
              <w:rPr>
                <w:rFonts w:eastAsia="MS Mincho"/>
                <w:sz w:val="26"/>
                <w:szCs w:val="26"/>
                <w:lang w:eastAsia="ja-JP"/>
              </w:rPr>
            </w:pPr>
          </w:p>
        </w:tc>
        <w:tc>
          <w:tcPr>
            <w:tcW w:w="9782" w:type="dxa"/>
          </w:tcPr>
          <w:p w:rsidR="007A4062" w:rsidRPr="007A4062" w:rsidRDefault="007A4062" w:rsidP="007A4062">
            <w:pPr>
              <w:ind w:left="4004"/>
              <w:jc w:val="both"/>
              <w:rPr>
                <w:rFonts w:eastAsia="MS Mincho"/>
                <w:sz w:val="26"/>
                <w:szCs w:val="26"/>
                <w:lang w:eastAsia="ja-JP"/>
              </w:rPr>
            </w:pPr>
          </w:p>
        </w:tc>
      </w:tr>
    </w:tbl>
    <w:p w:rsidR="007A4062" w:rsidRPr="007A4062" w:rsidRDefault="007A4062" w:rsidP="007A4062">
      <w:pPr>
        <w:jc w:val="both"/>
        <w:rPr>
          <w:rFonts w:eastAsia="MS Mincho"/>
          <w:sz w:val="26"/>
          <w:szCs w:val="26"/>
          <w:lang w:eastAsia="ja-JP"/>
        </w:rPr>
      </w:pPr>
    </w:p>
    <w:p w:rsidR="007A4062" w:rsidRPr="007A4062" w:rsidRDefault="007A4062" w:rsidP="007A4062">
      <w:pPr>
        <w:jc w:val="right"/>
        <w:rPr>
          <w:rFonts w:eastAsia="MS Mincho"/>
          <w:sz w:val="26"/>
          <w:szCs w:val="26"/>
          <w:lang w:eastAsia="ja-JP"/>
        </w:rPr>
        <w:sectPr w:rsidR="007A4062" w:rsidRPr="007A4062" w:rsidSect="007A4062">
          <w:pgSz w:w="16838" w:h="11906" w:orient="landscape"/>
          <w:pgMar w:top="1701" w:right="1134" w:bottom="851" w:left="1134" w:header="709" w:footer="709" w:gutter="0"/>
          <w:cols w:space="708"/>
          <w:titlePg/>
          <w:docGrid w:linePitch="360"/>
        </w:sectPr>
      </w:pPr>
    </w:p>
    <w:p w:rsidR="007A4062" w:rsidRPr="007A4062" w:rsidRDefault="007A4062" w:rsidP="007A4062">
      <w:pPr>
        <w:jc w:val="right"/>
        <w:rPr>
          <w:rFonts w:eastAsia="MS Mincho"/>
          <w:sz w:val="26"/>
          <w:szCs w:val="26"/>
          <w:lang w:eastAsia="ja-JP"/>
        </w:rPr>
      </w:pPr>
      <w:r w:rsidRPr="007A4062">
        <w:rPr>
          <w:rFonts w:eastAsia="MS Mincho"/>
          <w:sz w:val="26"/>
          <w:szCs w:val="26"/>
          <w:lang w:eastAsia="ja-JP"/>
        </w:rPr>
        <w:t>Приложение № 2</w:t>
      </w:r>
    </w:p>
    <w:p w:rsidR="007A4062" w:rsidRPr="007A4062" w:rsidRDefault="007A4062" w:rsidP="007A4062">
      <w:pPr>
        <w:jc w:val="right"/>
        <w:rPr>
          <w:rFonts w:eastAsia="MS Mincho"/>
          <w:sz w:val="26"/>
          <w:szCs w:val="26"/>
          <w:lang w:eastAsia="ja-JP"/>
        </w:rPr>
      </w:pPr>
      <w:r w:rsidRPr="007A4062">
        <w:rPr>
          <w:rFonts w:eastAsia="MS Mincho"/>
          <w:sz w:val="26"/>
          <w:szCs w:val="26"/>
          <w:lang w:eastAsia="ja-JP"/>
        </w:rPr>
        <w:t xml:space="preserve">к Договору поставки </w:t>
      </w:r>
    </w:p>
    <w:p w:rsidR="007A4062" w:rsidRPr="007A4062" w:rsidRDefault="007A4062" w:rsidP="007A4062">
      <w:pPr>
        <w:jc w:val="right"/>
        <w:rPr>
          <w:rFonts w:eastAsia="MS Mincho"/>
          <w:sz w:val="26"/>
          <w:szCs w:val="26"/>
          <w:lang w:eastAsia="ja-JP"/>
        </w:rPr>
      </w:pPr>
      <w:r w:rsidRPr="007A4062">
        <w:rPr>
          <w:rFonts w:eastAsia="MS Mincho"/>
          <w:sz w:val="26"/>
          <w:szCs w:val="26"/>
          <w:lang w:eastAsia="ja-JP"/>
        </w:rPr>
        <w:t>№ ____ от «____» ________ 20 ____ г.</w:t>
      </w:r>
    </w:p>
    <w:p w:rsidR="007A4062" w:rsidRPr="007A4062" w:rsidRDefault="007A4062" w:rsidP="007A4062">
      <w:pPr>
        <w:jc w:val="right"/>
        <w:rPr>
          <w:rFonts w:eastAsia="MS Mincho"/>
          <w:sz w:val="26"/>
          <w:szCs w:val="26"/>
          <w:lang w:eastAsia="ja-JP"/>
        </w:rPr>
      </w:pPr>
    </w:p>
    <w:p w:rsidR="007A4062" w:rsidRPr="007A4062" w:rsidRDefault="007A4062" w:rsidP="007A4062">
      <w:pPr>
        <w:jc w:val="right"/>
        <w:rPr>
          <w:rFonts w:eastAsia="MS Mincho"/>
          <w:sz w:val="26"/>
          <w:szCs w:val="26"/>
          <w:lang w:eastAsia="ja-JP"/>
        </w:rPr>
      </w:pPr>
    </w:p>
    <w:p w:rsidR="007A4062" w:rsidRPr="007A4062" w:rsidRDefault="007A4062" w:rsidP="007A4062">
      <w:pPr>
        <w:jc w:val="right"/>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jc w:val="center"/>
        <w:rPr>
          <w:rFonts w:eastAsia="MS Mincho"/>
          <w:sz w:val="26"/>
          <w:szCs w:val="26"/>
          <w:lang w:eastAsia="ja-JP"/>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Форма Заказа</w:t>
      </w:r>
    </w:p>
    <w:p w:rsidR="007A4062" w:rsidRPr="007A4062" w:rsidRDefault="007A4062" w:rsidP="007A4062">
      <w:pPr>
        <w:jc w:val="center"/>
        <w:rPr>
          <w:rFonts w:eastAsia="MS Mincho"/>
          <w:sz w:val="26"/>
          <w:szCs w:val="26"/>
          <w:lang w:eastAsia="ja-JP"/>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Начало формы</w:t>
      </w:r>
    </w:p>
    <w:p w:rsidR="007A4062" w:rsidRPr="007A4062" w:rsidRDefault="007A4062" w:rsidP="007A4062">
      <w:pPr>
        <w:rPr>
          <w:rFonts w:eastAsia="MS Mincho"/>
          <w:sz w:val="26"/>
          <w:szCs w:val="26"/>
          <w:lang w:eastAsia="ja-JP"/>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 xml:space="preserve">ЗАКАЗ </w:t>
      </w: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 ____ ОТ «____» ________ 20 ____ Г.</w:t>
      </w: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 xml:space="preserve">К ДОГОВОРУ ПОСТАВКИ </w:t>
      </w: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 ____ ОТ «____» ________ 20 ____ Г.</w:t>
      </w: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rPr>
          <w:rFonts w:eastAsia="MS Mincho"/>
          <w:sz w:val="26"/>
          <w:szCs w:val="26"/>
          <w:lang w:eastAsia="ja-JP"/>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г. Уфа</w:t>
      </w: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20___ г.</w:t>
      </w:r>
    </w:p>
    <w:p w:rsidR="007A4062" w:rsidRPr="007A4062" w:rsidRDefault="007A4062" w:rsidP="007A4062">
      <w:pPr>
        <w:jc w:val="center"/>
        <w:rPr>
          <w:rFonts w:eastAsia="MS Mincho"/>
          <w:sz w:val="26"/>
          <w:szCs w:val="26"/>
          <w:lang w:eastAsia="ja-JP"/>
        </w:rPr>
      </w:pPr>
    </w:p>
    <w:p w:rsidR="007A4062" w:rsidRPr="007A4062" w:rsidRDefault="007A4062" w:rsidP="007A4062">
      <w:pPr>
        <w:jc w:val="center"/>
        <w:rPr>
          <w:rFonts w:eastAsia="MS Mincho"/>
          <w:sz w:val="26"/>
          <w:szCs w:val="26"/>
          <w:lang w:eastAsia="ja-JP"/>
        </w:rPr>
        <w:sectPr w:rsidR="007A4062" w:rsidRPr="007A4062" w:rsidSect="007A4062">
          <w:pgSz w:w="11906" w:h="16838"/>
          <w:pgMar w:top="1134" w:right="850" w:bottom="1134" w:left="1701" w:header="708" w:footer="708" w:gutter="0"/>
          <w:cols w:space="708"/>
          <w:titlePg/>
          <w:docGrid w:linePitch="360"/>
        </w:sectPr>
      </w:pPr>
    </w:p>
    <w:p w:rsidR="007A4062" w:rsidRPr="007A4062" w:rsidRDefault="007A4062" w:rsidP="007A4062">
      <w:pPr>
        <w:jc w:val="both"/>
        <w:rPr>
          <w:rFonts w:eastAsia="MS Mincho"/>
          <w:sz w:val="26"/>
          <w:szCs w:val="26"/>
          <w:lang w:eastAsia="ja-JP"/>
        </w:rPr>
      </w:pPr>
      <w:r w:rsidRPr="007A4062">
        <w:rPr>
          <w:rFonts w:eastAsia="MS Mincho"/>
          <w:b/>
          <w:sz w:val="26"/>
          <w:szCs w:val="26"/>
          <w:lang w:eastAsia="ja-JP"/>
        </w:rPr>
        <w:t>Публичное акционерное общество «Башинформсвязь» (ПАО «Башинформсвязь»</w:t>
      </w:r>
      <w:proofErr w:type="gramStart"/>
      <w:r w:rsidRPr="007A4062">
        <w:rPr>
          <w:rFonts w:eastAsia="MS Mincho"/>
          <w:b/>
          <w:sz w:val="26"/>
          <w:szCs w:val="26"/>
          <w:lang w:eastAsia="ja-JP"/>
        </w:rPr>
        <w:t>)</w:t>
      </w:r>
      <w:r w:rsidRPr="007A4062">
        <w:rPr>
          <w:rFonts w:eastAsia="MS Mincho"/>
          <w:sz w:val="26"/>
          <w:szCs w:val="26"/>
          <w:lang w:eastAsia="ja-JP"/>
        </w:rPr>
        <w:t xml:space="preserve">, </w:t>
      </w:r>
      <w:r w:rsidRPr="007A4062">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7A4062">
        <w:rPr>
          <w:rFonts w:eastAsia="MS Mincho"/>
          <w:sz w:val="26"/>
          <w:szCs w:val="26"/>
          <w:lang w:eastAsia="ja-JP"/>
        </w:rPr>
        <w:instrText xml:space="preserve"> FORMDROPDOWN </w:instrText>
      </w:r>
      <w:r w:rsidR="00627568">
        <w:rPr>
          <w:rFonts w:eastAsia="MS Mincho"/>
          <w:sz w:val="26"/>
          <w:szCs w:val="26"/>
          <w:lang w:eastAsia="ja-JP"/>
        </w:rPr>
      </w:r>
      <w:r w:rsidR="00627568">
        <w:rPr>
          <w:rFonts w:eastAsia="MS Mincho"/>
          <w:sz w:val="26"/>
          <w:szCs w:val="26"/>
          <w:lang w:eastAsia="ja-JP"/>
        </w:rPr>
        <w:fldChar w:fldCharType="separate"/>
      </w:r>
      <w:r w:rsidRPr="007A4062">
        <w:rPr>
          <w:rFonts w:eastAsia="MS Mincho"/>
          <w:sz w:val="26"/>
          <w:szCs w:val="26"/>
          <w:lang w:eastAsia="ja-JP"/>
        </w:rPr>
        <w:fldChar w:fldCharType="end"/>
      </w:r>
      <w:r w:rsidRPr="007A4062">
        <w:rPr>
          <w:rFonts w:eastAsia="MS Mincho"/>
          <w:sz w:val="26"/>
          <w:szCs w:val="26"/>
          <w:lang w:eastAsia="ja-JP"/>
        </w:rPr>
        <w:t xml:space="preserve"> в</w:t>
      </w:r>
      <w:proofErr w:type="gramEnd"/>
      <w:r w:rsidRPr="007A4062">
        <w:rPr>
          <w:rFonts w:eastAsia="MS Mincho"/>
          <w:sz w:val="26"/>
          <w:szCs w:val="26"/>
          <w:lang w:eastAsia="ja-JP"/>
        </w:rPr>
        <w:t xml:space="preserve"> дальнейшем «</w:t>
      </w:r>
      <w:r w:rsidRPr="007A4062">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7A4062">
        <w:rPr>
          <w:rFonts w:eastAsia="MS Mincho"/>
          <w:b/>
          <w:sz w:val="26"/>
          <w:szCs w:val="26"/>
          <w:lang w:eastAsia="ja-JP"/>
        </w:rPr>
        <w:instrText xml:space="preserve"> FORMTEXT </w:instrText>
      </w:r>
      <w:r w:rsidRPr="007A4062">
        <w:rPr>
          <w:rFonts w:eastAsia="MS Mincho"/>
          <w:b/>
          <w:sz w:val="26"/>
          <w:szCs w:val="26"/>
          <w:lang w:eastAsia="ja-JP"/>
        </w:rPr>
      </w:r>
      <w:r w:rsidRPr="007A4062">
        <w:rPr>
          <w:rFonts w:eastAsia="MS Mincho"/>
          <w:b/>
          <w:sz w:val="26"/>
          <w:szCs w:val="26"/>
          <w:lang w:eastAsia="ja-JP"/>
        </w:rPr>
        <w:fldChar w:fldCharType="separate"/>
      </w:r>
      <w:r w:rsidRPr="007A4062">
        <w:rPr>
          <w:rFonts w:eastAsia="MS Mincho"/>
          <w:b/>
          <w:sz w:val="26"/>
          <w:szCs w:val="26"/>
          <w:lang w:eastAsia="ja-JP"/>
        </w:rPr>
        <w:t>Покупатель</w:t>
      </w:r>
      <w:r w:rsidRPr="007A4062">
        <w:rPr>
          <w:rFonts w:eastAsia="MS Mincho"/>
          <w:sz w:val="26"/>
          <w:szCs w:val="26"/>
          <w:lang w:eastAsia="ja-JP"/>
        </w:rPr>
        <w:fldChar w:fldCharType="end"/>
      </w:r>
      <w:r w:rsidRPr="007A4062">
        <w:rPr>
          <w:rFonts w:eastAsia="MS Mincho"/>
          <w:sz w:val="26"/>
          <w:szCs w:val="26"/>
          <w:lang w:eastAsia="ja-JP"/>
        </w:rPr>
        <w:t xml:space="preserve">», в лице </w:t>
      </w:r>
      <w:r w:rsidRPr="007A4062">
        <w:rPr>
          <w:rFonts w:eastAsia="MS Mincho"/>
          <w:sz w:val="26"/>
          <w:szCs w:val="26"/>
          <w:lang w:eastAsia="ja-JP"/>
        </w:rPr>
        <w:fldChar w:fldCharType="begin">
          <w:ffData>
            <w:name w:val=""/>
            <w:enabled/>
            <w:calcOnExit w:val="0"/>
            <w:textInput>
              <w:default w:val="______________________________"/>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______________________________</w:t>
      </w:r>
      <w:r w:rsidRPr="007A4062">
        <w:rPr>
          <w:rFonts w:eastAsia="MS Mincho"/>
          <w:sz w:val="26"/>
          <w:szCs w:val="26"/>
          <w:lang w:eastAsia="ja-JP"/>
        </w:rPr>
        <w:fldChar w:fldCharType="end"/>
      </w:r>
      <w:r w:rsidRPr="007A4062">
        <w:rPr>
          <w:rFonts w:eastAsia="MS Mincho"/>
          <w:sz w:val="26"/>
          <w:szCs w:val="26"/>
          <w:lang w:eastAsia="ja-JP"/>
        </w:rPr>
        <w:t xml:space="preserve"> </w:t>
      </w:r>
      <w:r w:rsidRPr="007A4062">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w:t>
      </w:r>
      <w:r w:rsidRPr="007A4062">
        <w:rPr>
          <w:rFonts w:eastAsia="MS Mincho"/>
          <w:sz w:val="26"/>
          <w:szCs w:val="26"/>
          <w:lang w:eastAsia="ja-JP"/>
        </w:rPr>
        <w:fldChar w:fldCharType="end"/>
      </w:r>
      <w:r w:rsidRPr="007A4062">
        <w:rPr>
          <w:rFonts w:eastAsia="MS Mincho"/>
          <w:sz w:val="26"/>
          <w:szCs w:val="26"/>
          <w:lang w:eastAsia="ja-JP"/>
        </w:rPr>
        <w:t xml:space="preserve"> </w:t>
      </w:r>
      <w:r w:rsidRPr="007A4062">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w:t>
      </w:r>
      <w:r w:rsidRPr="007A4062">
        <w:rPr>
          <w:rFonts w:eastAsia="MS Mincho"/>
          <w:sz w:val="26"/>
          <w:szCs w:val="26"/>
          <w:lang w:eastAsia="ja-JP"/>
        </w:rPr>
        <w:fldChar w:fldCharType="end"/>
      </w:r>
      <w:r w:rsidRPr="007A4062">
        <w:rPr>
          <w:rFonts w:eastAsia="MS Mincho"/>
          <w:sz w:val="26"/>
          <w:szCs w:val="26"/>
          <w:lang w:eastAsia="ja-JP"/>
        </w:rPr>
        <w:t xml:space="preserve"> </w:t>
      </w:r>
      <w:r w:rsidRPr="007A4062">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w:t>
      </w:r>
      <w:r w:rsidRPr="007A4062">
        <w:rPr>
          <w:rFonts w:eastAsia="MS Mincho"/>
          <w:sz w:val="26"/>
          <w:szCs w:val="26"/>
          <w:lang w:eastAsia="ja-JP"/>
        </w:rPr>
        <w:fldChar w:fldCharType="end"/>
      </w:r>
      <w:r w:rsidRPr="007A4062">
        <w:rPr>
          <w:rFonts w:eastAsia="MS Mincho"/>
          <w:sz w:val="26"/>
          <w:szCs w:val="26"/>
          <w:lang w:eastAsia="ja-JP"/>
        </w:rPr>
        <w:t>, [</w:t>
      </w:r>
      <w:r w:rsidRPr="007A4062">
        <w:rPr>
          <w:rFonts w:eastAsia="MS Mincho"/>
          <w:i/>
          <w:sz w:val="26"/>
          <w:szCs w:val="26"/>
          <w:lang w:eastAsia="ja-JP"/>
        </w:rPr>
        <w:t>действующего / (действующей)</w:t>
      </w:r>
      <w:r w:rsidRPr="007A4062">
        <w:rPr>
          <w:rFonts w:eastAsia="MS Mincho"/>
          <w:sz w:val="26"/>
          <w:szCs w:val="26"/>
          <w:lang w:eastAsia="ja-JP"/>
        </w:rPr>
        <w:t xml:space="preserve">] на основании </w:t>
      </w:r>
      <w:r w:rsidRPr="007A4062">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______________________________</w:t>
      </w:r>
      <w:r w:rsidRPr="007A4062">
        <w:rPr>
          <w:rFonts w:eastAsia="MS Mincho"/>
          <w:sz w:val="26"/>
          <w:szCs w:val="26"/>
          <w:lang w:eastAsia="ja-JP"/>
        </w:rPr>
        <w:fldChar w:fldCharType="end"/>
      </w:r>
      <w:r w:rsidRPr="007A4062">
        <w:rPr>
          <w:rFonts w:eastAsia="MS Mincho"/>
          <w:sz w:val="26"/>
          <w:szCs w:val="26"/>
          <w:lang w:eastAsia="ja-JP"/>
        </w:rPr>
        <w:t>, с одной стороны, и</w:t>
      </w:r>
    </w:p>
    <w:p w:rsidR="007A4062" w:rsidRPr="007A4062" w:rsidRDefault="007A4062" w:rsidP="007A4062">
      <w:pPr>
        <w:jc w:val="both"/>
        <w:rPr>
          <w:rFonts w:eastAsia="MS Mincho"/>
          <w:sz w:val="26"/>
          <w:szCs w:val="26"/>
          <w:lang w:eastAsia="ja-JP"/>
        </w:rPr>
      </w:pPr>
      <w:r w:rsidRPr="007A4062">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7A4062">
        <w:rPr>
          <w:rFonts w:eastAsia="MS Mincho"/>
          <w:b/>
          <w:sz w:val="26"/>
          <w:szCs w:val="26"/>
          <w:lang w:eastAsia="ja-JP"/>
        </w:rPr>
        <w:instrText xml:space="preserve"> FORMTEXT </w:instrText>
      </w:r>
      <w:r w:rsidRPr="007A4062">
        <w:rPr>
          <w:rFonts w:eastAsia="MS Mincho"/>
          <w:b/>
          <w:sz w:val="26"/>
          <w:szCs w:val="26"/>
          <w:lang w:eastAsia="ja-JP"/>
        </w:rPr>
      </w:r>
      <w:r w:rsidRPr="007A4062">
        <w:rPr>
          <w:rFonts w:eastAsia="MS Mincho"/>
          <w:b/>
          <w:sz w:val="26"/>
          <w:szCs w:val="26"/>
          <w:lang w:eastAsia="ja-JP"/>
        </w:rPr>
        <w:fldChar w:fldCharType="separate"/>
      </w:r>
      <w:r w:rsidRPr="007A4062">
        <w:rPr>
          <w:rFonts w:eastAsia="MS Mincho"/>
          <w:b/>
          <w:sz w:val="26"/>
          <w:szCs w:val="26"/>
          <w:lang w:eastAsia="ja-JP"/>
        </w:rPr>
        <w:t>______________________________</w:t>
      </w:r>
      <w:r w:rsidRPr="007A4062">
        <w:rPr>
          <w:rFonts w:eastAsia="MS Mincho"/>
          <w:sz w:val="26"/>
          <w:szCs w:val="26"/>
          <w:lang w:eastAsia="ja-JP"/>
        </w:rPr>
        <w:fldChar w:fldCharType="end"/>
      </w:r>
      <w:r w:rsidRPr="007A4062">
        <w:rPr>
          <w:rFonts w:eastAsia="MS Mincho"/>
          <w:b/>
          <w:sz w:val="26"/>
          <w:szCs w:val="26"/>
          <w:lang w:eastAsia="ja-JP"/>
        </w:rPr>
        <w:t xml:space="preserve"> «</w:t>
      </w:r>
      <w:r w:rsidRPr="007A4062">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A4062">
        <w:rPr>
          <w:rFonts w:eastAsia="MS Mincho"/>
          <w:b/>
          <w:sz w:val="26"/>
          <w:szCs w:val="26"/>
          <w:lang w:eastAsia="ja-JP"/>
        </w:rPr>
        <w:instrText xml:space="preserve"> FORMTEXT </w:instrText>
      </w:r>
      <w:r w:rsidRPr="007A4062">
        <w:rPr>
          <w:rFonts w:eastAsia="MS Mincho"/>
          <w:b/>
          <w:sz w:val="26"/>
          <w:szCs w:val="26"/>
          <w:lang w:eastAsia="ja-JP"/>
        </w:rPr>
      </w:r>
      <w:r w:rsidRPr="007A4062">
        <w:rPr>
          <w:rFonts w:eastAsia="MS Mincho"/>
          <w:b/>
          <w:sz w:val="26"/>
          <w:szCs w:val="26"/>
          <w:lang w:eastAsia="ja-JP"/>
        </w:rPr>
        <w:fldChar w:fldCharType="separate"/>
      </w:r>
      <w:r w:rsidRPr="007A4062">
        <w:rPr>
          <w:rFonts w:eastAsia="MS Mincho"/>
          <w:b/>
          <w:sz w:val="26"/>
          <w:szCs w:val="26"/>
          <w:lang w:eastAsia="ja-JP"/>
        </w:rPr>
        <w:t>______________________________</w:t>
      </w:r>
      <w:r w:rsidRPr="007A4062">
        <w:rPr>
          <w:rFonts w:eastAsia="MS Mincho"/>
          <w:sz w:val="26"/>
          <w:szCs w:val="26"/>
          <w:lang w:eastAsia="ja-JP"/>
        </w:rPr>
        <w:fldChar w:fldCharType="end"/>
      </w:r>
      <w:r w:rsidRPr="007A4062">
        <w:rPr>
          <w:rFonts w:eastAsia="MS Mincho"/>
          <w:b/>
          <w:sz w:val="26"/>
          <w:szCs w:val="26"/>
          <w:lang w:eastAsia="ja-JP"/>
        </w:rPr>
        <w:t>» (</w:t>
      </w:r>
      <w:r w:rsidRPr="007A4062">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7A4062">
        <w:rPr>
          <w:rFonts w:eastAsia="MS Mincho"/>
          <w:b/>
          <w:sz w:val="26"/>
          <w:szCs w:val="26"/>
          <w:lang w:eastAsia="ja-JP"/>
        </w:rPr>
        <w:instrText xml:space="preserve"> FORMTEXT </w:instrText>
      </w:r>
      <w:r w:rsidRPr="007A4062">
        <w:rPr>
          <w:rFonts w:eastAsia="MS Mincho"/>
          <w:b/>
          <w:sz w:val="26"/>
          <w:szCs w:val="26"/>
          <w:lang w:eastAsia="ja-JP"/>
        </w:rPr>
      </w:r>
      <w:r w:rsidRPr="007A4062">
        <w:rPr>
          <w:rFonts w:eastAsia="MS Mincho"/>
          <w:b/>
          <w:sz w:val="26"/>
          <w:szCs w:val="26"/>
          <w:lang w:eastAsia="ja-JP"/>
        </w:rPr>
        <w:fldChar w:fldCharType="separate"/>
      </w:r>
      <w:r w:rsidRPr="007A4062">
        <w:rPr>
          <w:rFonts w:eastAsia="MS Mincho"/>
          <w:b/>
          <w:sz w:val="26"/>
          <w:szCs w:val="26"/>
          <w:lang w:eastAsia="ja-JP"/>
        </w:rPr>
        <w:t>______________________________</w:t>
      </w:r>
      <w:r w:rsidRPr="007A4062">
        <w:rPr>
          <w:rFonts w:eastAsia="MS Mincho"/>
          <w:sz w:val="26"/>
          <w:szCs w:val="26"/>
          <w:lang w:eastAsia="ja-JP"/>
        </w:rPr>
        <w:fldChar w:fldCharType="end"/>
      </w:r>
      <w:r w:rsidRPr="007A4062">
        <w:rPr>
          <w:rFonts w:eastAsia="MS Mincho"/>
          <w:b/>
          <w:sz w:val="26"/>
          <w:szCs w:val="26"/>
          <w:lang w:eastAsia="ja-JP"/>
        </w:rPr>
        <w:t>)</w:t>
      </w:r>
      <w:r w:rsidRPr="007A4062">
        <w:rPr>
          <w:rFonts w:eastAsia="MS Mincho"/>
          <w:sz w:val="26"/>
          <w:szCs w:val="26"/>
          <w:lang w:eastAsia="ja-JP"/>
        </w:rPr>
        <w:t xml:space="preserve">, </w:t>
      </w:r>
      <w:r w:rsidRPr="007A4062">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7A4062">
        <w:rPr>
          <w:rFonts w:eastAsia="MS Mincho"/>
          <w:sz w:val="26"/>
          <w:szCs w:val="26"/>
          <w:lang w:eastAsia="ja-JP"/>
        </w:rPr>
        <w:instrText xml:space="preserve"> FORMDROPDOWN </w:instrText>
      </w:r>
      <w:r w:rsidR="00627568">
        <w:rPr>
          <w:rFonts w:eastAsia="MS Mincho"/>
          <w:sz w:val="26"/>
          <w:szCs w:val="26"/>
          <w:lang w:eastAsia="ja-JP"/>
        </w:rPr>
      </w:r>
      <w:r w:rsidR="00627568">
        <w:rPr>
          <w:rFonts w:eastAsia="MS Mincho"/>
          <w:sz w:val="26"/>
          <w:szCs w:val="26"/>
          <w:lang w:eastAsia="ja-JP"/>
        </w:rPr>
        <w:fldChar w:fldCharType="separate"/>
      </w:r>
      <w:r w:rsidRPr="007A4062">
        <w:rPr>
          <w:rFonts w:eastAsia="MS Mincho"/>
          <w:sz w:val="26"/>
          <w:szCs w:val="26"/>
          <w:lang w:eastAsia="ja-JP"/>
        </w:rPr>
        <w:fldChar w:fldCharType="end"/>
      </w:r>
      <w:r w:rsidRPr="007A4062">
        <w:rPr>
          <w:rFonts w:eastAsia="MS Mincho"/>
          <w:sz w:val="26"/>
          <w:szCs w:val="26"/>
          <w:lang w:eastAsia="ja-JP"/>
        </w:rPr>
        <w:t xml:space="preserve"> в дальнейшем «</w:t>
      </w:r>
      <w:r w:rsidRPr="007A4062">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7A4062">
        <w:rPr>
          <w:rFonts w:eastAsia="MS Mincho"/>
          <w:b/>
          <w:sz w:val="26"/>
          <w:szCs w:val="26"/>
          <w:lang w:eastAsia="ja-JP"/>
        </w:rPr>
        <w:instrText xml:space="preserve"> FORMTEXT </w:instrText>
      </w:r>
      <w:r w:rsidRPr="007A4062">
        <w:rPr>
          <w:rFonts w:eastAsia="MS Mincho"/>
          <w:b/>
          <w:sz w:val="26"/>
          <w:szCs w:val="26"/>
          <w:lang w:eastAsia="ja-JP"/>
        </w:rPr>
      </w:r>
      <w:r w:rsidRPr="007A4062">
        <w:rPr>
          <w:rFonts w:eastAsia="MS Mincho"/>
          <w:b/>
          <w:sz w:val="26"/>
          <w:szCs w:val="26"/>
          <w:lang w:eastAsia="ja-JP"/>
        </w:rPr>
        <w:fldChar w:fldCharType="separate"/>
      </w:r>
      <w:r w:rsidRPr="007A4062">
        <w:rPr>
          <w:rFonts w:eastAsia="MS Mincho"/>
          <w:b/>
          <w:sz w:val="26"/>
          <w:szCs w:val="26"/>
          <w:lang w:eastAsia="ja-JP"/>
        </w:rPr>
        <w:t>Поставщик</w:t>
      </w:r>
      <w:r w:rsidRPr="007A4062">
        <w:rPr>
          <w:rFonts w:eastAsia="MS Mincho"/>
          <w:sz w:val="26"/>
          <w:szCs w:val="26"/>
          <w:lang w:eastAsia="ja-JP"/>
        </w:rPr>
        <w:fldChar w:fldCharType="end"/>
      </w:r>
      <w:r w:rsidRPr="007A4062">
        <w:rPr>
          <w:rFonts w:eastAsia="MS Mincho"/>
          <w:sz w:val="26"/>
          <w:szCs w:val="26"/>
          <w:lang w:eastAsia="ja-JP"/>
        </w:rPr>
        <w:t xml:space="preserve">», в лице </w:t>
      </w:r>
      <w:r w:rsidRPr="007A4062">
        <w:rPr>
          <w:rFonts w:eastAsia="MS Mincho"/>
          <w:sz w:val="26"/>
          <w:szCs w:val="26"/>
          <w:lang w:eastAsia="ja-JP"/>
        </w:rPr>
        <w:fldChar w:fldCharType="begin">
          <w:ffData>
            <w:name w:val=""/>
            <w:enabled/>
            <w:calcOnExit w:val="0"/>
            <w:textInput>
              <w:default w:val="______________________________"/>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______________________________</w:t>
      </w:r>
      <w:r w:rsidRPr="007A4062">
        <w:rPr>
          <w:rFonts w:eastAsia="MS Mincho"/>
          <w:sz w:val="26"/>
          <w:szCs w:val="26"/>
          <w:lang w:eastAsia="ja-JP"/>
        </w:rPr>
        <w:fldChar w:fldCharType="end"/>
      </w:r>
      <w:r w:rsidRPr="007A4062">
        <w:rPr>
          <w:rFonts w:eastAsia="MS Mincho"/>
          <w:sz w:val="26"/>
          <w:szCs w:val="26"/>
          <w:lang w:eastAsia="ja-JP"/>
        </w:rPr>
        <w:t xml:space="preserve"> </w:t>
      </w:r>
      <w:r w:rsidRPr="007A4062">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w:t>
      </w:r>
      <w:r w:rsidRPr="007A4062">
        <w:rPr>
          <w:rFonts w:eastAsia="MS Mincho"/>
          <w:sz w:val="26"/>
          <w:szCs w:val="26"/>
          <w:lang w:eastAsia="ja-JP"/>
        </w:rPr>
        <w:fldChar w:fldCharType="end"/>
      </w:r>
      <w:r w:rsidRPr="007A4062">
        <w:rPr>
          <w:rFonts w:eastAsia="MS Mincho"/>
          <w:sz w:val="26"/>
          <w:szCs w:val="26"/>
          <w:lang w:eastAsia="ja-JP"/>
        </w:rPr>
        <w:t xml:space="preserve"> </w:t>
      </w:r>
      <w:r w:rsidRPr="007A4062">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w:t>
      </w:r>
      <w:r w:rsidRPr="007A4062">
        <w:rPr>
          <w:rFonts w:eastAsia="MS Mincho"/>
          <w:sz w:val="26"/>
          <w:szCs w:val="26"/>
          <w:lang w:eastAsia="ja-JP"/>
        </w:rPr>
        <w:fldChar w:fldCharType="end"/>
      </w:r>
      <w:r w:rsidRPr="007A4062">
        <w:rPr>
          <w:rFonts w:eastAsia="MS Mincho"/>
          <w:sz w:val="26"/>
          <w:szCs w:val="26"/>
          <w:lang w:eastAsia="ja-JP"/>
        </w:rPr>
        <w:t xml:space="preserve"> </w:t>
      </w:r>
      <w:r w:rsidRPr="007A4062">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w:t>
      </w:r>
      <w:r w:rsidRPr="007A4062">
        <w:rPr>
          <w:rFonts w:eastAsia="MS Mincho"/>
          <w:sz w:val="26"/>
          <w:szCs w:val="26"/>
          <w:lang w:eastAsia="ja-JP"/>
        </w:rPr>
        <w:fldChar w:fldCharType="end"/>
      </w:r>
      <w:r w:rsidRPr="007A4062">
        <w:rPr>
          <w:rFonts w:eastAsia="MS Mincho"/>
          <w:sz w:val="26"/>
          <w:szCs w:val="26"/>
          <w:lang w:eastAsia="ja-JP"/>
        </w:rPr>
        <w:t>, [</w:t>
      </w:r>
      <w:r w:rsidRPr="007A4062">
        <w:rPr>
          <w:rFonts w:eastAsia="MS Mincho"/>
          <w:i/>
          <w:sz w:val="26"/>
          <w:szCs w:val="26"/>
          <w:lang w:eastAsia="ja-JP"/>
        </w:rPr>
        <w:t>действующего / (действующей)</w:t>
      </w:r>
      <w:r w:rsidRPr="007A4062">
        <w:rPr>
          <w:rFonts w:eastAsia="MS Mincho"/>
          <w:sz w:val="26"/>
          <w:szCs w:val="26"/>
          <w:lang w:eastAsia="ja-JP"/>
        </w:rPr>
        <w:t xml:space="preserve">] на основании </w:t>
      </w:r>
      <w:r w:rsidRPr="007A4062">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______________________________</w:t>
      </w:r>
      <w:r w:rsidRPr="007A4062">
        <w:rPr>
          <w:rFonts w:eastAsia="MS Mincho"/>
          <w:sz w:val="26"/>
          <w:szCs w:val="26"/>
          <w:lang w:eastAsia="ja-JP"/>
        </w:rPr>
        <w:fldChar w:fldCharType="end"/>
      </w:r>
      <w:r w:rsidRPr="007A4062">
        <w:rPr>
          <w:rFonts w:eastAsia="MS Mincho"/>
          <w:sz w:val="26"/>
          <w:szCs w:val="26"/>
          <w:lang w:eastAsia="ja-JP"/>
        </w:rPr>
        <w:t xml:space="preserve">, с другой стороны, совместно именуемые «Стороны», заключили настоящий Заказ № </w:t>
      </w:r>
      <w:r w:rsidRPr="007A4062">
        <w:fldChar w:fldCharType="begin">
          <w:ffData>
            <w:name w:val="ТекстовоеПоле54"/>
            <w:enabled/>
            <w:calcOnExit w:val="0"/>
            <w:textInput>
              <w:default w:val="___"/>
              <w:format w:val="Первая прописная"/>
            </w:textInput>
          </w:ffData>
        </w:fldChar>
      </w:r>
      <w:r w:rsidRPr="007A4062">
        <w:instrText xml:space="preserve"> FORMTEXT </w:instrText>
      </w:r>
      <w:r w:rsidRPr="007A4062">
        <w:fldChar w:fldCharType="separate"/>
      </w:r>
      <w:r w:rsidRPr="007A4062">
        <w:rPr>
          <w:noProof/>
        </w:rPr>
        <w:t>___</w:t>
      </w:r>
      <w:r w:rsidRPr="007A4062">
        <w:fldChar w:fldCharType="end"/>
      </w:r>
      <w:r w:rsidRPr="007A4062">
        <w:t xml:space="preserve"> от «</w:t>
      </w:r>
      <w:r w:rsidRPr="007A4062">
        <w:fldChar w:fldCharType="begin">
          <w:ffData>
            <w:name w:val="ТекстовоеПоле54"/>
            <w:enabled/>
            <w:calcOnExit w:val="0"/>
            <w:textInput>
              <w:default w:val="___"/>
              <w:format w:val="Первая прописная"/>
            </w:textInput>
          </w:ffData>
        </w:fldChar>
      </w:r>
      <w:r w:rsidRPr="007A4062">
        <w:instrText xml:space="preserve"> FORMTEXT </w:instrText>
      </w:r>
      <w:r w:rsidRPr="007A4062">
        <w:fldChar w:fldCharType="separate"/>
      </w:r>
      <w:r w:rsidRPr="007A4062">
        <w:rPr>
          <w:noProof/>
        </w:rPr>
        <w:t>___</w:t>
      </w:r>
      <w:r w:rsidRPr="007A4062">
        <w:fldChar w:fldCharType="end"/>
      </w:r>
      <w:r w:rsidRPr="007A4062">
        <w:t>»</w:t>
      </w:r>
      <w:r w:rsidRPr="007A4062">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w:t>
      </w:r>
      <w:r w:rsidRPr="007A4062">
        <w:rPr>
          <w:rFonts w:eastAsia="MS Mincho"/>
          <w:sz w:val="26"/>
          <w:szCs w:val="26"/>
          <w:lang w:eastAsia="ja-JP"/>
        </w:rPr>
        <w:fldChar w:fldCharType="end"/>
      </w:r>
      <w:r w:rsidRPr="007A4062">
        <w:rPr>
          <w:rFonts w:eastAsia="MS Mincho"/>
          <w:sz w:val="26"/>
          <w:szCs w:val="26"/>
          <w:lang w:eastAsia="ja-JP"/>
        </w:rPr>
        <w:t xml:space="preserve"> 20</w:t>
      </w:r>
      <w:r w:rsidRPr="007A4062">
        <w:fldChar w:fldCharType="begin">
          <w:ffData>
            <w:name w:val="ТекстовоеПоле54"/>
            <w:enabled/>
            <w:calcOnExit w:val="0"/>
            <w:textInput>
              <w:default w:val="___"/>
              <w:format w:val="Первая прописная"/>
            </w:textInput>
          </w:ffData>
        </w:fldChar>
      </w:r>
      <w:r w:rsidRPr="007A4062">
        <w:instrText xml:space="preserve"> FORMTEXT </w:instrText>
      </w:r>
      <w:r w:rsidRPr="007A4062">
        <w:fldChar w:fldCharType="separate"/>
      </w:r>
      <w:r w:rsidRPr="007A4062">
        <w:rPr>
          <w:noProof/>
        </w:rPr>
        <w:t>___</w:t>
      </w:r>
      <w:r w:rsidRPr="007A4062">
        <w:fldChar w:fldCharType="end"/>
      </w:r>
      <w:r w:rsidRPr="007A4062">
        <w:t xml:space="preserve"> года к Договору поставки </w:t>
      </w:r>
      <w:r w:rsidRPr="007A4062">
        <w:rPr>
          <w:rFonts w:eastAsia="MS Mincho"/>
          <w:sz w:val="26"/>
          <w:szCs w:val="26"/>
          <w:lang w:eastAsia="ja-JP"/>
        </w:rPr>
        <w:t xml:space="preserve">№ </w:t>
      </w:r>
      <w:r w:rsidRPr="007A4062">
        <w:fldChar w:fldCharType="begin">
          <w:ffData>
            <w:name w:val="ТекстовоеПоле54"/>
            <w:enabled/>
            <w:calcOnExit w:val="0"/>
            <w:textInput>
              <w:default w:val="___"/>
              <w:format w:val="Первая прописная"/>
            </w:textInput>
          </w:ffData>
        </w:fldChar>
      </w:r>
      <w:r w:rsidRPr="007A4062">
        <w:instrText xml:space="preserve"> FORMTEXT </w:instrText>
      </w:r>
      <w:r w:rsidRPr="007A4062">
        <w:fldChar w:fldCharType="separate"/>
      </w:r>
      <w:r w:rsidRPr="007A4062">
        <w:rPr>
          <w:noProof/>
        </w:rPr>
        <w:t>___</w:t>
      </w:r>
      <w:r w:rsidRPr="007A4062">
        <w:fldChar w:fldCharType="end"/>
      </w:r>
      <w:r w:rsidRPr="007A4062">
        <w:t xml:space="preserve"> от «</w:t>
      </w:r>
      <w:r w:rsidRPr="007A4062">
        <w:fldChar w:fldCharType="begin">
          <w:ffData>
            <w:name w:val="ТекстовоеПоле54"/>
            <w:enabled/>
            <w:calcOnExit w:val="0"/>
            <w:textInput>
              <w:default w:val="___"/>
              <w:format w:val="Первая прописная"/>
            </w:textInput>
          </w:ffData>
        </w:fldChar>
      </w:r>
      <w:r w:rsidRPr="007A4062">
        <w:instrText xml:space="preserve"> FORMTEXT </w:instrText>
      </w:r>
      <w:r w:rsidRPr="007A4062">
        <w:fldChar w:fldCharType="separate"/>
      </w:r>
      <w:r w:rsidRPr="007A4062">
        <w:rPr>
          <w:noProof/>
        </w:rPr>
        <w:t>___</w:t>
      </w:r>
      <w:r w:rsidRPr="007A4062">
        <w:fldChar w:fldCharType="end"/>
      </w:r>
      <w:r w:rsidRPr="007A4062">
        <w:t>»</w:t>
      </w:r>
      <w:r w:rsidRPr="007A4062">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7A4062">
        <w:rPr>
          <w:rFonts w:eastAsia="MS Mincho"/>
          <w:sz w:val="26"/>
          <w:szCs w:val="26"/>
          <w:lang w:eastAsia="ja-JP"/>
        </w:rPr>
        <w:instrText xml:space="preserve"> FORMTEXT </w:instrText>
      </w:r>
      <w:r w:rsidRPr="007A4062">
        <w:rPr>
          <w:rFonts w:eastAsia="MS Mincho"/>
          <w:sz w:val="26"/>
          <w:szCs w:val="26"/>
          <w:lang w:eastAsia="ja-JP"/>
        </w:rPr>
      </w:r>
      <w:r w:rsidRPr="007A4062">
        <w:rPr>
          <w:rFonts w:eastAsia="MS Mincho"/>
          <w:sz w:val="26"/>
          <w:szCs w:val="26"/>
          <w:lang w:eastAsia="ja-JP"/>
        </w:rPr>
        <w:fldChar w:fldCharType="separate"/>
      </w:r>
      <w:r w:rsidRPr="007A4062">
        <w:rPr>
          <w:rFonts w:eastAsia="MS Mincho"/>
          <w:sz w:val="26"/>
          <w:szCs w:val="26"/>
          <w:lang w:eastAsia="ja-JP"/>
        </w:rPr>
        <w:t>__________</w:t>
      </w:r>
      <w:r w:rsidRPr="007A4062">
        <w:rPr>
          <w:rFonts w:eastAsia="MS Mincho"/>
          <w:sz w:val="26"/>
          <w:szCs w:val="26"/>
          <w:lang w:eastAsia="ja-JP"/>
        </w:rPr>
        <w:fldChar w:fldCharType="end"/>
      </w:r>
      <w:r w:rsidRPr="007A4062">
        <w:rPr>
          <w:rFonts w:eastAsia="MS Mincho"/>
          <w:sz w:val="26"/>
          <w:szCs w:val="26"/>
          <w:lang w:eastAsia="ja-JP"/>
        </w:rPr>
        <w:t xml:space="preserve"> 20</w:t>
      </w:r>
      <w:r w:rsidRPr="007A4062">
        <w:fldChar w:fldCharType="begin">
          <w:ffData>
            <w:name w:val="ТекстовоеПоле54"/>
            <w:enabled/>
            <w:calcOnExit w:val="0"/>
            <w:textInput>
              <w:default w:val="___"/>
              <w:format w:val="Первая прописная"/>
            </w:textInput>
          </w:ffData>
        </w:fldChar>
      </w:r>
      <w:r w:rsidRPr="007A4062">
        <w:instrText xml:space="preserve"> FORMTEXT </w:instrText>
      </w:r>
      <w:r w:rsidRPr="007A4062">
        <w:fldChar w:fldCharType="separate"/>
      </w:r>
      <w:r w:rsidRPr="007A4062">
        <w:rPr>
          <w:noProof/>
        </w:rPr>
        <w:t>___</w:t>
      </w:r>
      <w:r w:rsidRPr="007A4062">
        <w:fldChar w:fldCharType="end"/>
      </w:r>
      <w:r w:rsidRPr="007A4062">
        <w:t xml:space="preserve"> года</w:t>
      </w:r>
      <w:r w:rsidRPr="007A4062">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425"/>
        <w:gridCol w:w="1276"/>
        <w:gridCol w:w="1559"/>
        <w:gridCol w:w="1417"/>
        <w:gridCol w:w="1560"/>
      </w:tblGrid>
      <w:tr w:rsidR="007A4062" w:rsidRPr="007A4062" w:rsidTr="007A4062">
        <w:trPr>
          <w:trHeight w:val="405"/>
        </w:trPr>
        <w:tc>
          <w:tcPr>
            <w:tcW w:w="1910" w:type="dxa"/>
            <w:gridSpan w:val="3"/>
            <w:tcBorders>
              <w:top w:val="nil"/>
              <w:left w:val="nil"/>
              <w:bottom w:val="nil"/>
              <w:right w:val="nil"/>
            </w:tcBorders>
          </w:tcPr>
          <w:p w:rsidR="007A4062" w:rsidRPr="007A4062" w:rsidRDefault="007A4062" w:rsidP="007A4062">
            <w:pPr>
              <w:jc w:val="center"/>
              <w:rPr>
                <w:rFonts w:eastAsia="MS Mincho"/>
                <w:sz w:val="26"/>
                <w:szCs w:val="26"/>
                <w:lang w:eastAsia="ja-JP"/>
              </w:rPr>
            </w:pPr>
          </w:p>
        </w:tc>
        <w:tc>
          <w:tcPr>
            <w:tcW w:w="13095" w:type="dxa"/>
            <w:gridSpan w:val="11"/>
            <w:tcBorders>
              <w:top w:val="nil"/>
              <w:left w:val="nil"/>
              <w:bottom w:val="nil"/>
              <w:right w:val="nil"/>
            </w:tcBorders>
            <w:vAlign w:val="bottom"/>
          </w:tcPr>
          <w:p w:rsidR="007A4062" w:rsidRPr="007A4062" w:rsidRDefault="007A4062" w:rsidP="007A4062">
            <w:pPr>
              <w:rPr>
                <w:rFonts w:eastAsia="MS Mincho"/>
                <w:b/>
                <w:bCs/>
                <w:sz w:val="20"/>
                <w:szCs w:val="20"/>
              </w:rPr>
            </w:pPr>
            <w:r w:rsidRPr="007A4062">
              <w:rPr>
                <w:rFonts w:eastAsia="MS Mincho"/>
                <w:sz w:val="26"/>
                <w:szCs w:val="26"/>
                <w:lang w:eastAsia="ja-JP"/>
              </w:rPr>
              <w:t xml:space="preserve">                                                                   СПЕЦИФИКАЦИЯ</w:t>
            </w:r>
          </w:p>
        </w:tc>
      </w:tr>
      <w:tr w:rsidR="007A4062" w:rsidRPr="007A4062" w:rsidTr="007A4062">
        <w:trPr>
          <w:trHeight w:val="2994"/>
        </w:trPr>
        <w:tc>
          <w:tcPr>
            <w:tcW w:w="553" w:type="dxa"/>
            <w:tcBorders>
              <w:top w:val="single" w:sz="8" w:space="0" w:color="auto"/>
              <w:left w:val="single" w:sz="8" w:space="0" w:color="auto"/>
              <w:bottom w:val="nil"/>
              <w:right w:val="nil"/>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7A4062" w:rsidRPr="007A4062" w:rsidRDefault="007A4062" w:rsidP="007A4062">
            <w:pPr>
              <w:jc w:val="center"/>
              <w:rPr>
                <w:rFonts w:eastAsia="MS Mincho"/>
                <w:b/>
                <w:bCs/>
                <w:sz w:val="20"/>
                <w:szCs w:val="20"/>
              </w:rPr>
            </w:pPr>
          </w:p>
          <w:p w:rsidR="007A4062" w:rsidRPr="007A4062" w:rsidRDefault="007A4062" w:rsidP="007A4062">
            <w:pPr>
              <w:jc w:val="center"/>
              <w:rPr>
                <w:rFonts w:eastAsia="MS Mincho"/>
                <w:b/>
                <w:bCs/>
                <w:sz w:val="20"/>
                <w:szCs w:val="20"/>
              </w:rPr>
            </w:pPr>
          </w:p>
          <w:p w:rsidR="007A4062" w:rsidRPr="007A4062" w:rsidRDefault="007A4062" w:rsidP="007A4062">
            <w:pPr>
              <w:jc w:val="center"/>
              <w:rPr>
                <w:rFonts w:eastAsia="MS Mincho"/>
                <w:b/>
                <w:bCs/>
                <w:sz w:val="20"/>
                <w:szCs w:val="20"/>
              </w:rPr>
            </w:pPr>
          </w:p>
          <w:p w:rsidR="007A4062" w:rsidRPr="007A4062" w:rsidRDefault="007A4062" w:rsidP="007A4062">
            <w:pPr>
              <w:jc w:val="center"/>
              <w:rPr>
                <w:rFonts w:eastAsia="MS Mincho"/>
                <w:b/>
                <w:bCs/>
                <w:sz w:val="20"/>
                <w:szCs w:val="20"/>
              </w:rPr>
            </w:pPr>
          </w:p>
          <w:p w:rsidR="007A4062" w:rsidRPr="007A4062" w:rsidRDefault="007A4062" w:rsidP="007A4062">
            <w:pPr>
              <w:jc w:val="center"/>
              <w:rPr>
                <w:rFonts w:eastAsia="MS Mincho"/>
                <w:b/>
                <w:bCs/>
                <w:sz w:val="20"/>
                <w:szCs w:val="20"/>
              </w:rPr>
            </w:pPr>
          </w:p>
          <w:p w:rsidR="007A4062" w:rsidRPr="007A4062" w:rsidRDefault="007A4062" w:rsidP="007A4062">
            <w:pPr>
              <w:jc w:val="center"/>
              <w:rPr>
                <w:rFonts w:eastAsia="MS Mincho"/>
                <w:b/>
                <w:bCs/>
                <w:sz w:val="20"/>
                <w:szCs w:val="20"/>
              </w:rPr>
            </w:pPr>
            <w:r w:rsidRPr="007A4062">
              <w:rPr>
                <w:rFonts w:eastAsia="MS Mincho"/>
                <w:b/>
                <w:bCs/>
                <w:sz w:val="20"/>
                <w:szCs w:val="20"/>
              </w:rPr>
              <w:t>Гарантийный срок</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 xml:space="preserve">Стоимость Товара без учёта </w:t>
            </w:r>
            <w:proofErr w:type="gramStart"/>
            <w:r w:rsidRPr="007A4062">
              <w:rPr>
                <w:rFonts w:eastAsia="MS Mincho"/>
                <w:b/>
                <w:bCs/>
                <w:sz w:val="20"/>
                <w:szCs w:val="20"/>
              </w:rPr>
              <w:t>НДС  (</w:t>
            </w:r>
            <w:proofErr w:type="gramEnd"/>
            <w:r w:rsidRPr="007A4062">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sz w:val="20"/>
                <w:szCs w:val="20"/>
              </w:rPr>
            </w:pPr>
            <w:r w:rsidRPr="007A4062">
              <w:rPr>
                <w:rFonts w:eastAsia="MS Mincho"/>
                <w:b/>
                <w:bCs/>
                <w:sz w:val="20"/>
                <w:szCs w:val="20"/>
              </w:rPr>
              <w:t xml:space="preserve">Стоимость Товара, в том числе </w:t>
            </w:r>
            <w:proofErr w:type="gramStart"/>
            <w:r w:rsidRPr="007A4062">
              <w:rPr>
                <w:rFonts w:eastAsia="MS Mincho"/>
                <w:b/>
                <w:bCs/>
                <w:sz w:val="20"/>
                <w:szCs w:val="20"/>
              </w:rPr>
              <w:t>НДС(</w:t>
            </w:r>
            <w:proofErr w:type="gramEnd"/>
            <w:r w:rsidRPr="007A4062">
              <w:rPr>
                <w:rFonts w:eastAsia="MS Mincho"/>
                <w:b/>
                <w:bCs/>
                <w:sz w:val="20"/>
                <w:szCs w:val="20"/>
              </w:rPr>
              <w:t>по ставке</w:t>
            </w:r>
            <w:r w:rsidRPr="007A4062">
              <w:fldChar w:fldCharType="begin">
                <w:ffData>
                  <w:name w:val="ТекстовоеПоле54"/>
                  <w:enabled/>
                  <w:calcOnExit w:val="0"/>
                  <w:textInput>
                    <w:default w:val="___"/>
                    <w:format w:val="Первая прописная"/>
                  </w:textInput>
                </w:ffData>
              </w:fldChar>
            </w:r>
            <w:r w:rsidRPr="007A4062">
              <w:instrText xml:space="preserve"> FORMTEXT </w:instrText>
            </w:r>
            <w:r w:rsidRPr="007A4062">
              <w:fldChar w:fldCharType="separate"/>
            </w:r>
            <w:r w:rsidRPr="007A4062">
              <w:rPr>
                <w:noProof/>
              </w:rPr>
              <w:t>___</w:t>
            </w:r>
            <w:r w:rsidRPr="007A4062">
              <w:fldChar w:fldCharType="end"/>
            </w:r>
            <w:r w:rsidRPr="007A4062">
              <w:t>%)</w:t>
            </w:r>
            <w:r w:rsidRPr="007A4062">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7A4062" w:rsidRPr="007A4062" w:rsidRDefault="007A4062" w:rsidP="007A4062">
            <w:pPr>
              <w:jc w:val="center"/>
              <w:rPr>
                <w:rFonts w:eastAsia="MS Mincho"/>
                <w:b/>
                <w:bCs/>
                <w:color w:val="000000"/>
                <w:sz w:val="20"/>
                <w:szCs w:val="20"/>
              </w:rPr>
            </w:pPr>
            <w:r w:rsidRPr="007A4062">
              <w:rPr>
                <w:rFonts w:eastAsia="MS Mincho"/>
                <w:b/>
                <w:bCs/>
                <w:color w:val="000000"/>
                <w:sz w:val="20"/>
                <w:szCs w:val="20"/>
              </w:rPr>
              <w:t>Место доставки</w:t>
            </w:r>
          </w:p>
        </w:tc>
      </w:tr>
      <w:tr w:rsidR="007A4062" w:rsidRPr="007A4062" w:rsidTr="007A4062">
        <w:trPr>
          <w:trHeight w:val="345"/>
        </w:trPr>
        <w:tc>
          <w:tcPr>
            <w:tcW w:w="15005" w:type="dxa"/>
            <w:gridSpan w:val="14"/>
            <w:tcBorders>
              <w:top w:val="single" w:sz="8" w:space="0" w:color="auto"/>
              <w:left w:val="single" w:sz="8" w:space="0" w:color="auto"/>
              <w:bottom w:val="nil"/>
              <w:right w:val="nil"/>
            </w:tcBorders>
          </w:tcPr>
          <w:p w:rsidR="007A4062" w:rsidRPr="007A4062" w:rsidRDefault="007A4062" w:rsidP="007A4062">
            <w:pPr>
              <w:jc w:val="center"/>
              <w:rPr>
                <w:rFonts w:eastAsia="MS Mincho"/>
                <w:i/>
                <w:iCs/>
                <w:sz w:val="20"/>
                <w:szCs w:val="20"/>
              </w:rPr>
            </w:pPr>
            <w:r w:rsidRPr="007A4062">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7A4062" w:rsidRPr="007A4062" w:rsidTr="007A4062">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7A4062" w:rsidRPr="007A4062" w:rsidRDefault="007A4062" w:rsidP="007A4062">
            <w:pPr>
              <w:rPr>
                <w:rFonts w:eastAsia="MS Mincho"/>
                <w:sz w:val="20"/>
                <w:szCs w:val="20"/>
              </w:rPr>
            </w:pPr>
          </w:p>
        </w:tc>
        <w:tc>
          <w:tcPr>
            <w:tcW w:w="1701" w:type="dxa"/>
            <w:gridSpan w:val="2"/>
            <w:tcBorders>
              <w:top w:val="single" w:sz="4" w:space="0" w:color="auto"/>
              <w:left w:val="single" w:sz="4" w:space="0" w:color="auto"/>
              <w:bottom w:val="single" w:sz="6" w:space="0" w:color="auto"/>
              <w:right w:val="single" w:sz="4" w:space="0" w:color="auto"/>
            </w:tcBorders>
            <w:vAlign w:val="bottom"/>
          </w:tcPr>
          <w:p w:rsidR="007A4062" w:rsidRPr="007A4062" w:rsidRDefault="007A4062" w:rsidP="007A4062">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roofErr w:type="spellStart"/>
            <w:proofErr w:type="gramStart"/>
            <w:r w:rsidRPr="007A4062">
              <w:rPr>
                <w:rFonts w:eastAsia="MS Mincho"/>
                <w:sz w:val="20"/>
                <w:szCs w:val="20"/>
              </w:rPr>
              <w:t>г.Уфа</w:t>
            </w:r>
            <w:proofErr w:type="spellEnd"/>
            <w:r w:rsidRPr="007A4062">
              <w:rPr>
                <w:rFonts w:eastAsia="MS Mincho"/>
                <w:sz w:val="20"/>
                <w:szCs w:val="20"/>
              </w:rPr>
              <w:t xml:space="preserve"> ,</w:t>
            </w:r>
            <w:proofErr w:type="gramEnd"/>
            <w:r w:rsidRPr="007A4062">
              <w:rPr>
                <w:rFonts w:eastAsia="MS Mincho"/>
                <w:sz w:val="20"/>
                <w:szCs w:val="20"/>
              </w:rPr>
              <w:t xml:space="preserve"> ул. Каспийская д.14</w:t>
            </w:r>
          </w:p>
        </w:tc>
      </w:tr>
      <w:tr w:rsidR="007A4062" w:rsidRPr="007A4062" w:rsidTr="007A4062">
        <w:trPr>
          <w:trHeight w:val="330"/>
        </w:trPr>
        <w:tc>
          <w:tcPr>
            <w:tcW w:w="553" w:type="dxa"/>
            <w:tcBorders>
              <w:top w:val="nil"/>
              <w:left w:val="single" w:sz="8" w:space="0" w:color="auto"/>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127"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559"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276"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418"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134" w:type="dxa"/>
            <w:gridSpan w:val="2"/>
            <w:tcBorders>
              <w:top w:val="nil"/>
              <w:left w:val="nil"/>
              <w:bottom w:val="single" w:sz="4" w:space="0" w:color="auto"/>
              <w:right w:val="single" w:sz="4" w:space="0" w:color="auto"/>
            </w:tcBorders>
          </w:tcPr>
          <w:p w:rsidR="007A4062" w:rsidRPr="007A4062" w:rsidRDefault="007A4062" w:rsidP="007A4062">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7A4062" w:rsidRPr="007A4062" w:rsidRDefault="007A4062" w:rsidP="007A4062">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560" w:type="dxa"/>
            <w:tcBorders>
              <w:top w:val="nil"/>
              <w:left w:val="nil"/>
              <w:bottom w:val="single" w:sz="4" w:space="0" w:color="auto"/>
              <w:right w:val="single" w:sz="8"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r>
      <w:tr w:rsidR="007A4062" w:rsidRPr="007A4062" w:rsidTr="007A4062">
        <w:trPr>
          <w:trHeight w:val="330"/>
        </w:trPr>
        <w:tc>
          <w:tcPr>
            <w:tcW w:w="553" w:type="dxa"/>
            <w:tcBorders>
              <w:top w:val="nil"/>
              <w:left w:val="single" w:sz="8" w:space="0" w:color="auto"/>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127"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559"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276"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418"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134" w:type="dxa"/>
            <w:gridSpan w:val="2"/>
            <w:tcBorders>
              <w:top w:val="nil"/>
              <w:left w:val="nil"/>
              <w:bottom w:val="single" w:sz="4" w:space="0" w:color="auto"/>
              <w:right w:val="single" w:sz="4" w:space="0" w:color="auto"/>
            </w:tcBorders>
          </w:tcPr>
          <w:p w:rsidR="007A4062" w:rsidRPr="007A4062" w:rsidRDefault="007A4062" w:rsidP="007A4062">
            <w:pPr>
              <w:rPr>
                <w:rFonts w:eastAsia="MS Mincho"/>
                <w:sz w:val="20"/>
                <w:szCs w:val="20"/>
              </w:rPr>
            </w:pPr>
          </w:p>
        </w:tc>
        <w:tc>
          <w:tcPr>
            <w:tcW w:w="1701" w:type="dxa"/>
            <w:gridSpan w:val="2"/>
            <w:tcBorders>
              <w:top w:val="single" w:sz="6" w:space="0" w:color="auto"/>
              <w:left w:val="single" w:sz="4" w:space="0" w:color="auto"/>
              <w:bottom w:val="single" w:sz="6" w:space="0" w:color="auto"/>
              <w:right w:val="single" w:sz="4" w:space="0" w:color="auto"/>
            </w:tcBorders>
            <w:vAlign w:val="bottom"/>
          </w:tcPr>
          <w:p w:rsidR="007A4062" w:rsidRPr="007A4062" w:rsidRDefault="007A4062" w:rsidP="007A4062">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c>
          <w:tcPr>
            <w:tcW w:w="1560" w:type="dxa"/>
            <w:tcBorders>
              <w:top w:val="nil"/>
              <w:left w:val="nil"/>
              <w:bottom w:val="single" w:sz="4" w:space="0" w:color="auto"/>
              <w:right w:val="single" w:sz="8" w:space="0" w:color="auto"/>
            </w:tcBorders>
            <w:vAlign w:val="bottom"/>
          </w:tcPr>
          <w:p w:rsidR="007A4062" w:rsidRPr="007A4062" w:rsidRDefault="007A4062" w:rsidP="007A4062">
            <w:pPr>
              <w:rPr>
                <w:rFonts w:eastAsia="MS Mincho"/>
                <w:sz w:val="20"/>
                <w:szCs w:val="20"/>
              </w:rPr>
            </w:pPr>
            <w:r w:rsidRPr="007A4062">
              <w:rPr>
                <w:rFonts w:eastAsia="MS Mincho"/>
                <w:sz w:val="20"/>
                <w:szCs w:val="20"/>
              </w:rPr>
              <w:t> </w:t>
            </w:r>
          </w:p>
        </w:tc>
      </w:tr>
      <w:tr w:rsidR="007A4062" w:rsidRPr="007A4062" w:rsidTr="007A4062">
        <w:trPr>
          <w:trHeight w:val="310"/>
        </w:trPr>
        <w:tc>
          <w:tcPr>
            <w:tcW w:w="553" w:type="dxa"/>
            <w:tcBorders>
              <w:top w:val="nil"/>
              <w:left w:val="nil"/>
              <w:bottom w:val="nil"/>
              <w:right w:val="nil"/>
            </w:tcBorders>
            <w:vAlign w:val="bottom"/>
          </w:tcPr>
          <w:p w:rsidR="007A4062" w:rsidRPr="007A4062" w:rsidRDefault="007A4062" w:rsidP="007A4062">
            <w:pPr>
              <w:rPr>
                <w:rFonts w:eastAsia="MS Mincho"/>
                <w:sz w:val="20"/>
                <w:szCs w:val="20"/>
              </w:rPr>
            </w:pPr>
          </w:p>
        </w:tc>
        <w:tc>
          <w:tcPr>
            <w:tcW w:w="1127" w:type="dxa"/>
            <w:tcBorders>
              <w:top w:val="nil"/>
              <w:left w:val="nil"/>
              <w:bottom w:val="nil"/>
              <w:right w:val="nil"/>
            </w:tcBorders>
            <w:vAlign w:val="bottom"/>
          </w:tcPr>
          <w:p w:rsidR="007A4062" w:rsidRPr="007A4062" w:rsidRDefault="007A4062" w:rsidP="007A4062">
            <w:pPr>
              <w:rPr>
                <w:rFonts w:eastAsia="MS Mincho"/>
                <w:sz w:val="20"/>
                <w:szCs w:val="20"/>
              </w:rPr>
            </w:pPr>
          </w:p>
        </w:tc>
        <w:tc>
          <w:tcPr>
            <w:tcW w:w="1701" w:type="dxa"/>
            <w:gridSpan w:val="2"/>
            <w:tcBorders>
              <w:top w:val="nil"/>
              <w:left w:val="nil"/>
              <w:bottom w:val="nil"/>
              <w:right w:val="nil"/>
            </w:tcBorders>
            <w:vAlign w:val="bottom"/>
          </w:tcPr>
          <w:p w:rsidR="007A4062" w:rsidRPr="007A4062" w:rsidRDefault="007A4062" w:rsidP="007A4062">
            <w:pPr>
              <w:rPr>
                <w:rFonts w:eastAsia="MS Mincho"/>
                <w:sz w:val="20"/>
                <w:szCs w:val="20"/>
              </w:rPr>
            </w:pPr>
          </w:p>
        </w:tc>
        <w:tc>
          <w:tcPr>
            <w:tcW w:w="1559" w:type="dxa"/>
            <w:tcBorders>
              <w:top w:val="nil"/>
              <w:left w:val="nil"/>
              <w:bottom w:val="nil"/>
              <w:right w:val="nil"/>
            </w:tcBorders>
            <w:vAlign w:val="bottom"/>
          </w:tcPr>
          <w:p w:rsidR="007A4062" w:rsidRPr="007A4062" w:rsidRDefault="007A4062" w:rsidP="007A4062">
            <w:pPr>
              <w:rPr>
                <w:rFonts w:eastAsia="MS Mincho"/>
                <w:sz w:val="20"/>
                <w:szCs w:val="20"/>
              </w:rPr>
            </w:pPr>
          </w:p>
        </w:tc>
        <w:tc>
          <w:tcPr>
            <w:tcW w:w="1276" w:type="dxa"/>
            <w:tcBorders>
              <w:top w:val="nil"/>
              <w:left w:val="nil"/>
              <w:bottom w:val="nil"/>
              <w:right w:val="nil"/>
            </w:tcBorders>
            <w:vAlign w:val="bottom"/>
          </w:tcPr>
          <w:p w:rsidR="007A4062" w:rsidRPr="007A4062" w:rsidRDefault="007A4062" w:rsidP="007A4062">
            <w:pPr>
              <w:rPr>
                <w:rFonts w:eastAsia="MS Mincho"/>
                <w:sz w:val="20"/>
                <w:szCs w:val="20"/>
              </w:rPr>
            </w:pPr>
          </w:p>
        </w:tc>
        <w:tc>
          <w:tcPr>
            <w:tcW w:w="1418" w:type="dxa"/>
            <w:tcBorders>
              <w:top w:val="nil"/>
              <w:left w:val="nil"/>
              <w:bottom w:val="nil"/>
              <w:right w:val="nil"/>
            </w:tcBorders>
            <w:vAlign w:val="bottom"/>
          </w:tcPr>
          <w:p w:rsidR="007A4062" w:rsidRPr="007A4062" w:rsidRDefault="007A4062" w:rsidP="007A4062">
            <w:pPr>
              <w:rPr>
                <w:rFonts w:eastAsia="MS Mincho"/>
                <w:sz w:val="20"/>
                <w:szCs w:val="20"/>
              </w:rPr>
            </w:pPr>
          </w:p>
        </w:tc>
        <w:tc>
          <w:tcPr>
            <w:tcW w:w="1134" w:type="dxa"/>
            <w:gridSpan w:val="2"/>
            <w:tcBorders>
              <w:top w:val="nil"/>
              <w:left w:val="nil"/>
              <w:bottom w:val="nil"/>
              <w:right w:val="nil"/>
            </w:tcBorders>
          </w:tcPr>
          <w:p w:rsidR="007A4062" w:rsidRPr="007A4062" w:rsidRDefault="007A4062" w:rsidP="007A4062">
            <w:pPr>
              <w:rPr>
                <w:rFonts w:eastAsia="MS Mincho"/>
                <w:sz w:val="20"/>
                <w:szCs w:val="20"/>
              </w:rPr>
            </w:pPr>
          </w:p>
        </w:tc>
        <w:tc>
          <w:tcPr>
            <w:tcW w:w="425" w:type="dxa"/>
            <w:tcBorders>
              <w:top w:val="single" w:sz="4" w:space="0" w:color="auto"/>
              <w:left w:val="nil"/>
              <w:bottom w:val="nil"/>
              <w:right w:val="nil"/>
            </w:tcBorders>
            <w:vAlign w:val="bottom"/>
          </w:tcPr>
          <w:p w:rsidR="007A4062" w:rsidRPr="007A4062" w:rsidRDefault="007A4062" w:rsidP="007A4062">
            <w:pPr>
              <w:rPr>
                <w:rFonts w:eastAsia="MS Mincho"/>
                <w:sz w:val="20"/>
                <w:szCs w:val="20"/>
              </w:rPr>
            </w:pPr>
          </w:p>
        </w:tc>
        <w:tc>
          <w:tcPr>
            <w:tcW w:w="2835" w:type="dxa"/>
            <w:gridSpan w:val="2"/>
            <w:tcBorders>
              <w:top w:val="nil"/>
              <w:left w:val="nil"/>
              <w:bottom w:val="nil"/>
              <w:right w:val="nil"/>
            </w:tcBorders>
          </w:tcPr>
          <w:p w:rsidR="007A4062" w:rsidRPr="007A4062" w:rsidRDefault="007A4062" w:rsidP="007A4062">
            <w:pPr>
              <w:jc w:val="right"/>
              <w:rPr>
                <w:rFonts w:eastAsia="MS Mincho"/>
                <w:b/>
                <w:bCs/>
                <w:color w:val="000000"/>
                <w:sz w:val="20"/>
                <w:szCs w:val="20"/>
              </w:rPr>
            </w:pPr>
            <w:r w:rsidRPr="007A4062">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7A4062" w:rsidRPr="007A4062" w:rsidRDefault="007A4062" w:rsidP="007A4062">
            <w:pPr>
              <w:jc w:val="center"/>
              <w:rPr>
                <w:rFonts w:eastAsia="MS Mincho"/>
                <w:b/>
                <w:bCs/>
                <w:sz w:val="20"/>
                <w:szCs w:val="20"/>
              </w:rPr>
            </w:pPr>
            <w:r w:rsidRPr="007A4062">
              <w:rPr>
                <w:rFonts w:eastAsia="MS Mincho"/>
                <w:b/>
                <w:bCs/>
                <w:sz w:val="20"/>
                <w:szCs w:val="20"/>
              </w:rPr>
              <w:t> </w:t>
            </w:r>
          </w:p>
          <w:p w:rsidR="007A4062" w:rsidRPr="007A4062" w:rsidRDefault="007A4062" w:rsidP="007A4062">
            <w:pPr>
              <w:jc w:val="center"/>
              <w:rPr>
                <w:rFonts w:eastAsia="MS Mincho"/>
                <w:b/>
                <w:bCs/>
                <w:sz w:val="20"/>
                <w:szCs w:val="20"/>
              </w:rPr>
            </w:pPr>
            <w:r w:rsidRPr="007A4062">
              <w:rPr>
                <w:rFonts w:eastAsia="MS Mincho"/>
                <w:b/>
                <w:bCs/>
                <w:sz w:val="20"/>
                <w:szCs w:val="20"/>
              </w:rPr>
              <w:t> </w:t>
            </w:r>
          </w:p>
        </w:tc>
      </w:tr>
      <w:tr w:rsidR="007A4062" w:rsidRPr="007A4062" w:rsidTr="007A4062">
        <w:trPr>
          <w:trHeight w:val="375"/>
        </w:trPr>
        <w:tc>
          <w:tcPr>
            <w:tcW w:w="553" w:type="dxa"/>
            <w:vMerge w:val="restart"/>
            <w:tcBorders>
              <w:top w:val="nil"/>
              <w:left w:val="nil"/>
              <w:right w:val="nil"/>
            </w:tcBorders>
            <w:vAlign w:val="bottom"/>
          </w:tcPr>
          <w:p w:rsidR="007A4062" w:rsidRPr="007A4062" w:rsidRDefault="007A4062" w:rsidP="007A4062">
            <w:pPr>
              <w:rPr>
                <w:rFonts w:eastAsia="MS Mincho"/>
                <w:sz w:val="20"/>
                <w:szCs w:val="20"/>
              </w:rPr>
            </w:pPr>
          </w:p>
        </w:tc>
        <w:tc>
          <w:tcPr>
            <w:tcW w:w="1127" w:type="dxa"/>
            <w:vMerge w:val="restart"/>
            <w:tcBorders>
              <w:top w:val="nil"/>
              <w:left w:val="nil"/>
              <w:right w:val="nil"/>
            </w:tcBorders>
            <w:vAlign w:val="bottom"/>
          </w:tcPr>
          <w:p w:rsidR="007A4062" w:rsidRPr="007A4062" w:rsidRDefault="007A4062" w:rsidP="007A4062">
            <w:pPr>
              <w:rPr>
                <w:rFonts w:eastAsia="MS Mincho"/>
                <w:sz w:val="20"/>
                <w:szCs w:val="20"/>
              </w:rPr>
            </w:pPr>
          </w:p>
        </w:tc>
        <w:tc>
          <w:tcPr>
            <w:tcW w:w="1701" w:type="dxa"/>
            <w:gridSpan w:val="2"/>
            <w:vMerge w:val="restart"/>
            <w:tcBorders>
              <w:top w:val="nil"/>
              <w:left w:val="nil"/>
              <w:right w:val="nil"/>
            </w:tcBorders>
            <w:vAlign w:val="bottom"/>
          </w:tcPr>
          <w:p w:rsidR="007A4062" w:rsidRPr="007A4062" w:rsidRDefault="007A4062" w:rsidP="007A4062">
            <w:pPr>
              <w:rPr>
                <w:rFonts w:eastAsia="MS Mincho"/>
                <w:sz w:val="20"/>
                <w:szCs w:val="20"/>
              </w:rPr>
            </w:pPr>
          </w:p>
        </w:tc>
        <w:tc>
          <w:tcPr>
            <w:tcW w:w="1559" w:type="dxa"/>
            <w:vMerge w:val="restart"/>
            <w:tcBorders>
              <w:top w:val="nil"/>
              <w:left w:val="nil"/>
              <w:right w:val="nil"/>
            </w:tcBorders>
            <w:vAlign w:val="bottom"/>
          </w:tcPr>
          <w:p w:rsidR="007A4062" w:rsidRPr="007A4062" w:rsidRDefault="007A4062" w:rsidP="007A4062">
            <w:pPr>
              <w:rPr>
                <w:rFonts w:eastAsia="MS Mincho"/>
                <w:sz w:val="20"/>
                <w:szCs w:val="20"/>
              </w:rPr>
            </w:pPr>
          </w:p>
        </w:tc>
        <w:tc>
          <w:tcPr>
            <w:tcW w:w="1276" w:type="dxa"/>
            <w:vMerge w:val="restart"/>
            <w:tcBorders>
              <w:top w:val="nil"/>
              <w:left w:val="nil"/>
              <w:right w:val="nil"/>
            </w:tcBorders>
            <w:vAlign w:val="bottom"/>
          </w:tcPr>
          <w:p w:rsidR="007A4062" w:rsidRPr="007A4062" w:rsidRDefault="007A4062" w:rsidP="007A4062">
            <w:pPr>
              <w:rPr>
                <w:rFonts w:eastAsia="MS Mincho"/>
                <w:sz w:val="20"/>
                <w:szCs w:val="20"/>
              </w:rPr>
            </w:pPr>
          </w:p>
        </w:tc>
        <w:tc>
          <w:tcPr>
            <w:tcW w:w="2032" w:type="dxa"/>
            <w:gridSpan w:val="2"/>
            <w:vMerge w:val="restart"/>
            <w:tcBorders>
              <w:top w:val="nil"/>
              <w:left w:val="nil"/>
              <w:right w:val="nil"/>
            </w:tcBorders>
          </w:tcPr>
          <w:p w:rsidR="007A4062" w:rsidRPr="007A4062" w:rsidRDefault="007A4062" w:rsidP="007A4062">
            <w:pPr>
              <w:jc w:val="right"/>
              <w:rPr>
                <w:rFonts w:eastAsia="MS Mincho"/>
                <w:b/>
                <w:bCs/>
                <w:color w:val="000000"/>
                <w:sz w:val="20"/>
                <w:szCs w:val="20"/>
              </w:rPr>
            </w:pPr>
          </w:p>
        </w:tc>
        <w:tc>
          <w:tcPr>
            <w:tcW w:w="3780" w:type="dxa"/>
            <w:gridSpan w:val="4"/>
            <w:vMerge w:val="restart"/>
            <w:tcBorders>
              <w:top w:val="nil"/>
              <w:left w:val="nil"/>
              <w:right w:val="nil"/>
            </w:tcBorders>
          </w:tcPr>
          <w:p w:rsidR="007A4062" w:rsidRPr="007A4062" w:rsidRDefault="007A4062" w:rsidP="007A4062">
            <w:pPr>
              <w:jc w:val="right"/>
              <w:rPr>
                <w:rFonts w:eastAsia="MS Mincho"/>
                <w:b/>
                <w:bCs/>
                <w:color w:val="000000"/>
                <w:sz w:val="20"/>
                <w:szCs w:val="20"/>
              </w:rPr>
            </w:pPr>
            <w:r w:rsidRPr="007A4062">
              <w:rPr>
                <w:rFonts w:eastAsia="MS Mincho"/>
                <w:b/>
                <w:bCs/>
                <w:color w:val="000000"/>
                <w:sz w:val="20"/>
                <w:szCs w:val="20"/>
              </w:rPr>
              <w:t xml:space="preserve">НДС </w:t>
            </w:r>
            <w:r w:rsidRPr="007A4062">
              <w:rPr>
                <w:rFonts w:eastAsia="MS Mincho"/>
                <w:b/>
                <w:bCs/>
                <w:sz w:val="20"/>
                <w:szCs w:val="20"/>
              </w:rPr>
              <w:t xml:space="preserve">(по ставке </w:t>
            </w:r>
            <w:r w:rsidRPr="007A4062">
              <w:t>20 %)</w:t>
            </w:r>
            <w:r w:rsidRPr="007A4062">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7A4062" w:rsidRPr="007A4062" w:rsidRDefault="007A4062" w:rsidP="007A4062">
            <w:pPr>
              <w:jc w:val="center"/>
              <w:rPr>
                <w:rFonts w:eastAsia="MS Mincho"/>
                <w:b/>
                <w:bCs/>
                <w:sz w:val="20"/>
                <w:szCs w:val="20"/>
              </w:rPr>
            </w:pPr>
            <w:r w:rsidRPr="007A4062">
              <w:rPr>
                <w:rFonts w:eastAsia="MS Mincho"/>
                <w:b/>
                <w:bCs/>
                <w:sz w:val="20"/>
                <w:szCs w:val="20"/>
              </w:rPr>
              <w:t> </w:t>
            </w:r>
          </w:p>
          <w:p w:rsidR="007A4062" w:rsidRPr="007A4062" w:rsidRDefault="007A4062" w:rsidP="007A4062">
            <w:pPr>
              <w:jc w:val="center"/>
              <w:rPr>
                <w:rFonts w:eastAsia="MS Mincho"/>
                <w:b/>
                <w:bCs/>
                <w:sz w:val="20"/>
                <w:szCs w:val="20"/>
              </w:rPr>
            </w:pPr>
            <w:r w:rsidRPr="007A4062">
              <w:rPr>
                <w:rFonts w:eastAsia="MS Mincho"/>
                <w:b/>
                <w:bCs/>
                <w:sz w:val="20"/>
                <w:szCs w:val="20"/>
              </w:rPr>
              <w:t> </w:t>
            </w:r>
          </w:p>
        </w:tc>
      </w:tr>
      <w:tr w:rsidR="007A4062" w:rsidRPr="007A4062" w:rsidTr="007A4062">
        <w:trPr>
          <w:trHeight w:val="210"/>
        </w:trPr>
        <w:tc>
          <w:tcPr>
            <w:tcW w:w="553" w:type="dxa"/>
            <w:vMerge/>
            <w:tcBorders>
              <w:left w:val="nil"/>
              <w:bottom w:val="nil"/>
              <w:right w:val="nil"/>
            </w:tcBorders>
            <w:vAlign w:val="bottom"/>
          </w:tcPr>
          <w:p w:rsidR="007A4062" w:rsidRPr="007A4062" w:rsidRDefault="007A4062" w:rsidP="007A4062">
            <w:pPr>
              <w:rPr>
                <w:rFonts w:eastAsia="MS Mincho"/>
                <w:sz w:val="20"/>
                <w:szCs w:val="20"/>
              </w:rPr>
            </w:pPr>
          </w:p>
        </w:tc>
        <w:tc>
          <w:tcPr>
            <w:tcW w:w="1127" w:type="dxa"/>
            <w:vMerge/>
            <w:tcBorders>
              <w:left w:val="nil"/>
              <w:bottom w:val="nil"/>
              <w:right w:val="nil"/>
            </w:tcBorders>
            <w:vAlign w:val="bottom"/>
          </w:tcPr>
          <w:p w:rsidR="007A4062" w:rsidRPr="007A4062" w:rsidRDefault="007A4062" w:rsidP="007A4062">
            <w:pPr>
              <w:rPr>
                <w:rFonts w:eastAsia="MS Mincho"/>
                <w:sz w:val="20"/>
                <w:szCs w:val="20"/>
              </w:rPr>
            </w:pPr>
          </w:p>
        </w:tc>
        <w:tc>
          <w:tcPr>
            <w:tcW w:w="1701" w:type="dxa"/>
            <w:gridSpan w:val="2"/>
            <w:vMerge/>
            <w:tcBorders>
              <w:left w:val="nil"/>
              <w:bottom w:val="nil"/>
              <w:right w:val="nil"/>
            </w:tcBorders>
            <w:vAlign w:val="bottom"/>
          </w:tcPr>
          <w:p w:rsidR="007A4062" w:rsidRPr="007A4062" w:rsidRDefault="007A4062" w:rsidP="007A4062">
            <w:pPr>
              <w:rPr>
                <w:rFonts w:eastAsia="MS Mincho"/>
                <w:sz w:val="20"/>
                <w:szCs w:val="20"/>
              </w:rPr>
            </w:pPr>
          </w:p>
        </w:tc>
        <w:tc>
          <w:tcPr>
            <w:tcW w:w="1559" w:type="dxa"/>
            <w:vMerge/>
            <w:tcBorders>
              <w:left w:val="nil"/>
              <w:bottom w:val="nil"/>
              <w:right w:val="nil"/>
            </w:tcBorders>
            <w:vAlign w:val="bottom"/>
          </w:tcPr>
          <w:p w:rsidR="007A4062" w:rsidRPr="007A4062" w:rsidRDefault="007A4062" w:rsidP="007A4062">
            <w:pPr>
              <w:rPr>
                <w:rFonts w:eastAsia="MS Mincho"/>
                <w:sz w:val="20"/>
                <w:szCs w:val="20"/>
              </w:rPr>
            </w:pPr>
          </w:p>
        </w:tc>
        <w:tc>
          <w:tcPr>
            <w:tcW w:w="1276" w:type="dxa"/>
            <w:vMerge/>
            <w:tcBorders>
              <w:left w:val="nil"/>
              <w:bottom w:val="nil"/>
              <w:right w:val="nil"/>
            </w:tcBorders>
            <w:vAlign w:val="bottom"/>
          </w:tcPr>
          <w:p w:rsidR="007A4062" w:rsidRPr="007A4062" w:rsidRDefault="007A4062" w:rsidP="007A4062">
            <w:pPr>
              <w:rPr>
                <w:rFonts w:eastAsia="MS Mincho"/>
                <w:sz w:val="20"/>
                <w:szCs w:val="20"/>
              </w:rPr>
            </w:pPr>
          </w:p>
        </w:tc>
        <w:tc>
          <w:tcPr>
            <w:tcW w:w="2032" w:type="dxa"/>
            <w:gridSpan w:val="2"/>
            <w:vMerge/>
            <w:tcBorders>
              <w:left w:val="nil"/>
              <w:bottom w:val="nil"/>
              <w:right w:val="nil"/>
            </w:tcBorders>
          </w:tcPr>
          <w:p w:rsidR="007A4062" w:rsidRPr="007A4062" w:rsidRDefault="007A4062" w:rsidP="007A4062">
            <w:pPr>
              <w:jc w:val="right"/>
              <w:rPr>
                <w:rFonts w:eastAsia="MS Mincho"/>
                <w:b/>
                <w:bCs/>
                <w:color w:val="000000"/>
                <w:sz w:val="20"/>
                <w:szCs w:val="20"/>
              </w:rPr>
            </w:pPr>
          </w:p>
        </w:tc>
        <w:tc>
          <w:tcPr>
            <w:tcW w:w="3780" w:type="dxa"/>
            <w:gridSpan w:val="4"/>
            <w:vMerge/>
            <w:tcBorders>
              <w:left w:val="nil"/>
              <w:bottom w:val="nil"/>
              <w:right w:val="nil"/>
            </w:tcBorders>
          </w:tcPr>
          <w:p w:rsidR="007A4062" w:rsidRPr="007A4062" w:rsidRDefault="007A4062" w:rsidP="007A4062">
            <w:pPr>
              <w:jc w:val="right"/>
              <w:rPr>
                <w:rFonts w:eastAsia="MS Mincho"/>
                <w:b/>
                <w:bCs/>
                <w:color w:val="000000"/>
                <w:sz w:val="20"/>
                <w:szCs w:val="20"/>
              </w:rPr>
            </w:pPr>
          </w:p>
        </w:tc>
        <w:tc>
          <w:tcPr>
            <w:tcW w:w="2977" w:type="dxa"/>
            <w:gridSpan w:val="2"/>
            <w:tcBorders>
              <w:top w:val="single" w:sz="4" w:space="0" w:color="auto"/>
              <w:left w:val="single" w:sz="4" w:space="0" w:color="auto"/>
              <w:bottom w:val="nil"/>
              <w:right w:val="single" w:sz="8" w:space="0" w:color="auto"/>
            </w:tcBorders>
            <w:vAlign w:val="bottom"/>
          </w:tcPr>
          <w:p w:rsidR="007A4062" w:rsidRPr="007A4062" w:rsidRDefault="007A4062" w:rsidP="007A4062">
            <w:pPr>
              <w:jc w:val="center"/>
              <w:rPr>
                <w:rFonts w:eastAsia="MS Mincho"/>
                <w:b/>
                <w:bCs/>
                <w:sz w:val="20"/>
                <w:szCs w:val="20"/>
              </w:rPr>
            </w:pPr>
          </w:p>
        </w:tc>
      </w:tr>
      <w:tr w:rsidR="007A4062" w:rsidRPr="007A4062" w:rsidTr="007A4062">
        <w:trPr>
          <w:trHeight w:val="80"/>
        </w:trPr>
        <w:tc>
          <w:tcPr>
            <w:tcW w:w="553" w:type="dxa"/>
            <w:tcBorders>
              <w:top w:val="nil"/>
              <w:left w:val="nil"/>
              <w:bottom w:val="nil"/>
              <w:right w:val="nil"/>
            </w:tcBorders>
            <w:vAlign w:val="bottom"/>
          </w:tcPr>
          <w:p w:rsidR="007A4062" w:rsidRPr="007A4062" w:rsidRDefault="007A4062" w:rsidP="007A4062">
            <w:pPr>
              <w:rPr>
                <w:rFonts w:eastAsia="MS Mincho"/>
                <w:sz w:val="20"/>
                <w:szCs w:val="20"/>
              </w:rPr>
            </w:pPr>
          </w:p>
        </w:tc>
        <w:tc>
          <w:tcPr>
            <w:tcW w:w="1127" w:type="dxa"/>
            <w:tcBorders>
              <w:top w:val="nil"/>
              <w:left w:val="nil"/>
              <w:bottom w:val="nil"/>
              <w:right w:val="nil"/>
            </w:tcBorders>
            <w:vAlign w:val="bottom"/>
          </w:tcPr>
          <w:p w:rsidR="007A4062" w:rsidRPr="007A4062" w:rsidRDefault="007A4062" w:rsidP="007A4062">
            <w:pPr>
              <w:rPr>
                <w:rFonts w:eastAsia="MS Mincho"/>
                <w:sz w:val="20"/>
                <w:szCs w:val="20"/>
              </w:rPr>
            </w:pPr>
          </w:p>
        </w:tc>
        <w:tc>
          <w:tcPr>
            <w:tcW w:w="1701" w:type="dxa"/>
            <w:gridSpan w:val="2"/>
            <w:tcBorders>
              <w:top w:val="nil"/>
              <w:left w:val="nil"/>
              <w:bottom w:val="nil"/>
              <w:right w:val="nil"/>
            </w:tcBorders>
            <w:vAlign w:val="bottom"/>
          </w:tcPr>
          <w:p w:rsidR="007A4062" w:rsidRPr="007A4062" w:rsidRDefault="007A4062" w:rsidP="007A4062">
            <w:pPr>
              <w:rPr>
                <w:rFonts w:eastAsia="MS Mincho"/>
                <w:sz w:val="20"/>
                <w:szCs w:val="20"/>
              </w:rPr>
            </w:pPr>
          </w:p>
        </w:tc>
        <w:tc>
          <w:tcPr>
            <w:tcW w:w="1559" w:type="dxa"/>
            <w:tcBorders>
              <w:top w:val="nil"/>
              <w:left w:val="nil"/>
              <w:bottom w:val="nil"/>
              <w:right w:val="nil"/>
            </w:tcBorders>
            <w:vAlign w:val="bottom"/>
          </w:tcPr>
          <w:p w:rsidR="007A4062" w:rsidRPr="007A4062" w:rsidRDefault="007A4062" w:rsidP="007A4062">
            <w:pPr>
              <w:rPr>
                <w:rFonts w:eastAsia="MS Mincho"/>
                <w:sz w:val="20"/>
                <w:szCs w:val="20"/>
              </w:rPr>
            </w:pPr>
          </w:p>
        </w:tc>
        <w:tc>
          <w:tcPr>
            <w:tcW w:w="1276" w:type="dxa"/>
            <w:tcBorders>
              <w:top w:val="nil"/>
              <w:left w:val="nil"/>
              <w:bottom w:val="nil"/>
              <w:right w:val="nil"/>
            </w:tcBorders>
            <w:vAlign w:val="bottom"/>
          </w:tcPr>
          <w:p w:rsidR="007A4062" w:rsidRPr="007A4062" w:rsidRDefault="007A4062" w:rsidP="007A4062">
            <w:pPr>
              <w:rPr>
                <w:rFonts w:eastAsia="MS Mincho"/>
                <w:sz w:val="20"/>
                <w:szCs w:val="20"/>
              </w:rPr>
            </w:pPr>
          </w:p>
        </w:tc>
        <w:tc>
          <w:tcPr>
            <w:tcW w:w="2032" w:type="dxa"/>
            <w:gridSpan w:val="2"/>
            <w:tcBorders>
              <w:top w:val="nil"/>
              <w:left w:val="nil"/>
              <w:bottom w:val="nil"/>
              <w:right w:val="nil"/>
            </w:tcBorders>
          </w:tcPr>
          <w:p w:rsidR="007A4062" w:rsidRPr="007A4062" w:rsidRDefault="007A4062" w:rsidP="007A4062">
            <w:pPr>
              <w:jc w:val="right"/>
              <w:rPr>
                <w:rFonts w:eastAsia="MS Mincho"/>
                <w:b/>
                <w:bCs/>
                <w:color w:val="000000"/>
                <w:sz w:val="20"/>
                <w:szCs w:val="20"/>
              </w:rPr>
            </w:pPr>
          </w:p>
        </w:tc>
        <w:tc>
          <w:tcPr>
            <w:tcW w:w="3780" w:type="dxa"/>
            <w:gridSpan w:val="4"/>
            <w:tcBorders>
              <w:top w:val="nil"/>
              <w:left w:val="nil"/>
              <w:bottom w:val="nil"/>
              <w:right w:val="nil"/>
            </w:tcBorders>
          </w:tcPr>
          <w:p w:rsidR="007A4062" w:rsidRPr="007A4062" w:rsidRDefault="007A4062" w:rsidP="007A4062">
            <w:pPr>
              <w:jc w:val="right"/>
              <w:rPr>
                <w:rFonts w:eastAsia="MS Mincho"/>
                <w:b/>
                <w:bCs/>
                <w:color w:val="000000"/>
                <w:sz w:val="20"/>
                <w:szCs w:val="20"/>
              </w:rPr>
            </w:pPr>
            <w:r w:rsidRPr="007A4062">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7A4062" w:rsidRPr="007A4062" w:rsidRDefault="007A4062" w:rsidP="007A4062">
            <w:pPr>
              <w:jc w:val="center"/>
              <w:rPr>
                <w:rFonts w:eastAsia="MS Mincho"/>
                <w:b/>
                <w:bCs/>
                <w:sz w:val="20"/>
                <w:szCs w:val="20"/>
              </w:rPr>
            </w:pPr>
          </w:p>
        </w:tc>
      </w:tr>
    </w:tbl>
    <w:p w:rsidR="007A4062" w:rsidRPr="007A4062" w:rsidRDefault="007A4062" w:rsidP="007A4062">
      <w:pPr>
        <w:rPr>
          <w:rFonts w:eastAsia="MS Mincho"/>
          <w:sz w:val="26"/>
          <w:szCs w:val="26"/>
          <w:lang w:eastAsia="ja-JP"/>
        </w:rPr>
        <w:sectPr w:rsidR="007A4062" w:rsidRPr="007A4062" w:rsidSect="007A4062">
          <w:pgSz w:w="16838" w:h="11906" w:orient="landscape"/>
          <w:pgMar w:top="1701" w:right="1134" w:bottom="850" w:left="1134" w:header="708" w:footer="708" w:gutter="0"/>
          <w:cols w:space="708"/>
          <w:titlePg/>
          <w:docGrid w:linePitch="360"/>
        </w:sect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ДОСТАВКА И ОПЛАТА ТОВАРА</w:t>
      </w:r>
    </w:p>
    <w:p w:rsidR="007A4062" w:rsidRPr="007A4062" w:rsidRDefault="007A4062" w:rsidP="007A4062">
      <w:pPr>
        <w:jc w:val="center"/>
        <w:rPr>
          <w:rFonts w:eastAsia="MS Mincho"/>
          <w:sz w:val="26"/>
          <w:szCs w:val="26"/>
          <w:lang w:eastAsia="ja-JP"/>
        </w:rPr>
      </w:pPr>
    </w:p>
    <w:p w:rsidR="007A4062" w:rsidRPr="007A4062" w:rsidRDefault="007A4062" w:rsidP="007A4062">
      <w:pPr>
        <w:jc w:val="both"/>
        <w:rPr>
          <w:rFonts w:eastAsia="MS Mincho"/>
          <w:i/>
          <w:color w:val="FF0000"/>
          <w:sz w:val="26"/>
          <w:szCs w:val="26"/>
          <w:lang w:eastAsia="ja-JP"/>
        </w:rPr>
      </w:pPr>
      <w:r w:rsidRPr="007A4062">
        <w:rPr>
          <w:rFonts w:eastAsia="MS Mincho"/>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7A4062" w:rsidRPr="007A4062" w:rsidRDefault="007A4062" w:rsidP="007A4062">
      <w:pPr>
        <w:jc w:val="both"/>
        <w:rPr>
          <w:sz w:val="26"/>
          <w:szCs w:val="26"/>
        </w:rPr>
      </w:pPr>
      <w:r w:rsidRPr="007A4062">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7A4062" w:rsidRPr="007A4062" w:rsidRDefault="007A4062" w:rsidP="007A4062">
      <w:pPr>
        <w:jc w:val="both"/>
        <w:rPr>
          <w:rFonts w:eastAsia="MS Mincho"/>
          <w:sz w:val="26"/>
          <w:szCs w:val="26"/>
          <w:lang w:eastAsia="ja-JP"/>
        </w:rPr>
      </w:pPr>
      <w:r w:rsidRPr="007A4062">
        <w:rPr>
          <w:sz w:val="26"/>
          <w:szCs w:val="26"/>
        </w:rPr>
        <w:t>Согласно Приложения №2</w:t>
      </w:r>
    </w:p>
    <w:p w:rsidR="007A4062" w:rsidRPr="007A4062" w:rsidRDefault="007A4062" w:rsidP="007A4062">
      <w:pPr>
        <w:jc w:val="both"/>
        <w:rPr>
          <w:sz w:val="26"/>
          <w:szCs w:val="26"/>
        </w:rPr>
      </w:pPr>
      <w:r w:rsidRPr="007A4062">
        <w:rPr>
          <w:sz w:val="26"/>
          <w:szCs w:val="26"/>
        </w:rPr>
        <w:t xml:space="preserve">    Поставщик должен предоставить Покупателю следующую документацию на поставленный Товар: паспорт, техническое описание, </w:t>
      </w:r>
      <w:r w:rsidR="00627568">
        <w:rPr>
          <w:sz w:val="26"/>
          <w:szCs w:val="26"/>
        </w:rPr>
        <w:t>декларация о</w:t>
      </w:r>
      <w:r w:rsidRPr="007A4062">
        <w:rPr>
          <w:sz w:val="26"/>
          <w:szCs w:val="26"/>
        </w:rPr>
        <w:t xml:space="preserve"> соответстви</w:t>
      </w:r>
      <w:r w:rsidR="00627568">
        <w:rPr>
          <w:sz w:val="26"/>
          <w:szCs w:val="26"/>
        </w:rPr>
        <w:t>и</w:t>
      </w:r>
      <w:r w:rsidRPr="007A4062">
        <w:rPr>
          <w:sz w:val="26"/>
          <w:szCs w:val="26"/>
        </w:rPr>
        <w:t>.</w:t>
      </w:r>
    </w:p>
    <w:p w:rsidR="007A4062" w:rsidRPr="007A4062" w:rsidRDefault="007A4062" w:rsidP="007A4062">
      <w:pPr>
        <w:jc w:val="both"/>
        <w:rPr>
          <w:sz w:val="26"/>
          <w:szCs w:val="26"/>
        </w:rPr>
      </w:pPr>
      <w:r w:rsidRPr="007A4062">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7A4062" w:rsidRPr="007A4062" w:rsidRDefault="007A4062" w:rsidP="007A4062">
      <w:pPr>
        <w:jc w:val="center"/>
        <w:rPr>
          <w:rFonts w:eastAsia="MS Mincho"/>
          <w:sz w:val="26"/>
          <w:szCs w:val="26"/>
          <w:lang w:eastAsia="ja-JP"/>
        </w:rPr>
      </w:pPr>
    </w:p>
    <w:p w:rsidR="007A4062" w:rsidRPr="007A4062" w:rsidRDefault="007A4062" w:rsidP="007A4062">
      <w:pPr>
        <w:jc w:val="center"/>
        <w:rPr>
          <w:rFonts w:eastAsia="MS Mincho"/>
          <w:sz w:val="26"/>
          <w:szCs w:val="26"/>
          <w:lang w:eastAsia="ja-JP"/>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ГРАФИК ПОСТАВКИ ТОВАРА</w:t>
      </w:r>
    </w:p>
    <w:p w:rsidR="007A4062" w:rsidRPr="007A4062" w:rsidRDefault="007A4062" w:rsidP="007A4062">
      <w:pPr>
        <w:jc w:val="center"/>
        <w:rPr>
          <w:rFonts w:eastAsia="MS Mincho"/>
          <w:sz w:val="26"/>
          <w:szCs w:val="26"/>
          <w:lang w:eastAsia="ja-JP"/>
        </w:rPr>
      </w:pPr>
    </w:p>
    <w:p w:rsidR="007A4062" w:rsidRPr="007A4062" w:rsidRDefault="007A4062" w:rsidP="007A4062">
      <w:pPr>
        <w:jc w:val="center"/>
        <w:rPr>
          <w:rFonts w:eastAsia="MS Mincho"/>
          <w:sz w:val="26"/>
          <w:szCs w:val="26"/>
          <w:lang w:eastAsia="ja-JP"/>
        </w:rPr>
      </w:pPr>
    </w:p>
    <w:p w:rsidR="007A4062" w:rsidRPr="007A4062" w:rsidRDefault="007A4062" w:rsidP="007A4062">
      <w:pPr>
        <w:jc w:val="both"/>
        <w:rPr>
          <w:rFonts w:eastAsia="MS Mincho"/>
          <w:sz w:val="26"/>
          <w:szCs w:val="26"/>
          <w:lang w:eastAsia="ja-JP"/>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30 (тридцать) календарных дней с даты   подписания сторонами Заказа.</w:t>
      </w:r>
    </w:p>
    <w:p w:rsidR="007A4062" w:rsidRPr="007A4062" w:rsidRDefault="007A4062" w:rsidP="007A4062">
      <w:pPr>
        <w:jc w:val="both"/>
        <w:rPr>
          <w:rFonts w:eastAsia="MS Mincho"/>
          <w:sz w:val="26"/>
          <w:szCs w:val="26"/>
          <w:lang w:eastAsia="ja-JP"/>
        </w:rPr>
      </w:pPr>
    </w:p>
    <w:p w:rsidR="007A4062" w:rsidRPr="007A4062" w:rsidRDefault="007A4062" w:rsidP="007A4062">
      <w:pPr>
        <w:jc w:val="both"/>
        <w:rPr>
          <w:rFonts w:eastAsia="MS Mincho"/>
          <w:sz w:val="26"/>
          <w:szCs w:val="26"/>
          <w:lang w:eastAsia="ja-JP"/>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РЕКВИЗИТЫ И ПОДПИСИ СТОРОН</w:t>
      </w:r>
    </w:p>
    <w:p w:rsidR="007A4062" w:rsidRPr="007A4062" w:rsidRDefault="007A4062" w:rsidP="007A4062">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7A4062" w:rsidRPr="007A4062" w:rsidTr="007A4062">
        <w:tc>
          <w:tcPr>
            <w:tcW w:w="4785" w:type="dxa"/>
          </w:tcPr>
          <w:p w:rsidR="007A4062" w:rsidRPr="007A4062" w:rsidRDefault="007A4062" w:rsidP="007A4062">
            <w:pPr>
              <w:jc w:val="both"/>
              <w:rPr>
                <w:rFonts w:eastAsia="MS Mincho"/>
                <w:sz w:val="26"/>
                <w:szCs w:val="26"/>
                <w:lang w:eastAsia="ja-JP"/>
              </w:rPr>
            </w:pPr>
            <w:r w:rsidRPr="007A4062">
              <w:rPr>
                <w:rFonts w:eastAsia="MS Mincho"/>
                <w:sz w:val="26"/>
                <w:szCs w:val="26"/>
                <w:lang w:eastAsia="ja-JP"/>
              </w:rPr>
              <w:t>Поставщик</w:t>
            </w:r>
          </w:p>
        </w:tc>
        <w:tc>
          <w:tcPr>
            <w:tcW w:w="4786" w:type="dxa"/>
          </w:tcPr>
          <w:p w:rsidR="007A4062" w:rsidRPr="007A4062" w:rsidRDefault="007A4062" w:rsidP="007A4062">
            <w:pPr>
              <w:jc w:val="both"/>
              <w:rPr>
                <w:rFonts w:eastAsia="MS Mincho"/>
                <w:sz w:val="26"/>
                <w:szCs w:val="26"/>
                <w:lang w:eastAsia="ja-JP"/>
              </w:rPr>
            </w:pPr>
            <w:r w:rsidRPr="007A4062">
              <w:rPr>
                <w:rFonts w:eastAsia="MS Mincho"/>
                <w:sz w:val="26"/>
                <w:szCs w:val="26"/>
                <w:lang w:eastAsia="ja-JP"/>
              </w:rPr>
              <w:t>Покупатель</w:t>
            </w:r>
          </w:p>
        </w:tc>
      </w:tr>
      <w:tr w:rsidR="007A4062" w:rsidRPr="007A4062" w:rsidTr="007A4062">
        <w:tc>
          <w:tcPr>
            <w:tcW w:w="4785" w:type="dxa"/>
          </w:tcPr>
          <w:p w:rsidR="007A4062" w:rsidRPr="007A4062" w:rsidRDefault="007A4062" w:rsidP="007A4062">
            <w:pPr>
              <w:jc w:val="both"/>
              <w:rPr>
                <w:rFonts w:eastAsia="MS Mincho"/>
                <w:sz w:val="26"/>
                <w:szCs w:val="26"/>
                <w:lang w:eastAsia="ja-JP"/>
              </w:rPr>
            </w:pPr>
          </w:p>
        </w:tc>
        <w:tc>
          <w:tcPr>
            <w:tcW w:w="4786" w:type="dxa"/>
          </w:tcPr>
          <w:p w:rsidR="007A4062" w:rsidRPr="007A4062" w:rsidRDefault="007A4062" w:rsidP="007A4062">
            <w:pPr>
              <w:jc w:val="both"/>
              <w:rPr>
                <w:rFonts w:eastAsia="MS Mincho"/>
                <w:sz w:val="26"/>
                <w:szCs w:val="26"/>
                <w:lang w:eastAsia="ja-JP"/>
              </w:rPr>
            </w:pPr>
            <w:r w:rsidRPr="007A4062">
              <w:rPr>
                <w:rFonts w:eastAsia="MS Mincho"/>
                <w:sz w:val="26"/>
                <w:szCs w:val="26"/>
                <w:lang w:eastAsia="ja-JP"/>
              </w:rPr>
              <w:t>ПАО «Башинформсвязь»</w:t>
            </w:r>
          </w:p>
        </w:tc>
      </w:tr>
      <w:tr w:rsidR="007A4062" w:rsidRPr="007A4062" w:rsidTr="007A4062">
        <w:tc>
          <w:tcPr>
            <w:tcW w:w="4785" w:type="dxa"/>
          </w:tcPr>
          <w:p w:rsidR="007A4062" w:rsidRPr="007A4062" w:rsidRDefault="007A4062" w:rsidP="007A4062">
            <w:pPr>
              <w:jc w:val="both"/>
              <w:rPr>
                <w:rFonts w:eastAsia="MS Mincho"/>
                <w:sz w:val="26"/>
                <w:szCs w:val="26"/>
                <w:lang w:eastAsia="ja-JP"/>
              </w:rPr>
            </w:pPr>
          </w:p>
        </w:tc>
        <w:tc>
          <w:tcPr>
            <w:tcW w:w="4786" w:type="dxa"/>
          </w:tcPr>
          <w:p w:rsidR="007A4062" w:rsidRPr="007A4062" w:rsidRDefault="007A4062" w:rsidP="007A4062">
            <w:pPr>
              <w:jc w:val="both"/>
              <w:rPr>
                <w:rFonts w:eastAsia="MS Mincho"/>
                <w:sz w:val="26"/>
                <w:szCs w:val="26"/>
                <w:lang w:eastAsia="ja-JP"/>
              </w:rPr>
            </w:pPr>
          </w:p>
        </w:tc>
      </w:tr>
      <w:tr w:rsidR="007A4062" w:rsidRPr="007A4062" w:rsidTr="007A4062">
        <w:tc>
          <w:tcPr>
            <w:tcW w:w="4785" w:type="dxa"/>
          </w:tcPr>
          <w:p w:rsidR="007A4062" w:rsidRPr="007A4062" w:rsidRDefault="007A4062" w:rsidP="007A4062">
            <w:pPr>
              <w:jc w:val="both"/>
              <w:rPr>
                <w:rFonts w:eastAsia="MS Mincho"/>
                <w:sz w:val="26"/>
                <w:szCs w:val="26"/>
                <w:lang w:eastAsia="ja-JP"/>
              </w:rPr>
            </w:pPr>
            <w:r w:rsidRPr="007A4062">
              <w:rPr>
                <w:rFonts w:eastAsia="MS Mincho"/>
                <w:sz w:val="26"/>
                <w:szCs w:val="26"/>
                <w:lang w:eastAsia="ja-JP"/>
              </w:rPr>
              <w:t>________________ / ________________</w:t>
            </w:r>
          </w:p>
        </w:tc>
        <w:tc>
          <w:tcPr>
            <w:tcW w:w="4786" w:type="dxa"/>
          </w:tcPr>
          <w:p w:rsidR="007A4062" w:rsidRPr="007A4062" w:rsidRDefault="007A4062" w:rsidP="007A4062">
            <w:pPr>
              <w:jc w:val="both"/>
              <w:rPr>
                <w:rFonts w:eastAsia="MS Mincho"/>
                <w:sz w:val="26"/>
                <w:szCs w:val="26"/>
                <w:lang w:eastAsia="ja-JP"/>
              </w:rPr>
            </w:pPr>
            <w:r w:rsidRPr="007A4062">
              <w:rPr>
                <w:rFonts w:eastAsia="MS Mincho"/>
                <w:sz w:val="26"/>
                <w:szCs w:val="26"/>
                <w:lang w:eastAsia="ja-JP"/>
              </w:rPr>
              <w:t>________________ / ________________</w:t>
            </w:r>
          </w:p>
        </w:tc>
      </w:tr>
      <w:tr w:rsidR="007A4062" w:rsidRPr="007A4062" w:rsidTr="007A4062">
        <w:tc>
          <w:tcPr>
            <w:tcW w:w="4785" w:type="dxa"/>
          </w:tcPr>
          <w:p w:rsidR="007A4062" w:rsidRPr="007A4062" w:rsidRDefault="007A4062" w:rsidP="007A4062">
            <w:pPr>
              <w:jc w:val="both"/>
              <w:rPr>
                <w:rFonts w:eastAsia="MS Mincho"/>
                <w:sz w:val="26"/>
                <w:szCs w:val="26"/>
                <w:lang w:eastAsia="ja-JP"/>
              </w:rPr>
            </w:pPr>
            <w:proofErr w:type="spellStart"/>
            <w:r w:rsidRPr="007A4062">
              <w:rPr>
                <w:rFonts w:eastAsia="MS Mincho"/>
                <w:sz w:val="26"/>
                <w:szCs w:val="26"/>
                <w:lang w:eastAsia="ja-JP"/>
              </w:rPr>
              <w:t>м.п</w:t>
            </w:r>
            <w:proofErr w:type="spellEnd"/>
            <w:r w:rsidRPr="007A4062">
              <w:rPr>
                <w:rFonts w:eastAsia="MS Mincho"/>
                <w:sz w:val="26"/>
                <w:szCs w:val="26"/>
                <w:lang w:eastAsia="ja-JP"/>
              </w:rPr>
              <w:t>.</w:t>
            </w:r>
          </w:p>
        </w:tc>
        <w:tc>
          <w:tcPr>
            <w:tcW w:w="4786" w:type="dxa"/>
          </w:tcPr>
          <w:p w:rsidR="007A4062" w:rsidRPr="007A4062" w:rsidRDefault="007A4062" w:rsidP="007A4062">
            <w:pPr>
              <w:jc w:val="both"/>
              <w:rPr>
                <w:rFonts w:eastAsia="MS Mincho"/>
                <w:sz w:val="26"/>
                <w:szCs w:val="26"/>
                <w:lang w:eastAsia="ja-JP"/>
              </w:rPr>
            </w:pPr>
            <w:proofErr w:type="spellStart"/>
            <w:r w:rsidRPr="007A4062">
              <w:rPr>
                <w:rFonts w:eastAsia="MS Mincho"/>
                <w:sz w:val="26"/>
                <w:szCs w:val="26"/>
                <w:lang w:eastAsia="ja-JP"/>
              </w:rPr>
              <w:t>м.п</w:t>
            </w:r>
            <w:proofErr w:type="spellEnd"/>
            <w:r w:rsidRPr="007A4062">
              <w:rPr>
                <w:rFonts w:eastAsia="MS Mincho"/>
                <w:sz w:val="26"/>
                <w:szCs w:val="26"/>
                <w:lang w:eastAsia="ja-JP"/>
              </w:rPr>
              <w:t>.</w:t>
            </w:r>
          </w:p>
        </w:tc>
      </w:tr>
    </w:tbl>
    <w:p w:rsidR="007A4062" w:rsidRPr="007A4062" w:rsidRDefault="007A4062" w:rsidP="007A4062">
      <w:pPr>
        <w:jc w:val="both"/>
        <w:rPr>
          <w:rFonts w:eastAsia="MS Mincho"/>
          <w:sz w:val="26"/>
          <w:szCs w:val="26"/>
          <w:lang w:eastAsia="ja-JP"/>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Окончание Формы</w:t>
      </w:r>
    </w:p>
    <w:p w:rsidR="007A4062" w:rsidRPr="007A4062" w:rsidRDefault="007A4062" w:rsidP="007A4062">
      <w:pPr>
        <w:jc w:val="center"/>
        <w:rPr>
          <w:rFonts w:eastAsia="MS Mincho"/>
          <w:sz w:val="26"/>
          <w:szCs w:val="26"/>
          <w:lang w:eastAsia="ja-JP"/>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Форма согласована</w:t>
      </w:r>
    </w:p>
    <w:p w:rsidR="007A4062" w:rsidRPr="007A4062" w:rsidRDefault="007A4062" w:rsidP="007A4062">
      <w:pPr>
        <w:jc w:val="both"/>
        <w:rPr>
          <w:rFonts w:eastAsia="MS Mincho"/>
          <w:sz w:val="26"/>
          <w:szCs w:val="26"/>
          <w:lang w:eastAsia="ja-JP"/>
        </w:rPr>
      </w:pPr>
    </w:p>
    <w:p w:rsidR="007A4062" w:rsidRPr="007A4062" w:rsidRDefault="007A4062" w:rsidP="007A4062">
      <w:pPr>
        <w:jc w:val="center"/>
        <w:rPr>
          <w:rFonts w:eastAsia="MS Mincho"/>
          <w:sz w:val="26"/>
          <w:szCs w:val="26"/>
          <w:lang w:eastAsia="ja-JP"/>
        </w:rPr>
      </w:pPr>
      <w:r w:rsidRPr="007A4062">
        <w:rPr>
          <w:rFonts w:eastAsia="MS Mincho"/>
          <w:sz w:val="26"/>
          <w:szCs w:val="26"/>
          <w:lang w:eastAsia="ja-JP"/>
        </w:rPr>
        <w:t>РЕКВИЗИТЫ И ПОДПИСИ СТОРОН</w:t>
      </w:r>
    </w:p>
    <w:p w:rsidR="007A4062" w:rsidRPr="007A4062" w:rsidRDefault="007A4062" w:rsidP="007A4062">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7A4062" w:rsidRPr="007A4062" w:rsidTr="007A4062">
        <w:tc>
          <w:tcPr>
            <w:tcW w:w="4785" w:type="dxa"/>
          </w:tcPr>
          <w:p w:rsidR="007A4062" w:rsidRPr="007A4062" w:rsidRDefault="007A4062" w:rsidP="007A4062">
            <w:pPr>
              <w:jc w:val="both"/>
              <w:rPr>
                <w:rFonts w:eastAsia="MS Mincho"/>
                <w:sz w:val="26"/>
                <w:szCs w:val="26"/>
                <w:lang w:eastAsia="ja-JP"/>
              </w:rPr>
            </w:pPr>
            <w:r w:rsidRPr="007A4062">
              <w:rPr>
                <w:rFonts w:eastAsia="MS Mincho"/>
                <w:sz w:val="26"/>
                <w:szCs w:val="26"/>
                <w:lang w:eastAsia="ja-JP"/>
              </w:rPr>
              <w:t>Поставщик</w:t>
            </w:r>
          </w:p>
        </w:tc>
        <w:tc>
          <w:tcPr>
            <w:tcW w:w="4786" w:type="dxa"/>
          </w:tcPr>
          <w:p w:rsidR="007A4062" w:rsidRPr="007A4062" w:rsidRDefault="007A4062" w:rsidP="007A4062">
            <w:pPr>
              <w:jc w:val="both"/>
              <w:rPr>
                <w:rFonts w:eastAsia="MS Mincho"/>
                <w:sz w:val="26"/>
                <w:szCs w:val="26"/>
                <w:lang w:eastAsia="ja-JP"/>
              </w:rPr>
            </w:pPr>
            <w:r w:rsidRPr="007A4062">
              <w:rPr>
                <w:rFonts w:eastAsia="MS Mincho"/>
                <w:sz w:val="26"/>
                <w:szCs w:val="26"/>
                <w:lang w:eastAsia="ja-JP"/>
              </w:rPr>
              <w:t>Покупатель</w:t>
            </w:r>
          </w:p>
        </w:tc>
      </w:tr>
      <w:tr w:rsidR="007A4062" w:rsidRPr="007A4062" w:rsidTr="007A4062">
        <w:tc>
          <w:tcPr>
            <w:tcW w:w="4785" w:type="dxa"/>
          </w:tcPr>
          <w:p w:rsidR="007A4062" w:rsidRPr="007A4062" w:rsidRDefault="007A4062" w:rsidP="007A4062">
            <w:pPr>
              <w:jc w:val="both"/>
              <w:rPr>
                <w:rFonts w:eastAsia="MS Mincho"/>
                <w:sz w:val="26"/>
                <w:szCs w:val="26"/>
                <w:lang w:eastAsia="ja-JP"/>
              </w:rPr>
            </w:pPr>
          </w:p>
        </w:tc>
        <w:tc>
          <w:tcPr>
            <w:tcW w:w="4786" w:type="dxa"/>
          </w:tcPr>
          <w:p w:rsidR="007A4062" w:rsidRPr="007A4062" w:rsidRDefault="007A4062" w:rsidP="007A4062">
            <w:pPr>
              <w:jc w:val="both"/>
              <w:rPr>
                <w:rFonts w:eastAsia="MS Mincho"/>
                <w:sz w:val="26"/>
                <w:szCs w:val="26"/>
                <w:lang w:eastAsia="ja-JP"/>
              </w:rPr>
            </w:pPr>
            <w:r w:rsidRPr="007A4062">
              <w:rPr>
                <w:rFonts w:eastAsia="MS Mincho"/>
                <w:sz w:val="26"/>
                <w:szCs w:val="26"/>
                <w:lang w:eastAsia="ja-JP"/>
              </w:rPr>
              <w:t>ПАО «Башинформсвязь»</w:t>
            </w:r>
          </w:p>
        </w:tc>
      </w:tr>
      <w:tr w:rsidR="007A4062" w:rsidRPr="007A4062" w:rsidTr="007A4062">
        <w:tc>
          <w:tcPr>
            <w:tcW w:w="4785" w:type="dxa"/>
          </w:tcPr>
          <w:p w:rsidR="007A4062" w:rsidRPr="007A4062" w:rsidRDefault="007A4062" w:rsidP="007A4062">
            <w:pPr>
              <w:jc w:val="both"/>
              <w:rPr>
                <w:rFonts w:eastAsia="MS Mincho"/>
                <w:sz w:val="26"/>
                <w:szCs w:val="26"/>
                <w:lang w:eastAsia="ja-JP"/>
              </w:rPr>
            </w:pPr>
          </w:p>
        </w:tc>
        <w:tc>
          <w:tcPr>
            <w:tcW w:w="4786" w:type="dxa"/>
          </w:tcPr>
          <w:p w:rsidR="007A4062" w:rsidRPr="007A4062" w:rsidRDefault="007A4062" w:rsidP="007A4062">
            <w:pPr>
              <w:jc w:val="both"/>
              <w:rPr>
                <w:rFonts w:eastAsia="MS Mincho"/>
                <w:sz w:val="26"/>
                <w:szCs w:val="26"/>
                <w:lang w:eastAsia="ja-JP"/>
              </w:rPr>
            </w:pPr>
          </w:p>
        </w:tc>
      </w:tr>
      <w:tr w:rsidR="007A4062" w:rsidRPr="007A4062" w:rsidTr="007A4062">
        <w:tc>
          <w:tcPr>
            <w:tcW w:w="4785" w:type="dxa"/>
          </w:tcPr>
          <w:p w:rsidR="007A4062" w:rsidRPr="007A4062" w:rsidRDefault="007A4062" w:rsidP="007A4062">
            <w:pPr>
              <w:jc w:val="both"/>
              <w:rPr>
                <w:rFonts w:eastAsia="MS Mincho"/>
                <w:sz w:val="26"/>
                <w:szCs w:val="26"/>
                <w:lang w:eastAsia="ja-JP"/>
              </w:rPr>
            </w:pPr>
            <w:r w:rsidRPr="007A4062">
              <w:rPr>
                <w:rFonts w:eastAsia="MS Mincho"/>
                <w:sz w:val="26"/>
                <w:szCs w:val="26"/>
                <w:lang w:eastAsia="ja-JP"/>
              </w:rPr>
              <w:t>________________ / ________________</w:t>
            </w:r>
          </w:p>
        </w:tc>
        <w:tc>
          <w:tcPr>
            <w:tcW w:w="4786" w:type="dxa"/>
          </w:tcPr>
          <w:p w:rsidR="007A4062" w:rsidRPr="007A4062" w:rsidRDefault="007A4062" w:rsidP="007A4062">
            <w:pPr>
              <w:jc w:val="both"/>
              <w:rPr>
                <w:rFonts w:eastAsia="MS Mincho"/>
                <w:sz w:val="26"/>
                <w:szCs w:val="26"/>
                <w:lang w:eastAsia="ja-JP"/>
              </w:rPr>
            </w:pPr>
            <w:r w:rsidRPr="007A4062">
              <w:rPr>
                <w:rFonts w:eastAsia="MS Mincho"/>
                <w:sz w:val="26"/>
                <w:szCs w:val="26"/>
                <w:lang w:eastAsia="ja-JP"/>
              </w:rPr>
              <w:t>________________ / ________________</w:t>
            </w:r>
          </w:p>
        </w:tc>
      </w:tr>
      <w:tr w:rsidR="007A4062" w:rsidRPr="007A4062" w:rsidTr="007A4062">
        <w:tc>
          <w:tcPr>
            <w:tcW w:w="4785" w:type="dxa"/>
          </w:tcPr>
          <w:p w:rsidR="007A4062" w:rsidRPr="007A4062" w:rsidRDefault="007A4062" w:rsidP="007A4062">
            <w:pPr>
              <w:jc w:val="both"/>
              <w:rPr>
                <w:rFonts w:eastAsia="MS Mincho"/>
                <w:sz w:val="26"/>
                <w:szCs w:val="26"/>
                <w:lang w:eastAsia="ja-JP"/>
              </w:rPr>
            </w:pPr>
            <w:proofErr w:type="spellStart"/>
            <w:r w:rsidRPr="007A4062">
              <w:rPr>
                <w:rFonts w:eastAsia="MS Mincho"/>
                <w:sz w:val="26"/>
                <w:szCs w:val="26"/>
                <w:lang w:eastAsia="ja-JP"/>
              </w:rPr>
              <w:t>м.п</w:t>
            </w:r>
            <w:proofErr w:type="spellEnd"/>
            <w:r w:rsidRPr="007A4062">
              <w:rPr>
                <w:rFonts w:eastAsia="MS Mincho"/>
                <w:sz w:val="26"/>
                <w:szCs w:val="26"/>
                <w:lang w:eastAsia="ja-JP"/>
              </w:rPr>
              <w:t>.</w:t>
            </w:r>
          </w:p>
        </w:tc>
        <w:tc>
          <w:tcPr>
            <w:tcW w:w="4786" w:type="dxa"/>
          </w:tcPr>
          <w:p w:rsidR="007A4062" w:rsidRPr="007A4062" w:rsidRDefault="007A4062" w:rsidP="007A4062">
            <w:pPr>
              <w:jc w:val="both"/>
              <w:rPr>
                <w:rFonts w:eastAsia="MS Mincho"/>
                <w:sz w:val="26"/>
                <w:szCs w:val="26"/>
                <w:lang w:eastAsia="ja-JP"/>
              </w:rPr>
            </w:pPr>
            <w:proofErr w:type="spellStart"/>
            <w:r w:rsidRPr="007A4062">
              <w:rPr>
                <w:rFonts w:eastAsia="MS Mincho"/>
                <w:sz w:val="26"/>
                <w:szCs w:val="26"/>
                <w:lang w:eastAsia="ja-JP"/>
              </w:rPr>
              <w:t>м.п</w:t>
            </w:r>
            <w:proofErr w:type="spellEnd"/>
            <w:r w:rsidRPr="007A4062">
              <w:rPr>
                <w:rFonts w:eastAsia="MS Mincho"/>
                <w:sz w:val="26"/>
                <w:szCs w:val="26"/>
                <w:lang w:eastAsia="ja-JP"/>
              </w:rPr>
              <w:t>.</w:t>
            </w:r>
          </w:p>
        </w:tc>
      </w:tr>
      <w:permEnd w:id="1161912100"/>
    </w:tbl>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p>
    <w:p w:rsidR="007A4062" w:rsidRPr="007A4062" w:rsidRDefault="007A4062" w:rsidP="007A4062">
      <w:pPr>
        <w:jc w:val="right"/>
        <w:rPr>
          <w:rFonts w:eastAsia="MS Mincho"/>
          <w:lang w:eastAsia="ja-JP"/>
        </w:rPr>
      </w:pPr>
      <w:r w:rsidRPr="007A4062">
        <w:rPr>
          <w:rFonts w:eastAsia="MS Mincho"/>
          <w:lang w:eastAsia="ja-JP"/>
        </w:rPr>
        <w:t>Приложение № 3</w:t>
      </w:r>
    </w:p>
    <w:p w:rsidR="007A4062" w:rsidRPr="007A4062" w:rsidRDefault="007A4062" w:rsidP="007A4062">
      <w:pPr>
        <w:jc w:val="right"/>
        <w:rPr>
          <w:rFonts w:eastAsia="MS Mincho"/>
          <w:lang w:eastAsia="ja-JP"/>
        </w:rPr>
      </w:pPr>
      <w:r w:rsidRPr="007A4062">
        <w:rPr>
          <w:rFonts w:eastAsia="MS Mincho"/>
          <w:lang w:eastAsia="ja-JP"/>
        </w:rPr>
        <w:t xml:space="preserve">к Договору поставки </w:t>
      </w:r>
    </w:p>
    <w:p w:rsidR="007A4062" w:rsidRPr="007A4062" w:rsidRDefault="007A4062" w:rsidP="007A4062">
      <w:pPr>
        <w:jc w:val="right"/>
        <w:rPr>
          <w:rFonts w:eastAsia="MS Mincho"/>
          <w:lang w:eastAsia="ja-JP"/>
        </w:rPr>
      </w:pPr>
      <w:r w:rsidRPr="007A4062">
        <w:rPr>
          <w:rFonts w:eastAsia="MS Mincho"/>
          <w:lang w:eastAsia="ja-JP"/>
        </w:rPr>
        <w:t>№ ____ от «____» ________ 20 ____ г.</w:t>
      </w:r>
    </w:p>
    <w:p w:rsidR="007A4062" w:rsidRPr="007A4062" w:rsidRDefault="007A4062" w:rsidP="007A4062">
      <w:pPr>
        <w:spacing w:after="120"/>
        <w:jc w:val="both"/>
        <w:rPr>
          <w:lang w:eastAsia="en-US"/>
        </w:rPr>
      </w:pPr>
    </w:p>
    <w:p w:rsidR="007A4062" w:rsidRPr="007A4062" w:rsidRDefault="007A4062" w:rsidP="007A4062">
      <w:pPr>
        <w:jc w:val="center"/>
        <w:rPr>
          <w:b/>
          <w:bCs/>
        </w:rPr>
      </w:pPr>
      <w:r w:rsidRPr="007A4062">
        <w:rPr>
          <w:b/>
        </w:rPr>
        <w:t>АНТИКОРРУПЦИОННАЯ ОГОВОРКА</w:t>
      </w:r>
    </w:p>
    <w:p w:rsidR="007A4062" w:rsidRPr="007A4062" w:rsidRDefault="007A4062" w:rsidP="007A4062">
      <w:pPr>
        <w:snapToGrid w:val="0"/>
        <w:ind w:firstLine="709"/>
        <w:jc w:val="both"/>
      </w:pPr>
      <w:r w:rsidRPr="007A4062">
        <w:t>Поставщику</w:t>
      </w:r>
      <w:r w:rsidRPr="007A4062">
        <w:rPr>
          <w:i/>
        </w:rPr>
        <w:t xml:space="preserve"> (далее - Контрагент) </w:t>
      </w:r>
      <w:r w:rsidRPr="007A4062">
        <w:t xml:space="preserve">известно о том, что </w:t>
      </w:r>
      <w:r w:rsidRPr="007A4062">
        <w:rPr>
          <w:iCs/>
        </w:rPr>
        <w:t xml:space="preserve">ПАО «Башинформсвязь» </w:t>
      </w:r>
      <w:r w:rsidRPr="007A4062">
        <w:t xml:space="preserve">ведет антикоррупционную политику и развивает не допускающую коррупционных проявлений культуру. </w:t>
      </w:r>
    </w:p>
    <w:p w:rsidR="007A4062" w:rsidRPr="007A4062" w:rsidRDefault="007A4062" w:rsidP="007A4062">
      <w:pPr>
        <w:snapToGrid w:val="0"/>
        <w:ind w:firstLine="709"/>
        <w:jc w:val="both"/>
        <w:rPr>
          <w:color w:val="000000"/>
        </w:rPr>
      </w:pPr>
      <w:r w:rsidRPr="007A4062">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7A4062" w:rsidRPr="007A4062" w:rsidRDefault="007A4062" w:rsidP="007A4062">
      <w:pPr>
        <w:spacing w:after="120"/>
        <w:ind w:firstLine="709"/>
        <w:jc w:val="both"/>
        <w:rPr>
          <w:lang w:eastAsia="en-US"/>
        </w:rPr>
      </w:pPr>
      <w:r w:rsidRPr="007A4062">
        <w:rPr>
          <w:lang w:eastAsia="en-US"/>
        </w:rPr>
        <w:t>Статья 1.</w:t>
      </w:r>
    </w:p>
    <w:p w:rsidR="007A4062" w:rsidRPr="007A4062" w:rsidRDefault="007A4062" w:rsidP="007A4062">
      <w:pPr>
        <w:ind w:firstLine="709"/>
        <w:jc w:val="both"/>
        <w:rPr>
          <w:b/>
          <w:bCs/>
          <w:lang w:eastAsia="en-US"/>
        </w:rPr>
      </w:pPr>
      <w:r w:rsidRPr="007A4062">
        <w:rPr>
          <w:lang w:eastAsia="en-US"/>
        </w:rPr>
        <w:t xml:space="preserve">В случае возникновения у </w:t>
      </w:r>
      <w:r w:rsidRPr="007A4062">
        <w:rPr>
          <w:iCs/>
          <w:lang w:eastAsia="en-US"/>
        </w:rPr>
        <w:t>ПАО «Башинформсвязь»</w:t>
      </w:r>
      <w:r w:rsidRPr="007A4062">
        <w:rPr>
          <w:lang w:eastAsia="en-US"/>
        </w:rPr>
        <w:t xml:space="preserve"> подозрений, что произошло или может произойти нарушение Контрагентом каких-либо положений Кодекса, </w:t>
      </w:r>
      <w:r w:rsidRPr="007A4062">
        <w:rPr>
          <w:iCs/>
          <w:lang w:eastAsia="en-US"/>
        </w:rPr>
        <w:t>ПАО «Башинформсвязь»</w:t>
      </w:r>
      <w:r w:rsidRPr="007A4062">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7A4062" w:rsidRPr="007A4062" w:rsidRDefault="007A4062" w:rsidP="007A4062">
      <w:pPr>
        <w:ind w:firstLine="709"/>
        <w:jc w:val="both"/>
        <w:rPr>
          <w:lang w:eastAsia="en-US"/>
        </w:rPr>
      </w:pPr>
      <w:r w:rsidRPr="007A4062">
        <w:rPr>
          <w:lang w:eastAsia="en-US"/>
        </w:rPr>
        <w:t xml:space="preserve">После письменного уведомления </w:t>
      </w:r>
      <w:r w:rsidRPr="007A4062">
        <w:rPr>
          <w:iCs/>
          <w:lang w:eastAsia="en-US"/>
        </w:rPr>
        <w:t xml:space="preserve">ПАО «Башинформсвязь» </w:t>
      </w:r>
      <w:r w:rsidRPr="007A4062">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7A4062">
        <w:rPr>
          <w:b/>
          <w:bCs/>
          <w:lang w:eastAsia="en-US"/>
        </w:rPr>
        <w:t xml:space="preserve"> </w:t>
      </w:r>
      <w:r w:rsidRPr="007A4062">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7A4062" w:rsidRPr="007A4062" w:rsidRDefault="007A4062" w:rsidP="007A4062">
      <w:pPr>
        <w:spacing w:after="120"/>
        <w:ind w:firstLine="709"/>
        <w:jc w:val="both"/>
        <w:rPr>
          <w:lang w:eastAsia="en-US"/>
        </w:rPr>
      </w:pPr>
      <w:r w:rsidRPr="007A4062">
        <w:rPr>
          <w:lang w:eastAsia="en-US"/>
        </w:rPr>
        <w:t>Статья 2.</w:t>
      </w:r>
    </w:p>
    <w:p w:rsidR="007A4062" w:rsidRPr="007A4062" w:rsidRDefault="007A4062" w:rsidP="007A4062">
      <w:pPr>
        <w:ind w:firstLine="709"/>
        <w:jc w:val="both"/>
      </w:pPr>
      <w:r w:rsidRPr="007A4062">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7A4062">
        <w:rPr>
          <w:iCs/>
        </w:rPr>
        <w:t>ПАО «Башинформсвязь»</w:t>
      </w:r>
      <w:r w:rsidRPr="007A4062">
        <w:t xml:space="preserve"> имеет право расторгнуть Договор в одностороннем порядке полностью или в части, направив письменное уведомление о расторжении. </w:t>
      </w:r>
    </w:p>
    <w:p w:rsidR="007A4062" w:rsidRPr="007A4062" w:rsidRDefault="007A4062" w:rsidP="007A4062">
      <w:pPr>
        <w:ind w:firstLine="709"/>
        <w:jc w:val="both"/>
      </w:pPr>
      <w:r w:rsidRPr="007A4062">
        <w:t xml:space="preserve">В случае расторжения Договора в соответствии с положениями настоящей статьи, </w:t>
      </w:r>
      <w:r w:rsidRPr="007A4062">
        <w:rPr>
          <w:iCs/>
        </w:rPr>
        <w:t>ПАО «Башинформсвязь»</w:t>
      </w:r>
      <w:r w:rsidRPr="007A4062">
        <w:t xml:space="preserve"> вправе требовать возмещения реального ущерба, возникшего в результате такого расторжения.</w:t>
      </w:r>
    </w:p>
    <w:p w:rsidR="007A4062" w:rsidRPr="007A4062" w:rsidRDefault="007A4062" w:rsidP="007A4062">
      <w:pPr>
        <w:ind w:firstLine="709"/>
        <w:jc w:val="both"/>
      </w:pPr>
      <w:r w:rsidRPr="007A4062">
        <w:t>Статья 3.</w:t>
      </w:r>
    </w:p>
    <w:p w:rsidR="007A4062" w:rsidRPr="007A4062" w:rsidRDefault="007A4062" w:rsidP="007A4062">
      <w:pPr>
        <w:ind w:firstLine="709"/>
        <w:jc w:val="both"/>
        <w:rPr>
          <w:color w:val="000000"/>
        </w:rPr>
      </w:pPr>
      <w:r w:rsidRPr="007A4062">
        <w:rPr>
          <w:color w:val="000000"/>
        </w:rPr>
        <w:t xml:space="preserve">В течение срока действия Договора </w:t>
      </w:r>
      <w:r w:rsidRPr="007A4062">
        <w:rPr>
          <w:iCs/>
        </w:rPr>
        <w:t>ПАО «Башинформсвязь»</w:t>
      </w:r>
      <w:r w:rsidRPr="007A4062">
        <w:rPr>
          <w:color w:val="000000"/>
        </w:rPr>
        <w:t xml:space="preserve"> имеет </w:t>
      </w:r>
      <w:proofErr w:type="gramStart"/>
      <w:r w:rsidRPr="007A4062">
        <w:rPr>
          <w:color w:val="000000"/>
        </w:rPr>
        <w:t>право</w:t>
      </w:r>
      <w:proofErr w:type="gramEnd"/>
      <w:r w:rsidRPr="007A4062">
        <w:rPr>
          <w:color w:val="000000"/>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7A4062" w:rsidRPr="007A4062" w:rsidRDefault="007A4062" w:rsidP="007A4062">
      <w:pPr>
        <w:ind w:firstLine="709"/>
        <w:jc w:val="both"/>
        <w:rPr>
          <w:color w:val="000000"/>
        </w:rPr>
      </w:pPr>
      <w:r w:rsidRPr="007A4062">
        <w:rPr>
          <w:iCs/>
        </w:rPr>
        <w:t>ПАО «Башинформсвязь»</w:t>
      </w:r>
      <w:r w:rsidRPr="007A4062">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r w:rsidRPr="007A4062">
        <w:rPr>
          <w:b/>
          <w:bCs/>
          <w:color w:val="000000"/>
        </w:rPr>
        <w:t>Покупатель</w:t>
      </w:r>
      <w:r w:rsidRPr="007A4062">
        <w:rPr>
          <w:b/>
          <w:bCs/>
          <w:color w:val="000000"/>
        </w:rPr>
        <w:tab/>
      </w:r>
      <w:r w:rsidRPr="007A4062">
        <w:rPr>
          <w:b/>
          <w:bCs/>
          <w:color w:val="000000"/>
        </w:rPr>
        <w:tab/>
      </w:r>
      <w:r w:rsidRPr="007A4062">
        <w:rPr>
          <w:b/>
          <w:bCs/>
          <w:color w:val="000000"/>
        </w:rPr>
        <w:tab/>
      </w:r>
      <w:r w:rsidRPr="007A4062">
        <w:rPr>
          <w:b/>
          <w:bCs/>
          <w:color w:val="000000"/>
        </w:rPr>
        <w:tab/>
      </w:r>
      <w:r w:rsidRPr="007A4062">
        <w:rPr>
          <w:b/>
          <w:bCs/>
          <w:color w:val="000000"/>
        </w:rPr>
        <w:tab/>
      </w:r>
      <w:r w:rsidRPr="007A4062">
        <w:rPr>
          <w:b/>
          <w:bCs/>
          <w:color w:val="000000"/>
        </w:rPr>
        <w:tab/>
      </w:r>
      <w:r w:rsidRPr="007A4062">
        <w:rPr>
          <w:b/>
          <w:bCs/>
          <w:color w:val="000000"/>
        </w:rPr>
        <w:tab/>
      </w:r>
      <w:r w:rsidRPr="007A4062">
        <w:rPr>
          <w:b/>
          <w:bCs/>
          <w:color w:val="000000"/>
        </w:rPr>
        <w:tab/>
        <w:t>Поставщик</w:t>
      </w:r>
    </w:p>
    <w:p w:rsidR="007A4062" w:rsidRPr="007A4062" w:rsidRDefault="007A4062" w:rsidP="007A4062">
      <w:pPr>
        <w:suppressAutoHyphens/>
        <w:jc w:val="both"/>
        <w:rPr>
          <w:b/>
          <w:bCs/>
          <w:color w:val="000000"/>
        </w:rPr>
      </w:pPr>
    </w:p>
    <w:p w:rsidR="007A4062" w:rsidRPr="007A4062" w:rsidRDefault="007A4062" w:rsidP="007A4062">
      <w:pPr>
        <w:suppressAutoHyphens/>
        <w:jc w:val="both"/>
        <w:rPr>
          <w:b/>
          <w:bCs/>
          <w:color w:val="000000"/>
        </w:rPr>
      </w:pPr>
      <w:r w:rsidRPr="007A4062">
        <w:rPr>
          <w:b/>
          <w:bCs/>
          <w:color w:val="000000"/>
        </w:rPr>
        <w:t>______________</w:t>
      </w:r>
      <w:r w:rsidRPr="007A4062">
        <w:rPr>
          <w:b/>
          <w:bCs/>
          <w:color w:val="000000"/>
        </w:rPr>
        <w:tab/>
      </w:r>
      <w:r w:rsidRPr="007A4062">
        <w:rPr>
          <w:b/>
          <w:bCs/>
          <w:color w:val="000000"/>
        </w:rPr>
        <w:tab/>
      </w:r>
      <w:r w:rsidRPr="007A4062">
        <w:rPr>
          <w:b/>
          <w:bCs/>
          <w:color w:val="000000"/>
        </w:rPr>
        <w:tab/>
      </w:r>
      <w:r w:rsidRPr="007A4062">
        <w:rPr>
          <w:b/>
          <w:bCs/>
          <w:color w:val="000000"/>
        </w:rPr>
        <w:tab/>
      </w:r>
      <w:r w:rsidRPr="007A4062">
        <w:rPr>
          <w:b/>
          <w:bCs/>
          <w:color w:val="000000"/>
        </w:rPr>
        <w:tab/>
      </w:r>
      <w:r w:rsidRPr="007A4062">
        <w:rPr>
          <w:b/>
          <w:bCs/>
          <w:color w:val="000000"/>
        </w:rPr>
        <w:tab/>
      </w:r>
      <w:r w:rsidRPr="007A4062">
        <w:rPr>
          <w:b/>
          <w:bCs/>
          <w:color w:val="000000"/>
        </w:rPr>
        <w:tab/>
        <w:t>____________________</w:t>
      </w:r>
    </w:p>
    <w:tbl>
      <w:tblPr>
        <w:tblW w:w="10031" w:type="dxa"/>
        <w:tblLayout w:type="fixed"/>
        <w:tblLook w:val="01E0" w:firstRow="1" w:lastRow="1" w:firstColumn="1" w:lastColumn="1" w:noHBand="0" w:noVBand="0"/>
      </w:tblPr>
      <w:tblGrid>
        <w:gridCol w:w="10031"/>
      </w:tblGrid>
      <w:tr w:rsidR="007A4062" w:rsidRPr="007A4062" w:rsidTr="007A4062">
        <w:tc>
          <w:tcPr>
            <w:tcW w:w="10031" w:type="dxa"/>
          </w:tcPr>
          <w:p w:rsidR="007A4062" w:rsidRPr="007A4062" w:rsidRDefault="007A4062" w:rsidP="007A4062">
            <w:pPr>
              <w:jc w:val="both"/>
              <w:rPr>
                <w:rFonts w:eastAsia="MS Mincho"/>
                <w:sz w:val="26"/>
                <w:szCs w:val="26"/>
                <w:lang w:eastAsia="ja-JP"/>
              </w:rPr>
            </w:pPr>
          </w:p>
        </w:tc>
      </w:tr>
    </w:tbl>
    <w:p w:rsidR="007A4062" w:rsidRPr="007A4062" w:rsidRDefault="007A4062" w:rsidP="007A4062">
      <w:pPr>
        <w:jc w:val="right"/>
        <w:rPr>
          <w:b/>
          <w:bCs/>
          <w:color w:val="000000"/>
        </w:rPr>
      </w:pPr>
    </w:p>
    <w:p w:rsidR="00963F74" w:rsidRPr="00963F74" w:rsidRDefault="00963F74" w:rsidP="00963F74">
      <w:pPr>
        <w:rPr>
          <w:rFonts w:eastAsia="MS Mincho"/>
          <w:lang w:eastAsia="x-none"/>
        </w:rPr>
      </w:pPr>
    </w:p>
    <w:sectPr w:rsidR="00963F74" w:rsidRPr="00963F74" w:rsidSect="00E5035C">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7568" w:rsidRDefault="00627568" w:rsidP="00933BF4">
      <w:r>
        <w:separator/>
      </w:r>
    </w:p>
  </w:endnote>
  <w:endnote w:type="continuationSeparator" w:id="0">
    <w:p w:rsidR="00627568" w:rsidRDefault="00627568" w:rsidP="00933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568" w:rsidRDefault="00627568">
    <w:pPr>
      <w:pStyle w:val="aa"/>
      <w:jc w:val="center"/>
    </w:pPr>
  </w:p>
  <w:p w:rsidR="00627568" w:rsidRDefault="0062756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568" w:rsidRDefault="00627568" w:rsidP="007A4062">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627568" w:rsidRDefault="00627568" w:rsidP="007A4062">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568" w:rsidRPr="008A1893" w:rsidRDefault="00627568" w:rsidP="007A4062">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5E3941">
      <w:rPr>
        <w:rStyle w:val="afc"/>
        <w:noProof/>
      </w:rPr>
      <w:t>56</w:t>
    </w:r>
    <w:r w:rsidRPr="008A1893">
      <w:rPr>
        <w:rStyle w:val="afc"/>
      </w:rPr>
      <w:fldChar w:fldCharType="end"/>
    </w:r>
  </w:p>
  <w:p w:rsidR="00627568" w:rsidRDefault="00627568" w:rsidP="007A4062">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568" w:rsidRPr="003F6B57" w:rsidRDefault="00627568" w:rsidP="007A4062">
    <w:pPr>
      <w:pStyle w:val="aa"/>
      <w:jc w:val="right"/>
    </w:pPr>
    <w:r w:rsidRPr="00BD3C17">
      <w:fldChar w:fldCharType="begin"/>
    </w:r>
    <w:r w:rsidRPr="00BD3C17">
      <w:instrText>PAGE   \* MERGEFORMAT</w:instrText>
    </w:r>
    <w:r w:rsidRPr="00BD3C17">
      <w:fldChar w:fldCharType="separate"/>
    </w:r>
    <w:r w:rsidR="005E3941">
      <w:rPr>
        <w:noProof/>
      </w:rPr>
      <w:t>54</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7568" w:rsidRDefault="00627568" w:rsidP="00933BF4">
      <w:r>
        <w:separator/>
      </w:r>
    </w:p>
  </w:footnote>
  <w:footnote w:type="continuationSeparator" w:id="0">
    <w:p w:rsidR="00627568" w:rsidRDefault="00627568" w:rsidP="00933B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568" w:rsidRDefault="00627568">
    <w:pPr>
      <w:pStyle w:val="a8"/>
      <w:jc w:val="center"/>
    </w:pPr>
    <w:r>
      <w:fldChar w:fldCharType="begin"/>
    </w:r>
    <w:r>
      <w:instrText>PAGE   \* MERGEFORMAT</w:instrText>
    </w:r>
    <w:r>
      <w:fldChar w:fldCharType="separate"/>
    </w:r>
    <w:r w:rsidR="005E3941">
      <w:rPr>
        <w:noProof/>
      </w:rPr>
      <w:t>21</w:t>
    </w:r>
    <w:r>
      <w:fldChar w:fldCharType="end"/>
    </w:r>
  </w:p>
  <w:p w:rsidR="00627568" w:rsidRDefault="0062756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2626162"/>
      <w:docPartObj>
        <w:docPartGallery w:val="Page Numbers (Top of Page)"/>
        <w:docPartUnique/>
      </w:docPartObj>
    </w:sdtPr>
    <w:sdtContent>
      <w:p w:rsidR="00627568" w:rsidRDefault="00627568">
        <w:pPr>
          <w:pStyle w:val="a8"/>
          <w:jc w:val="center"/>
        </w:pPr>
        <w:r>
          <w:fldChar w:fldCharType="begin"/>
        </w:r>
        <w:r>
          <w:instrText>PAGE   \* MERGEFORMAT</w:instrText>
        </w:r>
        <w:r>
          <w:fldChar w:fldCharType="separate"/>
        </w:r>
        <w:r w:rsidR="005E3941">
          <w:rPr>
            <w:noProof/>
          </w:rPr>
          <w:t>1</w:t>
        </w:r>
        <w:r>
          <w:fldChar w:fldCharType="end"/>
        </w:r>
      </w:p>
    </w:sdtContent>
  </w:sdt>
  <w:p w:rsidR="00627568" w:rsidRDefault="0062756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7568" w:rsidRPr="00BD3C17" w:rsidRDefault="00627568" w:rsidP="007A406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styleLink w:val="1111111"/>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multilevel"/>
    <w:tmpl w:val="00000003"/>
    <w:name w:val="WW8Num3"/>
    <w:lvl w:ilvl="0">
      <w:start w:val="3"/>
      <w:numFmt w:val="decimal"/>
      <w:lvlText w:val="%1."/>
      <w:lvlJc w:val="left"/>
      <w:pPr>
        <w:tabs>
          <w:tab w:val="num" w:pos="368"/>
        </w:tabs>
        <w:ind w:left="368" w:hanging="368"/>
      </w:pPr>
    </w:lvl>
    <w:lvl w:ilvl="1">
      <w:start w:val="1"/>
      <w:numFmt w:val="decimal"/>
      <w:lvlText w:val="%1.%2."/>
      <w:lvlJc w:val="left"/>
      <w:pPr>
        <w:tabs>
          <w:tab w:val="num" w:pos="510"/>
        </w:tabs>
        <w:ind w:left="510" w:hanging="368"/>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10" w15:restartNumberingAfterBreak="0">
    <w:nsid w:val="00000004"/>
    <w:multiLevelType w:val="multilevel"/>
    <w:tmpl w:val="00000004"/>
    <w:name w:val="WW8Num4"/>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ourier New" w:hAnsi="Courier New"/>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5"/>
    <w:multiLevelType w:val="multilevel"/>
    <w:tmpl w:val="00000005"/>
    <w:name w:val="WW8Num5"/>
    <w:lvl w:ilvl="0">
      <w:numFmt w:val="decimal"/>
      <w:pStyle w:val="21"/>
      <w:suff w:val="nothing"/>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675"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7874567"/>
    <w:multiLevelType w:val="multilevel"/>
    <w:tmpl w:val="7AAA4AF4"/>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9"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4662711"/>
    <w:multiLevelType w:val="hybridMultilevel"/>
    <w:tmpl w:val="FC088472"/>
    <w:lvl w:ilvl="0" w:tplc="EEC82AE4">
      <w:start w:val="1"/>
      <w:numFmt w:val="decimal"/>
      <w:lvlText w:val="%1."/>
      <w:lvlJc w:val="left"/>
      <w:pPr>
        <w:ind w:left="1036" w:hanging="690"/>
      </w:pPr>
      <w:rPr>
        <w:rFonts w:hint="default"/>
      </w:rPr>
    </w:lvl>
    <w:lvl w:ilvl="1" w:tplc="04190019" w:tentative="1">
      <w:start w:val="1"/>
      <w:numFmt w:val="lowerLetter"/>
      <w:lvlText w:val="%2."/>
      <w:lvlJc w:val="left"/>
      <w:pPr>
        <w:ind w:left="1426" w:hanging="360"/>
      </w:pPr>
    </w:lvl>
    <w:lvl w:ilvl="2" w:tplc="0419001B" w:tentative="1">
      <w:start w:val="1"/>
      <w:numFmt w:val="lowerRoman"/>
      <w:lvlText w:val="%3."/>
      <w:lvlJc w:val="right"/>
      <w:pPr>
        <w:ind w:left="2146" w:hanging="180"/>
      </w:pPr>
    </w:lvl>
    <w:lvl w:ilvl="3" w:tplc="0419000F" w:tentative="1">
      <w:start w:val="1"/>
      <w:numFmt w:val="decimal"/>
      <w:lvlText w:val="%4."/>
      <w:lvlJc w:val="left"/>
      <w:pPr>
        <w:ind w:left="2866" w:hanging="360"/>
      </w:pPr>
    </w:lvl>
    <w:lvl w:ilvl="4" w:tplc="04190019" w:tentative="1">
      <w:start w:val="1"/>
      <w:numFmt w:val="lowerLetter"/>
      <w:lvlText w:val="%5."/>
      <w:lvlJc w:val="left"/>
      <w:pPr>
        <w:ind w:left="3586" w:hanging="360"/>
      </w:pPr>
    </w:lvl>
    <w:lvl w:ilvl="5" w:tplc="0419001B" w:tentative="1">
      <w:start w:val="1"/>
      <w:numFmt w:val="lowerRoman"/>
      <w:lvlText w:val="%6."/>
      <w:lvlJc w:val="right"/>
      <w:pPr>
        <w:ind w:left="4306" w:hanging="180"/>
      </w:pPr>
    </w:lvl>
    <w:lvl w:ilvl="6" w:tplc="0419000F" w:tentative="1">
      <w:start w:val="1"/>
      <w:numFmt w:val="decimal"/>
      <w:lvlText w:val="%7."/>
      <w:lvlJc w:val="left"/>
      <w:pPr>
        <w:ind w:left="5026" w:hanging="360"/>
      </w:pPr>
    </w:lvl>
    <w:lvl w:ilvl="7" w:tplc="04190019" w:tentative="1">
      <w:start w:val="1"/>
      <w:numFmt w:val="lowerLetter"/>
      <w:lvlText w:val="%8."/>
      <w:lvlJc w:val="left"/>
      <w:pPr>
        <w:ind w:left="5746" w:hanging="360"/>
      </w:pPr>
    </w:lvl>
    <w:lvl w:ilvl="8" w:tplc="0419001B" w:tentative="1">
      <w:start w:val="1"/>
      <w:numFmt w:val="lowerRoman"/>
      <w:lvlText w:val="%9."/>
      <w:lvlJc w:val="right"/>
      <w:pPr>
        <w:ind w:left="6466" w:hanging="180"/>
      </w:pPr>
    </w:lvl>
  </w:abstractNum>
  <w:abstractNum w:abstractNumId="21"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A9369EC"/>
    <w:multiLevelType w:val="multilevel"/>
    <w:tmpl w:val="3AC89220"/>
    <w:styleLink w:val="1"/>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25"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6336888"/>
    <w:multiLevelType w:val="hybridMultilevel"/>
    <w:tmpl w:val="CEAAC4F2"/>
    <w:lvl w:ilvl="0" w:tplc="5B925BA2">
      <w:start w:val="1"/>
      <w:numFmt w:val="bullet"/>
      <w:pStyle w:val="22"/>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3"/>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8"/>
  </w:num>
  <w:num w:numId="3">
    <w:abstractNumId w:val="25"/>
  </w:num>
  <w:num w:numId="4">
    <w:abstractNumId w:val="32"/>
  </w:num>
  <w:num w:numId="5">
    <w:abstractNumId w:val="14"/>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num>
  <w:num w:numId="9">
    <w:abstractNumId w:val="24"/>
  </w:num>
  <w:num w:numId="10">
    <w:abstractNumId w:val="13"/>
  </w:num>
  <w:num w:numId="11">
    <w:abstractNumId w:val="20"/>
  </w:num>
  <w:num w:numId="12">
    <w:abstractNumId w:val="11"/>
  </w:num>
  <w:num w:numId="13">
    <w:abstractNumId w:val="16"/>
  </w:num>
  <w:num w:numId="14">
    <w:abstractNumId w:val="6"/>
  </w:num>
  <w:num w:numId="15">
    <w:abstractNumId w:val="5"/>
  </w:num>
  <w:num w:numId="16">
    <w:abstractNumId w:val="4"/>
  </w:num>
  <w:num w:numId="17">
    <w:abstractNumId w:val="3"/>
    <w:lvlOverride w:ilvl="0">
      <w:startOverride w:val="1"/>
    </w:lvlOverride>
  </w:num>
  <w:num w:numId="18">
    <w:abstractNumId w:val="2"/>
    <w:lvlOverride w:ilvl="0">
      <w:startOverride w:val="1"/>
    </w:lvlOverride>
  </w:num>
  <w:num w:numId="19">
    <w:abstractNumId w:val="1"/>
    <w:lvlOverride w:ilvl="0">
      <w:startOverride w:val="1"/>
    </w:lvlOverride>
  </w:num>
  <w:num w:numId="20">
    <w:abstractNumId w:val="0"/>
    <w:lvlOverride w:ilvl="0">
      <w:startOverride w:val="1"/>
    </w:lvlOverride>
  </w:num>
  <w:num w:numId="21">
    <w:abstractNumId w:val="17"/>
  </w:num>
  <w:num w:numId="22">
    <w:abstractNumId w:val="23"/>
  </w:num>
  <w:num w:numId="23">
    <w:abstractNumId w:val="7"/>
  </w:num>
  <w:num w:numId="24">
    <w:abstractNumId w:val="22"/>
  </w:num>
  <w:num w:numId="25">
    <w:abstractNumId w:val="29"/>
  </w:num>
  <w:num w:numId="26">
    <w:abstractNumId w:val="30"/>
  </w:num>
  <w:num w:numId="27">
    <w:abstractNumId w:val="21"/>
  </w:num>
  <w:num w:numId="28">
    <w:abstractNumId w:val="26"/>
  </w:num>
  <w:num w:numId="29">
    <w:abstractNumId w:val="27"/>
  </w:num>
  <w:num w:numId="30">
    <w:abstractNumId w:val="31"/>
  </w:num>
  <w:num w:numId="31">
    <w:abstractNumId w:val="15"/>
  </w:num>
  <w:num w:numId="32">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BF4"/>
    <w:rsid w:val="00005EEB"/>
    <w:rsid w:val="000079B6"/>
    <w:rsid w:val="00062190"/>
    <w:rsid w:val="000A03F4"/>
    <w:rsid w:val="000B5AEB"/>
    <w:rsid w:val="000D083A"/>
    <w:rsid w:val="000F2CBA"/>
    <w:rsid w:val="00111114"/>
    <w:rsid w:val="001161DF"/>
    <w:rsid w:val="001739D8"/>
    <w:rsid w:val="00191E95"/>
    <w:rsid w:val="001C234C"/>
    <w:rsid w:val="001D5B3F"/>
    <w:rsid w:val="001F0DF4"/>
    <w:rsid w:val="00207E29"/>
    <w:rsid w:val="00224066"/>
    <w:rsid w:val="00283DE7"/>
    <w:rsid w:val="002B37DA"/>
    <w:rsid w:val="002D09CC"/>
    <w:rsid w:val="00303508"/>
    <w:rsid w:val="00320D36"/>
    <w:rsid w:val="003553A4"/>
    <w:rsid w:val="003B55BB"/>
    <w:rsid w:val="003B67AF"/>
    <w:rsid w:val="003C4983"/>
    <w:rsid w:val="003C4CB3"/>
    <w:rsid w:val="003D758C"/>
    <w:rsid w:val="00510975"/>
    <w:rsid w:val="00524F64"/>
    <w:rsid w:val="005617A8"/>
    <w:rsid w:val="00575A2C"/>
    <w:rsid w:val="005E3941"/>
    <w:rsid w:val="005F495D"/>
    <w:rsid w:val="00607ECC"/>
    <w:rsid w:val="00610852"/>
    <w:rsid w:val="00627568"/>
    <w:rsid w:val="00677EA6"/>
    <w:rsid w:val="00682B76"/>
    <w:rsid w:val="0068618B"/>
    <w:rsid w:val="006B711B"/>
    <w:rsid w:val="006C1563"/>
    <w:rsid w:val="006D6130"/>
    <w:rsid w:val="006E6E7C"/>
    <w:rsid w:val="00703B33"/>
    <w:rsid w:val="007329CE"/>
    <w:rsid w:val="007379B7"/>
    <w:rsid w:val="00750BEA"/>
    <w:rsid w:val="0075479D"/>
    <w:rsid w:val="00774CD7"/>
    <w:rsid w:val="00794016"/>
    <w:rsid w:val="007A4062"/>
    <w:rsid w:val="007A6971"/>
    <w:rsid w:val="007B3F0A"/>
    <w:rsid w:val="007E0547"/>
    <w:rsid w:val="00863C7B"/>
    <w:rsid w:val="00882A28"/>
    <w:rsid w:val="008C5B19"/>
    <w:rsid w:val="008F0D27"/>
    <w:rsid w:val="0091695D"/>
    <w:rsid w:val="00933BF4"/>
    <w:rsid w:val="00963F74"/>
    <w:rsid w:val="00973170"/>
    <w:rsid w:val="009A2CCA"/>
    <w:rsid w:val="009F40E8"/>
    <w:rsid w:val="00A23111"/>
    <w:rsid w:val="00A42E98"/>
    <w:rsid w:val="00A534AF"/>
    <w:rsid w:val="00A63903"/>
    <w:rsid w:val="00A650F3"/>
    <w:rsid w:val="00AD41C9"/>
    <w:rsid w:val="00B55715"/>
    <w:rsid w:val="00B57450"/>
    <w:rsid w:val="00B938A0"/>
    <w:rsid w:val="00BA1304"/>
    <w:rsid w:val="00BB299B"/>
    <w:rsid w:val="00C119A1"/>
    <w:rsid w:val="00C52174"/>
    <w:rsid w:val="00CC51A0"/>
    <w:rsid w:val="00CD6C65"/>
    <w:rsid w:val="00CF3193"/>
    <w:rsid w:val="00D0738A"/>
    <w:rsid w:val="00D115B1"/>
    <w:rsid w:val="00D76639"/>
    <w:rsid w:val="00D83297"/>
    <w:rsid w:val="00DA126A"/>
    <w:rsid w:val="00DB2B38"/>
    <w:rsid w:val="00DF1C8C"/>
    <w:rsid w:val="00E066C7"/>
    <w:rsid w:val="00E424A4"/>
    <w:rsid w:val="00E5035C"/>
    <w:rsid w:val="00E64D11"/>
    <w:rsid w:val="00EC2ACE"/>
    <w:rsid w:val="00F067AE"/>
    <w:rsid w:val="00F368FA"/>
    <w:rsid w:val="00F52614"/>
    <w:rsid w:val="00F677C3"/>
    <w:rsid w:val="00F84F26"/>
    <w:rsid w:val="00FE2E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AEFF2D-0D50-4EB5-9F34-52EA54466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933BF4"/>
    <w:pPr>
      <w:spacing w:after="0" w:line="240" w:lineRule="auto"/>
    </w:pPr>
    <w:rPr>
      <w:rFonts w:ascii="Times New Roman" w:eastAsia="Times New Roman" w:hAnsi="Times New Roman" w:cs="Times New Roman"/>
      <w:sz w:val="24"/>
      <w:szCs w:val="24"/>
      <w:lang w:eastAsia="ru-RU"/>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2"/>
    <w:qFormat/>
    <w:rsid w:val="00933BF4"/>
    <w:pPr>
      <w:keepNext/>
      <w:keepLines/>
      <w:spacing w:before="480"/>
      <w:outlineLvl w:val="0"/>
    </w:pPr>
    <w:rPr>
      <w:rFonts w:ascii="Cambria" w:hAnsi="Cambria"/>
      <w:b/>
      <w:bCs/>
      <w:color w:val="365F91"/>
      <w:sz w:val="28"/>
      <w:szCs w:val="28"/>
    </w:rPr>
  </w:style>
  <w:style w:type="paragraph" w:styleId="24">
    <w:name w:val="heading 2"/>
    <w:aliases w:val="H2,H2 Знак,h2,2,Header 2"/>
    <w:basedOn w:val="a2"/>
    <w:next w:val="a2"/>
    <w:link w:val="25"/>
    <w:qFormat/>
    <w:rsid w:val="00933BF4"/>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933BF4"/>
    <w:pPr>
      <w:keepNext/>
      <w:keepLines/>
      <w:spacing w:before="200"/>
      <w:outlineLvl w:val="2"/>
    </w:pPr>
    <w:rPr>
      <w:rFonts w:ascii="Cambria" w:hAnsi="Cambria"/>
      <w:b/>
      <w:bCs/>
      <w:color w:val="4F81BD"/>
    </w:rPr>
  </w:style>
  <w:style w:type="paragraph" w:styleId="42">
    <w:name w:val="heading 4"/>
    <w:basedOn w:val="a2"/>
    <w:next w:val="a2"/>
    <w:link w:val="43"/>
    <w:qFormat/>
    <w:rsid w:val="00933BF4"/>
    <w:pPr>
      <w:keepNext/>
      <w:keepLines/>
      <w:spacing w:before="200"/>
      <w:outlineLvl w:val="3"/>
    </w:pPr>
    <w:rPr>
      <w:rFonts w:ascii="Cambria" w:hAnsi="Cambria"/>
      <w:b/>
      <w:bCs/>
      <w:i/>
      <w:iCs/>
      <w:color w:val="4F81BD"/>
    </w:rPr>
  </w:style>
  <w:style w:type="paragraph" w:styleId="51">
    <w:name w:val="heading 5"/>
    <w:basedOn w:val="a2"/>
    <w:next w:val="a2"/>
    <w:link w:val="52"/>
    <w:qFormat/>
    <w:rsid w:val="00933BF4"/>
    <w:pPr>
      <w:keepNext/>
      <w:outlineLvl w:val="4"/>
    </w:pPr>
    <w:rPr>
      <w:b/>
      <w:i/>
      <w:sz w:val="26"/>
      <w:szCs w:val="26"/>
    </w:rPr>
  </w:style>
  <w:style w:type="paragraph" w:styleId="6">
    <w:name w:val="heading 6"/>
    <w:basedOn w:val="a2"/>
    <w:next w:val="a2"/>
    <w:link w:val="60"/>
    <w:qFormat/>
    <w:rsid w:val="00933BF4"/>
    <w:pPr>
      <w:keepNext/>
      <w:ind w:firstLine="709"/>
      <w:jc w:val="right"/>
      <w:outlineLvl w:val="5"/>
    </w:pPr>
    <w:rPr>
      <w:b/>
      <w:sz w:val="26"/>
      <w:szCs w:val="26"/>
    </w:rPr>
  </w:style>
  <w:style w:type="paragraph" w:styleId="7">
    <w:name w:val="heading 7"/>
    <w:basedOn w:val="a2"/>
    <w:next w:val="a2"/>
    <w:link w:val="70"/>
    <w:qFormat/>
    <w:rsid w:val="00933BF4"/>
    <w:pPr>
      <w:tabs>
        <w:tab w:val="num" w:pos="3469"/>
      </w:tabs>
      <w:spacing w:before="240" w:after="60"/>
      <w:ind w:left="3469" w:hanging="1296"/>
      <w:outlineLvl w:val="6"/>
    </w:pPr>
  </w:style>
  <w:style w:type="paragraph" w:styleId="8">
    <w:name w:val="heading 8"/>
    <w:basedOn w:val="a2"/>
    <w:next w:val="a2"/>
    <w:link w:val="80"/>
    <w:qFormat/>
    <w:rsid w:val="00933BF4"/>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933BF4"/>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0"/>
    <w:uiPriority w:val="9"/>
    <w:rsid w:val="00933BF4"/>
    <w:rPr>
      <w:rFonts w:ascii="Cambria" w:eastAsia="Times New Roman" w:hAnsi="Cambria" w:cs="Times New Roman"/>
      <w:b/>
      <w:bCs/>
      <w:color w:val="365F91"/>
      <w:sz w:val="28"/>
      <w:szCs w:val="28"/>
      <w:lang w:eastAsia="ru-RU"/>
    </w:rPr>
  </w:style>
  <w:style w:type="character" w:customStyle="1" w:styleId="25">
    <w:name w:val="Заголовок 2 Знак"/>
    <w:aliases w:val="H2 Знак1,H2 Знак Знак,h2 Знак,2 Знак,Header 2 Знак"/>
    <w:basedOn w:val="a3"/>
    <w:link w:val="24"/>
    <w:rsid w:val="00933BF4"/>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933BF4"/>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933BF4"/>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933BF4"/>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933BF4"/>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933BF4"/>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933BF4"/>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933BF4"/>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933BF4"/>
    <w:pPr>
      <w:keepNext/>
      <w:snapToGrid w:val="0"/>
      <w:jc w:val="center"/>
    </w:pPr>
    <w:rPr>
      <w:szCs w:val="20"/>
    </w:rPr>
  </w:style>
  <w:style w:type="paragraph" w:customStyle="1" w:styleId="rvps1">
    <w:name w:val="rvps1"/>
    <w:basedOn w:val="a2"/>
    <w:rsid w:val="00933BF4"/>
    <w:pPr>
      <w:jc w:val="center"/>
    </w:pPr>
  </w:style>
  <w:style w:type="character" w:styleId="a6">
    <w:name w:val="Hyperlink"/>
    <w:unhideWhenUsed/>
    <w:rsid w:val="00933BF4"/>
    <w:rPr>
      <w:color w:val="0000FF"/>
      <w:u w:val="single"/>
    </w:rPr>
  </w:style>
  <w:style w:type="paragraph" w:styleId="a7">
    <w:name w:val="List Paragraph"/>
    <w:basedOn w:val="a2"/>
    <w:uiPriority w:val="34"/>
    <w:qFormat/>
    <w:rsid w:val="00933BF4"/>
    <w:pPr>
      <w:ind w:left="720"/>
      <w:contextualSpacing/>
    </w:pPr>
  </w:style>
  <w:style w:type="paragraph" w:styleId="13">
    <w:name w:val="toc 1"/>
    <w:basedOn w:val="a2"/>
    <w:next w:val="a2"/>
    <w:autoRedefine/>
    <w:uiPriority w:val="39"/>
    <w:qFormat/>
    <w:rsid w:val="00933BF4"/>
    <w:pPr>
      <w:ind w:left="34" w:hanging="1"/>
      <w:jc w:val="both"/>
    </w:pPr>
  </w:style>
  <w:style w:type="paragraph" w:styleId="23">
    <w:name w:val="toc 2"/>
    <w:basedOn w:val="a2"/>
    <w:next w:val="a2"/>
    <w:autoRedefine/>
    <w:uiPriority w:val="39"/>
    <w:qFormat/>
    <w:rsid w:val="00933BF4"/>
    <w:pPr>
      <w:numPr>
        <w:numId w:val="1"/>
      </w:numPr>
      <w:tabs>
        <w:tab w:val="right" w:leader="dot" w:pos="10196"/>
      </w:tabs>
      <w:ind w:left="0"/>
    </w:pPr>
    <w:rPr>
      <w:rFonts w:eastAsia="MS Mincho"/>
      <w:b/>
      <w:i/>
      <w:iCs/>
      <w:noProof/>
      <w:lang w:val="x-none" w:eastAsia="x-none"/>
    </w:rPr>
  </w:style>
  <w:style w:type="paragraph" w:styleId="a8">
    <w:name w:val="header"/>
    <w:basedOn w:val="a2"/>
    <w:link w:val="a9"/>
    <w:uiPriority w:val="99"/>
    <w:unhideWhenUsed/>
    <w:rsid w:val="00933BF4"/>
    <w:pPr>
      <w:tabs>
        <w:tab w:val="center" w:pos="4677"/>
        <w:tab w:val="right" w:pos="9355"/>
      </w:tabs>
    </w:pPr>
  </w:style>
  <w:style w:type="character" w:customStyle="1" w:styleId="a9">
    <w:name w:val="Верхний колонтитул Знак"/>
    <w:basedOn w:val="a3"/>
    <w:link w:val="a8"/>
    <w:uiPriority w:val="99"/>
    <w:rsid w:val="00933BF4"/>
    <w:rPr>
      <w:rFonts w:ascii="Times New Roman" w:eastAsia="Times New Roman" w:hAnsi="Times New Roman" w:cs="Times New Roman"/>
      <w:sz w:val="24"/>
      <w:szCs w:val="24"/>
      <w:lang w:eastAsia="ru-RU"/>
    </w:rPr>
  </w:style>
  <w:style w:type="paragraph" w:styleId="aa">
    <w:name w:val="footer"/>
    <w:basedOn w:val="a2"/>
    <w:link w:val="ab"/>
    <w:uiPriority w:val="99"/>
    <w:unhideWhenUsed/>
    <w:rsid w:val="00933BF4"/>
    <w:pPr>
      <w:tabs>
        <w:tab w:val="center" w:pos="4677"/>
        <w:tab w:val="right" w:pos="9355"/>
      </w:tabs>
    </w:pPr>
  </w:style>
  <w:style w:type="character" w:customStyle="1" w:styleId="ab">
    <w:name w:val="Нижний колонтитул Знак"/>
    <w:basedOn w:val="a3"/>
    <w:link w:val="aa"/>
    <w:uiPriority w:val="99"/>
    <w:rsid w:val="00933BF4"/>
    <w:rPr>
      <w:rFonts w:ascii="Times New Roman" w:eastAsia="Times New Roman" w:hAnsi="Times New Roman" w:cs="Times New Roman"/>
      <w:sz w:val="24"/>
      <w:szCs w:val="24"/>
      <w:lang w:eastAsia="ru-RU"/>
    </w:rPr>
  </w:style>
  <w:style w:type="paragraph" w:styleId="ac">
    <w:name w:val="Balloon Text"/>
    <w:basedOn w:val="a2"/>
    <w:link w:val="ad"/>
    <w:unhideWhenUsed/>
    <w:rsid w:val="00933BF4"/>
    <w:rPr>
      <w:rFonts w:ascii="Tahoma" w:hAnsi="Tahoma" w:cs="Tahoma"/>
      <w:sz w:val="16"/>
      <w:szCs w:val="16"/>
    </w:rPr>
  </w:style>
  <w:style w:type="character" w:customStyle="1" w:styleId="ad">
    <w:name w:val="Текст выноски Знак"/>
    <w:basedOn w:val="a3"/>
    <w:link w:val="ac"/>
    <w:uiPriority w:val="99"/>
    <w:semiHidden/>
    <w:rsid w:val="00933BF4"/>
    <w:rPr>
      <w:rFonts w:ascii="Tahoma" w:eastAsia="Times New Roman" w:hAnsi="Tahoma" w:cs="Tahoma"/>
      <w:sz w:val="16"/>
      <w:szCs w:val="16"/>
      <w:lang w:eastAsia="ru-RU"/>
    </w:rPr>
  </w:style>
  <w:style w:type="table" w:styleId="ae">
    <w:name w:val="Table Grid"/>
    <w:basedOn w:val="a4"/>
    <w:uiPriority w:val="59"/>
    <w:rsid w:val="00933BF4"/>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933BF4"/>
    <w:pPr>
      <w:spacing w:before="100" w:beforeAutospacing="1" w:after="100" w:afterAutospacing="1"/>
    </w:pPr>
  </w:style>
  <w:style w:type="paragraph" w:customStyle="1" w:styleId="Times12">
    <w:name w:val="Times 12"/>
    <w:basedOn w:val="a2"/>
    <w:uiPriority w:val="99"/>
    <w:qFormat/>
    <w:rsid w:val="00933BF4"/>
    <w:pPr>
      <w:overflowPunct w:val="0"/>
      <w:autoSpaceDE w:val="0"/>
      <w:autoSpaceDN w:val="0"/>
      <w:adjustRightInd w:val="0"/>
      <w:ind w:firstLine="567"/>
      <w:jc w:val="both"/>
    </w:pPr>
    <w:rPr>
      <w:bCs/>
      <w:szCs w:val="22"/>
    </w:rPr>
  </w:style>
  <w:style w:type="paragraph" w:customStyle="1" w:styleId="rvps9">
    <w:name w:val="rvps9"/>
    <w:basedOn w:val="a2"/>
    <w:rsid w:val="00933BF4"/>
    <w:pPr>
      <w:jc w:val="both"/>
    </w:pPr>
  </w:style>
  <w:style w:type="paragraph" w:customStyle="1" w:styleId="33">
    <w:name w:val="Стиль3"/>
    <w:basedOn w:val="26"/>
    <w:rsid w:val="00933BF4"/>
    <w:pPr>
      <w:widowControl w:val="0"/>
      <w:tabs>
        <w:tab w:val="num" w:pos="1307"/>
      </w:tabs>
      <w:adjustRightInd w:val="0"/>
      <w:spacing w:after="0" w:line="240" w:lineRule="auto"/>
      <w:ind w:left="1080"/>
      <w:jc w:val="both"/>
    </w:pPr>
    <w:rPr>
      <w:szCs w:val="20"/>
    </w:rPr>
  </w:style>
  <w:style w:type="paragraph" w:styleId="26">
    <w:name w:val="Body Text Indent 2"/>
    <w:basedOn w:val="a2"/>
    <w:link w:val="27"/>
    <w:unhideWhenUsed/>
    <w:rsid w:val="00933BF4"/>
    <w:pPr>
      <w:spacing w:after="120" w:line="480" w:lineRule="auto"/>
      <w:ind w:left="283"/>
    </w:pPr>
  </w:style>
  <w:style w:type="character" w:customStyle="1" w:styleId="27">
    <w:name w:val="Основной текст с отступом 2 Знак"/>
    <w:basedOn w:val="a3"/>
    <w:link w:val="26"/>
    <w:rsid w:val="00933BF4"/>
    <w:rPr>
      <w:rFonts w:ascii="Times New Roman" w:eastAsia="Times New Roman" w:hAnsi="Times New Roman" w:cs="Times New Roman"/>
      <w:sz w:val="24"/>
      <w:szCs w:val="24"/>
      <w:lang w:eastAsia="ru-RU"/>
    </w:rPr>
  </w:style>
  <w:style w:type="paragraph" w:styleId="af1">
    <w:name w:val="Plain Text"/>
    <w:basedOn w:val="a2"/>
    <w:link w:val="af2"/>
    <w:rsid w:val="00933BF4"/>
    <w:pPr>
      <w:snapToGrid w:val="0"/>
    </w:pPr>
    <w:rPr>
      <w:rFonts w:ascii="Courier New" w:hAnsi="Courier New"/>
      <w:sz w:val="20"/>
      <w:szCs w:val="20"/>
    </w:rPr>
  </w:style>
  <w:style w:type="character" w:customStyle="1" w:styleId="af2">
    <w:name w:val="Текст Знак"/>
    <w:basedOn w:val="a3"/>
    <w:link w:val="af1"/>
    <w:rsid w:val="00933BF4"/>
    <w:rPr>
      <w:rFonts w:ascii="Courier New" w:eastAsia="Times New Roman" w:hAnsi="Courier New" w:cs="Times New Roman"/>
      <w:sz w:val="20"/>
      <w:szCs w:val="20"/>
      <w:lang w:eastAsia="ru-RU"/>
    </w:rPr>
  </w:style>
  <w:style w:type="paragraph" w:customStyle="1" w:styleId="af3">
    <w:name w:val="Таблица шапка"/>
    <w:basedOn w:val="a2"/>
    <w:rsid w:val="00933BF4"/>
    <w:pPr>
      <w:keepNext/>
      <w:snapToGrid w:val="0"/>
      <w:spacing w:before="40" w:after="40"/>
      <w:ind w:left="57" w:right="57"/>
    </w:pPr>
    <w:rPr>
      <w:sz w:val="22"/>
      <w:szCs w:val="20"/>
    </w:rPr>
  </w:style>
  <w:style w:type="paragraph" w:customStyle="1" w:styleId="af4">
    <w:name w:val="Таблица текст"/>
    <w:basedOn w:val="a2"/>
    <w:rsid w:val="00933BF4"/>
    <w:pPr>
      <w:snapToGrid w:val="0"/>
      <w:spacing w:before="40" w:after="40"/>
      <w:ind w:left="57" w:right="57"/>
    </w:pPr>
    <w:rPr>
      <w:szCs w:val="20"/>
    </w:rPr>
  </w:style>
  <w:style w:type="character" w:customStyle="1" w:styleId="14">
    <w:name w:val="Ариал Знак1"/>
    <w:link w:val="af5"/>
    <w:locked/>
    <w:rsid w:val="00933BF4"/>
    <w:rPr>
      <w:rFonts w:ascii="Arial" w:hAnsi="Arial" w:cs="Arial"/>
    </w:rPr>
  </w:style>
  <w:style w:type="paragraph" w:customStyle="1" w:styleId="af5">
    <w:name w:val="Ариал"/>
    <w:basedOn w:val="a2"/>
    <w:link w:val="14"/>
    <w:rsid w:val="00933BF4"/>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2"/>
    <w:rsid w:val="00933BF4"/>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33BF4"/>
    <w:rPr>
      <w:rFonts w:ascii="Arial" w:hAnsi="Arial" w:cs="Arial"/>
    </w:rPr>
  </w:style>
  <w:style w:type="paragraph" w:customStyle="1" w:styleId="af8">
    <w:name w:val="Ариал Таблица"/>
    <w:basedOn w:val="af5"/>
    <w:link w:val="af7"/>
    <w:rsid w:val="00933BF4"/>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933BF4"/>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933BF4"/>
    <w:rPr>
      <w:rFonts w:ascii="Times New Roman" w:eastAsia="Times New Roman" w:hAnsi="Times New Roman" w:cs="Times New Roman"/>
      <w:sz w:val="20"/>
      <w:szCs w:val="20"/>
      <w:lang w:eastAsia="ru-RU"/>
    </w:rPr>
  </w:style>
  <w:style w:type="character" w:styleId="afb">
    <w:name w:val="footnote reference"/>
    <w:unhideWhenUsed/>
    <w:rsid w:val="00933BF4"/>
    <w:rPr>
      <w:vertAlign w:val="superscript"/>
    </w:rPr>
  </w:style>
  <w:style w:type="paragraph" w:customStyle="1" w:styleId="ConsPlusNormal">
    <w:name w:val="ConsPlusNormal"/>
    <w:rsid w:val="00933BF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3"/>
    <w:rsid w:val="00933BF4"/>
  </w:style>
  <w:style w:type="paragraph" w:customStyle="1" w:styleId="rvps46">
    <w:name w:val="rvps46"/>
    <w:basedOn w:val="a2"/>
    <w:rsid w:val="00933BF4"/>
    <w:pPr>
      <w:spacing w:before="120" w:after="120"/>
    </w:pPr>
  </w:style>
  <w:style w:type="character" w:styleId="afd">
    <w:name w:val="annotation reference"/>
    <w:uiPriority w:val="99"/>
    <w:unhideWhenUsed/>
    <w:rsid w:val="00933BF4"/>
    <w:rPr>
      <w:sz w:val="16"/>
      <w:szCs w:val="16"/>
    </w:rPr>
  </w:style>
  <w:style w:type="paragraph" w:styleId="afe">
    <w:name w:val="annotation text"/>
    <w:basedOn w:val="a2"/>
    <w:link w:val="aff"/>
    <w:uiPriority w:val="99"/>
    <w:unhideWhenUsed/>
    <w:rsid w:val="00933BF4"/>
    <w:rPr>
      <w:sz w:val="20"/>
      <w:szCs w:val="20"/>
    </w:rPr>
  </w:style>
  <w:style w:type="character" w:customStyle="1" w:styleId="aff">
    <w:name w:val="Текст примечания Знак"/>
    <w:basedOn w:val="a3"/>
    <w:link w:val="afe"/>
    <w:uiPriority w:val="99"/>
    <w:rsid w:val="00933BF4"/>
    <w:rPr>
      <w:rFonts w:ascii="Times New Roman" w:eastAsia="Times New Roman" w:hAnsi="Times New Roman" w:cs="Times New Roman"/>
      <w:sz w:val="20"/>
      <w:szCs w:val="20"/>
      <w:lang w:eastAsia="ru-RU"/>
    </w:rPr>
  </w:style>
  <w:style w:type="paragraph" w:styleId="aff0">
    <w:name w:val="annotation subject"/>
    <w:basedOn w:val="afe"/>
    <w:next w:val="afe"/>
    <w:link w:val="aff1"/>
    <w:unhideWhenUsed/>
    <w:rsid w:val="00933BF4"/>
    <w:rPr>
      <w:b/>
      <w:bCs/>
    </w:rPr>
  </w:style>
  <w:style w:type="character" w:customStyle="1" w:styleId="aff1">
    <w:name w:val="Тема примечания Знак"/>
    <w:basedOn w:val="aff"/>
    <w:link w:val="aff0"/>
    <w:uiPriority w:val="99"/>
    <w:semiHidden/>
    <w:rsid w:val="00933BF4"/>
    <w:rPr>
      <w:rFonts w:ascii="Times New Roman" w:eastAsia="Times New Roman" w:hAnsi="Times New Roman" w:cs="Times New Roman"/>
      <w:b/>
      <w:bCs/>
      <w:sz w:val="20"/>
      <w:szCs w:val="20"/>
      <w:lang w:eastAsia="ru-RU"/>
    </w:rPr>
  </w:style>
  <w:style w:type="paragraph" w:styleId="aff2">
    <w:name w:val="Body Text Indent"/>
    <w:basedOn w:val="a2"/>
    <w:link w:val="aff3"/>
    <w:unhideWhenUsed/>
    <w:rsid w:val="00933BF4"/>
    <w:pPr>
      <w:ind w:firstLine="567"/>
      <w:jc w:val="both"/>
    </w:pPr>
    <w:rPr>
      <w:b/>
      <w:sz w:val="26"/>
      <w:szCs w:val="26"/>
    </w:rPr>
  </w:style>
  <w:style w:type="character" w:customStyle="1" w:styleId="aff3">
    <w:name w:val="Основной текст с отступом Знак"/>
    <w:basedOn w:val="a3"/>
    <w:link w:val="aff2"/>
    <w:uiPriority w:val="99"/>
    <w:rsid w:val="00933BF4"/>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2"/>
    <w:link w:val="aff5"/>
    <w:unhideWhenUsed/>
    <w:rsid w:val="00933BF4"/>
    <w:rPr>
      <w:i/>
      <w:sz w:val="26"/>
      <w:szCs w:val="26"/>
    </w:rPr>
  </w:style>
  <w:style w:type="character" w:customStyle="1" w:styleId="aff5">
    <w:name w:val="Основной текст Знак"/>
    <w:aliases w:val="Bodytext Знак,paragraph 2 Знак,body indent Знак,AvtalBrödtext Знак, ändrad Знак"/>
    <w:basedOn w:val="a3"/>
    <w:link w:val="aff4"/>
    <w:rsid w:val="00933BF4"/>
    <w:rPr>
      <w:rFonts w:ascii="Times New Roman" w:eastAsia="Times New Roman" w:hAnsi="Times New Roman" w:cs="Times New Roman"/>
      <w:i/>
      <w:sz w:val="26"/>
      <w:szCs w:val="26"/>
      <w:lang w:eastAsia="ru-RU"/>
    </w:rPr>
  </w:style>
  <w:style w:type="paragraph" w:styleId="28">
    <w:name w:val="Body Text 2"/>
    <w:basedOn w:val="a2"/>
    <w:link w:val="29"/>
    <w:unhideWhenUsed/>
    <w:rsid w:val="00933BF4"/>
    <w:rPr>
      <w:i/>
      <w:color w:val="FF0000"/>
      <w:sz w:val="26"/>
      <w:szCs w:val="26"/>
    </w:rPr>
  </w:style>
  <w:style w:type="character" w:customStyle="1" w:styleId="29">
    <w:name w:val="Основной текст 2 Знак"/>
    <w:basedOn w:val="a3"/>
    <w:link w:val="28"/>
    <w:uiPriority w:val="99"/>
    <w:rsid w:val="00933BF4"/>
    <w:rPr>
      <w:rFonts w:ascii="Times New Roman" w:eastAsia="Times New Roman" w:hAnsi="Times New Roman" w:cs="Times New Roman"/>
      <w:i/>
      <w:color w:val="FF0000"/>
      <w:sz w:val="26"/>
      <w:szCs w:val="26"/>
      <w:lang w:eastAsia="ru-RU"/>
    </w:rPr>
  </w:style>
  <w:style w:type="paragraph" w:customStyle="1" w:styleId="aff6">
    <w:name w:val="Пункт"/>
    <w:basedOn w:val="a2"/>
    <w:rsid w:val="00933BF4"/>
    <w:pPr>
      <w:tabs>
        <w:tab w:val="num" w:pos="1980"/>
      </w:tabs>
      <w:ind w:left="1404" w:hanging="504"/>
      <w:jc w:val="both"/>
    </w:pPr>
    <w:rPr>
      <w:szCs w:val="28"/>
    </w:rPr>
  </w:style>
  <w:style w:type="paragraph" w:customStyle="1" w:styleId="ConsPlusNonformat">
    <w:name w:val="ConsPlusNonformat"/>
    <w:rsid w:val="00933BF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0"/>
    <w:next w:val="a2"/>
    <w:uiPriority w:val="39"/>
    <w:qFormat/>
    <w:rsid w:val="00933BF4"/>
    <w:pPr>
      <w:spacing w:line="276" w:lineRule="auto"/>
      <w:outlineLvl w:val="9"/>
    </w:pPr>
  </w:style>
  <w:style w:type="paragraph" w:styleId="34">
    <w:name w:val="toc 3"/>
    <w:basedOn w:val="a2"/>
    <w:next w:val="a2"/>
    <w:autoRedefine/>
    <w:uiPriority w:val="39"/>
    <w:unhideWhenUsed/>
    <w:qFormat/>
    <w:rsid w:val="00933BF4"/>
    <w:pPr>
      <w:spacing w:after="100" w:line="276" w:lineRule="auto"/>
      <w:ind w:left="440"/>
    </w:pPr>
    <w:rPr>
      <w:rFonts w:ascii="Calibri" w:hAnsi="Calibri"/>
      <w:sz w:val="22"/>
      <w:szCs w:val="22"/>
    </w:rPr>
  </w:style>
  <w:style w:type="paragraph" w:styleId="35">
    <w:name w:val="Body Text 3"/>
    <w:basedOn w:val="a2"/>
    <w:link w:val="36"/>
    <w:unhideWhenUsed/>
    <w:rsid w:val="00933BF4"/>
    <w:pPr>
      <w:autoSpaceDE w:val="0"/>
      <w:autoSpaceDN w:val="0"/>
      <w:adjustRightInd w:val="0"/>
    </w:pPr>
    <w:rPr>
      <w:sz w:val="26"/>
      <w:szCs w:val="26"/>
    </w:rPr>
  </w:style>
  <w:style w:type="character" w:customStyle="1" w:styleId="36">
    <w:name w:val="Основной текст 3 Знак"/>
    <w:basedOn w:val="a3"/>
    <w:link w:val="35"/>
    <w:uiPriority w:val="99"/>
    <w:rsid w:val="00933BF4"/>
    <w:rPr>
      <w:rFonts w:ascii="Times New Roman" w:eastAsia="Times New Roman" w:hAnsi="Times New Roman" w:cs="Times New Roman"/>
      <w:sz w:val="26"/>
      <w:szCs w:val="26"/>
      <w:lang w:eastAsia="ru-RU"/>
    </w:rPr>
  </w:style>
  <w:style w:type="paragraph" w:styleId="37">
    <w:name w:val="Body Text Indent 3"/>
    <w:basedOn w:val="a2"/>
    <w:link w:val="38"/>
    <w:unhideWhenUsed/>
    <w:rsid w:val="00933BF4"/>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933BF4"/>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33BF4"/>
    <w:rPr>
      <w:rFonts w:ascii="Times New Roman" w:eastAsia="Times New Roman" w:hAnsi="Times New Roman" w:cs="Times New Roman"/>
      <w:sz w:val="24"/>
      <w:szCs w:val="24"/>
      <w:lang w:eastAsia="ru-RU"/>
    </w:rPr>
  </w:style>
  <w:style w:type="paragraph" w:styleId="aff8">
    <w:name w:val="Block Text"/>
    <w:basedOn w:val="a2"/>
    <w:uiPriority w:val="99"/>
    <w:unhideWhenUsed/>
    <w:rsid w:val="00933BF4"/>
    <w:pPr>
      <w:tabs>
        <w:tab w:val="left" w:pos="16"/>
      </w:tabs>
      <w:spacing w:after="200" w:line="276" w:lineRule="auto"/>
      <w:ind w:left="16" w:right="113"/>
      <w:contextualSpacing/>
      <w:jc w:val="both"/>
    </w:pPr>
    <w:rPr>
      <w:sz w:val="26"/>
      <w:szCs w:val="26"/>
      <w:lang w:eastAsia="en-US"/>
    </w:rPr>
  </w:style>
  <w:style w:type="paragraph" w:customStyle="1" w:styleId="2a">
    <w:name w:val="çàãîëîâîê 2"/>
    <w:basedOn w:val="a2"/>
    <w:next w:val="a2"/>
    <w:rsid w:val="00933BF4"/>
    <w:pPr>
      <w:keepNext/>
      <w:jc w:val="both"/>
    </w:pPr>
    <w:rPr>
      <w:szCs w:val="20"/>
      <w:lang w:val="en-GB"/>
    </w:rPr>
  </w:style>
  <w:style w:type="paragraph" w:customStyle="1" w:styleId="15">
    <w:name w:val="Абзац списка1"/>
    <w:basedOn w:val="a2"/>
    <w:uiPriority w:val="99"/>
    <w:rsid w:val="00933BF4"/>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2"/>
    <w:link w:val="affa"/>
    <w:uiPriority w:val="99"/>
    <w:rsid w:val="00933BF4"/>
    <w:pPr>
      <w:spacing w:line="360" w:lineRule="auto"/>
      <w:ind w:firstLine="720"/>
      <w:jc w:val="both"/>
    </w:pPr>
  </w:style>
  <w:style w:type="character" w:customStyle="1" w:styleId="affa">
    <w:name w:val="Текст документа Знак"/>
    <w:link w:val="aff9"/>
    <w:uiPriority w:val="99"/>
    <w:locked/>
    <w:rsid w:val="00933BF4"/>
    <w:rPr>
      <w:rFonts w:ascii="Times New Roman" w:eastAsia="Times New Roman" w:hAnsi="Times New Roman" w:cs="Times New Roman"/>
      <w:sz w:val="24"/>
      <w:szCs w:val="24"/>
      <w:lang w:eastAsia="ru-RU"/>
    </w:rPr>
  </w:style>
  <w:style w:type="character" w:styleId="affb">
    <w:name w:val="FollowedHyperlink"/>
    <w:unhideWhenUsed/>
    <w:rsid w:val="00933BF4"/>
    <w:rPr>
      <w:color w:val="800080"/>
      <w:u w:val="single"/>
    </w:rPr>
  </w:style>
  <w:style w:type="paragraph" w:customStyle="1" w:styleId="Default">
    <w:name w:val="Default"/>
    <w:rsid w:val="00933BF4"/>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33BF4"/>
    <w:pPr>
      <w:numPr>
        <w:numId w:val="4"/>
      </w:numPr>
    </w:pPr>
  </w:style>
  <w:style w:type="paragraph" w:customStyle="1" w:styleId="CharChar4CharCharCharCharCharChar">
    <w:name w:val="Char Char4 Знак Знак Char Char Знак Знак Char Char Знак Char Char"/>
    <w:basedOn w:val="a2"/>
    <w:semiHidden/>
    <w:rsid w:val="00933BF4"/>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33BF4"/>
    <w:pPr>
      <w:spacing w:after="0" w:line="240" w:lineRule="auto"/>
    </w:pPr>
    <w:rPr>
      <w:rFonts w:ascii="Times New Roman" w:eastAsia="Times New Roman" w:hAnsi="Times New Roman" w:cs="Times New Roman"/>
      <w:sz w:val="24"/>
      <w:szCs w:val="24"/>
      <w:lang w:eastAsia="ru-RU"/>
    </w:rPr>
  </w:style>
  <w:style w:type="character" w:styleId="affd">
    <w:name w:val="Placeholder Text"/>
    <w:basedOn w:val="a3"/>
    <w:uiPriority w:val="99"/>
    <w:semiHidden/>
    <w:rsid w:val="00933BF4"/>
    <w:rPr>
      <w:color w:val="808080"/>
    </w:rPr>
  </w:style>
  <w:style w:type="numbering" w:customStyle="1" w:styleId="1">
    <w:name w:val="Стиль1"/>
    <w:rsid w:val="00F677C3"/>
    <w:pPr>
      <w:numPr>
        <w:numId w:val="9"/>
      </w:numPr>
    </w:pPr>
  </w:style>
  <w:style w:type="paragraph" w:customStyle="1" w:styleId="16">
    <w:name w:val="Без интервала1"/>
    <w:uiPriority w:val="99"/>
    <w:qFormat/>
    <w:rsid w:val="001161DF"/>
    <w:pPr>
      <w:spacing w:after="0" w:line="240" w:lineRule="auto"/>
    </w:pPr>
    <w:rPr>
      <w:rFonts w:ascii="Calibri" w:eastAsia="Times New Roman" w:hAnsi="Calibri" w:cs="Calibri"/>
    </w:rPr>
  </w:style>
  <w:style w:type="character" w:customStyle="1" w:styleId="17">
    <w:name w:val="Текст Знак1"/>
    <w:rsid w:val="001161DF"/>
    <w:rPr>
      <w:rFonts w:ascii="Consolas" w:hAnsi="Consolas" w:cs="Consolas"/>
      <w:sz w:val="21"/>
      <w:szCs w:val="21"/>
      <w:lang w:eastAsia="ar-SA"/>
    </w:rPr>
  </w:style>
  <w:style w:type="paragraph" w:customStyle="1" w:styleId="Normal2">
    <w:name w:val="Normal2"/>
    <w:rsid w:val="001161DF"/>
    <w:pPr>
      <w:widowControl w:val="0"/>
      <w:spacing w:after="0" w:line="300" w:lineRule="auto"/>
      <w:jc w:val="both"/>
    </w:pPr>
    <w:rPr>
      <w:rFonts w:ascii="Times New Roman" w:eastAsia="Times New Roman" w:hAnsi="Times New Roman" w:cs="Times New Roman"/>
      <w:snapToGrid w:val="0"/>
      <w:szCs w:val="20"/>
      <w:lang w:eastAsia="ru-RU"/>
    </w:rPr>
  </w:style>
  <w:style w:type="paragraph" w:styleId="affe">
    <w:name w:val="Title"/>
    <w:aliases w:val="маркированный круж"/>
    <w:basedOn w:val="a2"/>
    <w:link w:val="afff"/>
    <w:qFormat/>
    <w:rsid w:val="001161DF"/>
    <w:pPr>
      <w:spacing w:line="312" w:lineRule="auto"/>
      <w:jc w:val="center"/>
    </w:pPr>
    <w:rPr>
      <w:szCs w:val="20"/>
      <w:lang w:eastAsia="zh-CN"/>
    </w:rPr>
  </w:style>
  <w:style w:type="character" w:customStyle="1" w:styleId="afff">
    <w:name w:val="Название Знак"/>
    <w:aliases w:val="маркированный круж Знак"/>
    <w:basedOn w:val="a3"/>
    <w:link w:val="affe"/>
    <w:uiPriority w:val="10"/>
    <w:rsid w:val="001161DF"/>
    <w:rPr>
      <w:rFonts w:ascii="Times New Roman" w:eastAsia="Times New Roman" w:hAnsi="Times New Roman" w:cs="Times New Roman"/>
      <w:sz w:val="24"/>
      <w:szCs w:val="20"/>
      <w:lang w:eastAsia="zh-CN"/>
    </w:rPr>
  </w:style>
  <w:style w:type="paragraph" w:customStyle="1" w:styleId="CCLegal1">
    <w:name w:val="CC Legal 1"/>
    <w:uiPriority w:val="99"/>
    <w:rsid w:val="001161DF"/>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styleId="afff0">
    <w:name w:val="No Spacing"/>
    <w:basedOn w:val="10"/>
    <w:uiPriority w:val="1"/>
    <w:qFormat/>
    <w:rsid w:val="001161DF"/>
    <w:pPr>
      <w:keepNext w:val="0"/>
      <w:keepLines w:val="0"/>
      <w:tabs>
        <w:tab w:val="num" w:pos="921"/>
      </w:tabs>
      <w:spacing w:before="120" w:after="120"/>
      <w:ind w:left="921" w:hanging="495"/>
    </w:pPr>
    <w:rPr>
      <w:rFonts w:ascii="Times New Roman" w:hAnsi="Times New Roman"/>
      <w:b w:val="0"/>
      <w:color w:val="auto"/>
      <w:sz w:val="26"/>
      <w:szCs w:val="26"/>
    </w:rPr>
  </w:style>
  <w:style w:type="numbering" w:styleId="111111">
    <w:name w:val="Outline List 2"/>
    <w:basedOn w:val="a5"/>
    <w:uiPriority w:val="99"/>
    <w:unhideWhenUsed/>
    <w:rsid w:val="001161DF"/>
    <w:pPr>
      <w:numPr>
        <w:numId w:val="10"/>
      </w:numPr>
    </w:pPr>
  </w:style>
  <w:style w:type="table" w:customStyle="1" w:styleId="18">
    <w:name w:val="Сетка таблицы светлая1"/>
    <w:basedOn w:val="a4"/>
    <w:uiPriority w:val="40"/>
    <w:rsid w:val="003D758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410">
    <w:name w:val="Таблица простая 41"/>
    <w:basedOn w:val="a4"/>
    <w:uiPriority w:val="44"/>
    <w:rsid w:val="003D758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numbering" w:customStyle="1" w:styleId="19">
    <w:name w:val="Нет списка1"/>
    <w:next w:val="a5"/>
    <w:uiPriority w:val="99"/>
    <w:semiHidden/>
    <w:unhideWhenUsed/>
    <w:rsid w:val="00973170"/>
  </w:style>
  <w:style w:type="character" w:customStyle="1" w:styleId="WW8Num2z0">
    <w:name w:val="WW8Num2z0"/>
    <w:rsid w:val="00973170"/>
    <w:rPr>
      <w:rFonts w:ascii="Symbol" w:hAnsi="Symbol"/>
    </w:rPr>
  </w:style>
  <w:style w:type="character" w:customStyle="1" w:styleId="WW8Num4z1">
    <w:name w:val="WW8Num4z1"/>
    <w:rsid w:val="00973170"/>
    <w:rPr>
      <w:rFonts w:ascii="Courier New" w:hAnsi="Courier New"/>
    </w:rPr>
  </w:style>
  <w:style w:type="character" w:customStyle="1" w:styleId="Absatz-Standardschriftart">
    <w:name w:val="Absatz-Standardschriftart"/>
    <w:rsid w:val="00973170"/>
  </w:style>
  <w:style w:type="character" w:customStyle="1" w:styleId="WW8Num4z0">
    <w:name w:val="WW8Num4z0"/>
    <w:rsid w:val="00973170"/>
    <w:rPr>
      <w:rFonts w:ascii="Symbol" w:hAnsi="Symbol"/>
    </w:rPr>
  </w:style>
  <w:style w:type="character" w:customStyle="1" w:styleId="WW8Num4z2">
    <w:name w:val="WW8Num4z2"/>
    <w:rsid w:val="00973170"/>
    <w:rPr>
      <w:rFonts w:ascii="Wingdings" w:hAnsi="Wingdings"/>
    </w:rPr>
  </w:style>
  <w:style w:type="character" w:customStyle="1" w:styleId="WW8Num5z1">
    <w:name w:val="WW8Num5z1"/>
    <w:rsid w:val="00973170"/>
    <w:rPr>
      <w:u w:val="none"/>
    </w:rPr>
  </w:style>
  <w:style w:type="character" w:customStyle="1" w:styleId="1a">
    <w:name w:val="Основной шрифт абзаца1"/>
    <w:rsid w:val="00973170"/>
  </w:style>
  <w:style w:type="character" w:customStyle="1" w:styleId="WW-">
    <w:name w:val="WW-Основной шрифт абзаца"/>
    <w:rsid w:val="00973170"/>
  </w:style>
  <w:style w:type="character" w:customStyle="1" w:styleId="1b">
    <w:name w:val="Номер страницы1"/>
    <w:basedOn w:val="WW-"/>
    <w:rsid w:val="00973170"/>
  </w:style>
  <w:style w:type="character" w:customStyle="1" w:styleId="1c">
    <w:name w:val="Знак примечания1"/>
    <w:rsid w:val="00973170"/>
    <w:rPr>
      <w:sz w:val="16"/>
      <w:szCs w:val="16"/>
    </w:rPr>
  </w:style>
  <w:style w:type="paragraph" w:customStyle="1" w:styleId="afff1">
    <w:name w:val="Заголовок"/>
    <w:basedOn w:val="a2"/>
    <w:next w:val="aff4"/>
    <w:rsid w:val="00973170"/>
    <w:pPr>
      <w:keepNext/>
      <w:suppressAutoHyphens/>
      <w:spacing w:before="240" w:after="120"/>
    </w:pPr>
    <w:rPr>
      <w:rFonts w:ascii="Arial" w:eastAsia="SimSun" w:hAnsi="Arial" w:cs="Tahoma"/>
      <w:sz w:val="28"/>
      <w:szCs w:val="28"/>
      <w:lang w:eastAsia="ar-SA"/>
    </w:rPr>
  </w:style>
  <w:style w:type="paragraph" w:styleId="afff2">
    <w:name w:val="List"/>
    <w:basedOn w:val="1d"/>
    <w:rsid w:val="00973170"/>
    <w:pPr>
      <w:ind w:left="283" w:hanging="283"/>
    </w:pPr>
  </w:style>
  <w:style w:type="paragraph" w:customStyle="1" w:styleId="1e">
    <w:name w:val="Название1"/>
    <w:basedOn w:val="a2"/>
    <w:rsid w:val="00973170"/>
    <w:pPr>
      <w:tabs>
        <w:tab w:val="left" w:pos="567"/>
      </w:tabs>
      <w:suppressAutoHyphens/>
      <w:jc w:val="center"/>
    </w:pPr>
    <w:rPr>
      <w:rFonts w:ascii="HelvDL" w:hAnsi="HelvDL"/>
      <w:b/>
      <w:sz w:val="22"/>
      <w:szCs w:val="20"/>
      <w:lang w:eastAsia="ar-SA"/>
    </w:rPr>
  </w:style>
  <w:style w:type="paragraph" w:customStyle="1" w:styleId="1f">
    <w:name w:val="Указатель1"/>
    <w:basedOn w:val="a2"/>
    <w:rsid w:val="00973170"/>
    <w:pPr>
      <w:suppressLineNumbers/>
      <w:suppressAutoHyphens/>
    </w:pPr>
    <w:rPr>
      <w:rFonts w:cs="Tahoma"/>
      <w:sz w:val="20"/>
      <w:szCs w:val="20"/>
      <w:lang w:eastAsia="ar-SA"/>
    </w:rPr>
  </w:style>
  <w:style w:type="paragraph" w:customStyle="1" w:styleId="1d">
    <w:name w:val="Обычный1"/>
    <w:rsid w:val="00973170"/>
    <w:pPr>
      <w:suppressAutoHyphens/>
      <w:spacing w:after="0" w:line="240" w:lineRule="auto"/>
    </w:pPr>
    <w:rPr>
      <w:rFonts w:ascii="Times New Roman" w:eastAsia="Arial" w:hAnsi="Times New Roman" w:cs="Times New Roman"/>
      <w:sz w:val="20"/>
      <w:szCs w:val="20"/>
      <w:lang w:val="en-US" w:eastAsia="ar-SA"/>
    </w:rPr>
  </w:style>
  <w:style w:type="paragraph" w:customStyle="1" w:styleId="111">
    <w:name w:val="Заголовок 11"/>
    <w:basedOn w:val="1d"/>
    <w:next w:val="1d"/>
    <w:rsid w:val="00973170"/>
    <w:pPr>
      <w:keepNext/>
      <w:spacing w:before="240" w:after="60"/>
    </w:pPr>
    <w:rPr>
      <w:rFonts w:ascii="Arial" w:hAnsi="Arial"/>
      <w:b/>
      <w:kern w:val="1"/>
      <w:sz w:val="28"/>
    </w:rPr>
  </w:style>
  <w:style w:type="paragraph" w:customStyle="1" w:styleId="210">
    <w:name w:val="Заголовок 21"/>
    <w:basedOn w:val="1d"/>
    <w:next w:val="1d"/>
    <w:rsid w:val="00973170"/>
    <w:pPr>
      <w:keepNext/>
      <w:spacing w:before="240" w:after="60"/>
    </w:pPr>
    <w:rPr>
      <w:rFonts w:ascii="Arial" w:hAnsi="Arial"/>
      <w:b/>
      <w:i/>
      <w:sz w:val="24"/>
    </w:rPr>
  </w:style>
  <w:style w:type="paragraph" w:styleId="afff3">
    <w:name w:val="Subtitle"/>
    <w:basedOn w:val="afff1"/>
    <w:next w:val="aff4"/>
    <w:link w:val="afff4"/>
    <w:qFormat/>
    <w:rsid w:val="00973170"/>
    <w:pPr>
      <w:jc w:val="center"/>
    </w:pPr>
    <w:rPr>
      <w:i/>
      <w:iCs/>
    </w:rPr>
  </w:style>
  <w:style w:type="character" w:customStyle="1" w:styleId="afff4">
    <w:name w:val="Подзаголовок Знак"/>
    <w:basedOn w:val="a3"/>
    <w:link w:val="afff3"/>
    <w:rsid w:val="00973170"/>
    <w:rPr>
      <w:rFonts w:ascii="Arial" w:eastAsia="SimSun" w:hAnsi="Arial" w:cs="Tahoma"/>
      <w:i/>
      <w:iCs/>
      <w:sz w:val="28"/>
      <w:szCs w:val="28"/>
      <w:lang w:eastAsia="ar-SA"/>
    </w:rPr>
  </w:style>
  <w:style w:type="paragraph" w:customStyle="1" w:styleId="211">
    <w:name w:val="Основной текст 21"/>
    <w:basedOn w:val="1d"/>
    <w:rsid w:val="00973170"/>
    <w:pPr>
      <w:ind w:right="-1327"/>
    </w:pPr>
    <w:rPr>
      <w:lang w:val="ru-RU"/>
    </w:rPr>
  </w:style>
  <w:style w:type="paragraph" w:customStyle="1" w:styleId="212">
    <w:name w:val="Список 21"/>
    <w:basedOn w:val="1d"/>
    <w:rsid w:val="00973170"/>
    <w:pPr>
      <w:ind w:left="566" w:hanging="283"/>
    </w:pPr>
  </w:style>
  <w:style w:type="paragraph" w:customStyle="1" w:styleId="310">
    <w:name w:val="Список 31"/>
    <w:basedOn w:val="1d"/>
    <w:rsid w:val="00973170"/>
    <w:pPr>
      <w:ind w:left="849" w:hanging="283"/>
    </w:pPr>
  </w:style>
  <w:style w:type="paragraph" w:customStyle="1" w:styleId="21">
    <w:name w:val="Маркированный список 21"/>
    <w:basedOn w:val="1d"/>
    <w:rsid w:val="00973170"/>
    <w:pPr>
      <w:numPr>
        <w:numId w:val="12"/>
      </w:numPr>
      <w:tabs>
        <w:tab w:val="left" w:pos="643"/>
      </w:tabs>
      <w:ind w:left="643" w:hanging="360"/>
    </w:pPr>
  </w:style>
  <w:style w:type="paragraph" w:customStyle="1" w:styleId="1f0">
    <w:name w:val="Продолжение списка1"/>
    <w:basedOn w:val="1d"/>
    <w:rsid w:val="00973170"/>
    <w:pPr>
      <w:spacing w:after="120"/>
      <w:ind w:left="283"/>
    </w:pPr>
  </w:style>
  <w:style w:type="paragraph" w:customStyle="1" w:styleId="1f1">
    <w:name w:val="Нижний колонтитул1"/>
    <w:basedOn w:val="1d"/>
    <w:rsid w:val="00973170"/>
    <w:pPr>
      <w:tabs>
        <w:tab w:val="center" w:pos="4320"/>
        <w:tab w:val="right" w:pos="8640"/>
      </w:tabs>
    </w:pPr>
  </w:style>
  <w:style w:type="paragraph" w:customStyle="1" w:styleId="WW-0">
    <w:name w:val="WW-Список"/>
    <w:basedOn w:val="a2"/>
    <w:rsid w:val="00973170"/>
    <w:pPr>
      <w:suppressAutoHyphens/>
      <w:ind w:left="283" w:hanging="283"/>
    </w:pPr>
    <w:rPr>
      <w:sz w:val="20"/>
      <w:szCs w:val="20"/>
      <w:lang w:val="en-US" w:eastAsia="ar-SA"/>
    </w:rPr>
  </w:style>
  <w:style w:type="paragraph" w:customStyle="1" w:styleId="WW-1">
    <w:name w:val="WW-Основной текст"/>
    <w:basedOn w:val="a2"/>
    <w:rsid w:val="00973170"/>
    <w:pPr>
      <w:widowControl w:val="0"/>
      <w:suppressAutoHyphens/>
      <w:jc w:val="both"/>
    </w:pPr>
    <w:rPr>
      <w:szCs w:val="20"/>
      <w:lang w:eastAsia="ar-SA"/>
    </w:rPr>
  </w:style>
  <w:style w:type="paragraph" w:customStyle="1" w:styleId="WW-2">
    <w:name w:val="WW-Основной текст 2"/>
    <w:basedOn w:val="a2"/>
    <w:rsid w:val="00973170"/>
    <w:pPr>
      <w:tabs>
        <w:tab w:val="left" w:pos="993"/>
      </w:tabs>
      <w:suppressAutoHyphens/>
      <w:ind w:firstLine="567"/>
      <w:jc w:val="both"/>
    </w:pPr>
    <w:rPr>
      <w:rFonts w:ascii="Arial" w:hAnsi="Arial"/>
      <w:sz w:val="22"/>
      <w:szCs w:val="20"/>
      <w:lang w:eastAsia="ar-SA"/>
    </w:rPr>
  </w:style>
  <w:style w:type="paragraph" w:styleId="afff5">
    <w:name w:val="endnote text"/>
    <w:basedOn w:val="a2"/>
    <w:link w:val="afff6"/>
    <w:rsid w:val="00973170"/>
    <w:pPr>
      <w:tabs>
        <w:tab w:val="left" w:pos="567"/>
      </w:tabs>
      <w:suppressAutoHyphens/>
    </w:pPr>
    <w:rPr>
      <w:rFonts w:ascii="HelvDL" w:hAnsi="HelvDL"/>
      <w:sz w:val="20"/>
      <w:szCs w:val="20"/>
      <w:lang w:eastAsia="ar-SA"/>
    </w:rPr>
  </w:style>
  <w:style w:type="character" w:customStyle="1" w:styleId="afff6">
    <w:name w:val="Текст концевой сноски Знак"/>
    <w:basedOn w:val="a3"/>
    <w:link w:val="afff5"/>
    <w:rsid w:val="00973170"/>
    <w:rPr>
      <w:rFonts w:ascii="HelvDL" w:eastAsia="Times New Roman" w:hAnsi="HelvDL" w:cs="Times New Roman"/>
      <w:sz w:val="20"/>
      <w:szCs w:val="20"/>
      <w:lang w:eastAsia="ar-SA"/>
    </w:rPr>
  </w:style>
  <w:style w:type="paragraph" w:customStyle="1" w:styleId="TableText">
    <w:name w:val="Table Text"/>
    <w:rsid w:val="00973170"/>
    <w:pPr>
      <w:suppressAutoHyphens/>
      <w:spacing w:after="0" w:line="240" w:lineRule="auto"/>
    </w:pPr>
    <w:rPr>
      <w:rFonts w:ascii="NTHelvetica/Cyrillic" w:eastAsia="Arial" w:hAnsi="NTHelvetica/Cyrillic" w:cs="Times New Roman"/>
      <w:color w:val="000000"/>
      <w:sz w:val="24"/>
      <w:szCs w:val="20"/>
      <w:lang w:val="en-US" w:eastAsia="ar-SA"/>
    </w:rPr>
  </w:style>
  <w:style w:type="paragraph" w:customStyle="1" w:styleId="311">
    <w:name w:val="Основной текст 31"/>
    <w:basedOn w:val="a2"/>
    <w:rsid w:val="00973170"/>
    <w:pPr>
      <w:widowControl w:val="0"/>
      <w:suppressAutoHyphens/>
      <w:jc w:val="both"/>
    </w:pPr>
    <w:rPr>
      <w:sz w:val="22"/>
      <w:szCs w:val="20"/>
      <w:lang w:val="en-US" w:eastAsia="ar-SA"/>
    </w:rPr>
  </w:style>
  <w:style w:type="paragraph" w:customStyle="1" w:styleId="xl23">
    <w:name w:val="xl23"/>
    <w:basedOn w:val="a2"/>
    <w:rsid w:val="00973170"/>
    <w:pPr>
      <w:suppressAutoHyphens/>
      <w:spacing w:before="100" w:after="100"/>
      <w:textAlignment w:val="top"/>
    </w:pPr>
    <w:rPr>
      <w:lang w:eastAsia="ar-SA"/>
    </w:rPr>
  </w:style>
  <w:style w:type="paragraph" w:customStyle="1" w:styleId="xl24">
    <w:name w:val="xl24"/>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lang w:eastAsia="ar-SA"/>
    </w:rPr>
  </w:style>
  <w:style w:type="paragraph" w:customStyle="1" w:styleId="xl25">
    <w:name w:val="xl25"/>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lang w:eastAsia="ar-SA"/>
    </w:rPr>
  </w:style>
  <w:style w:type="paragraph" w:customStyle="1" w:styleId="xl26">
    <w:name w:val="xl26"/>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27">
    <w:name w:val="xl27"/>
    <w:basedOn w:val="a2"/>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lang w:eastAsia="ar-SA"/>
    </w:rPr>
  </w:style>
  <w:style w:type="paragraph" w:customStyle="1" w:styleId="xl28">
    <w:name w:val="xl28"/>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lang w:eastAsia="ar-SA"/>
    </w:rPr>
  </w:style>
  <w:style w:type="paragraph" w:customStyle="1" w:styleId="xl29">
    <w:name w:val="xl29"/>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lang w:eastAsia="ar-SA"/>
    </w:rPr>
  </w:style>
  <w:style w:type="paragraph" w:customStyle="1" w:styleId="xl30">
    <w:name w:val="xl30"/>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center"/>
      <w:textAlignment w:val="top"/>
    </w:pPr>
    <w:rPr>
      <w:lang w:eastAsia="ar-SA"/>
    </w:rPr>
  </w:style>
  <w:style w:type="paragraph" w:customStyle="1" w:styleId="xl31">
    <w:name w:val="xl31"/>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lang w:eastAsia="ar-SA"/>
    </w:rPr>
  </w:style>
  <w:style w:type="paragraph" w:customStyle="1" w:styleId="xl32">
    <w:name w:val="xl32"/>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textAlignment w:val="top"/>
    </w:pPr>
    <w:rPr>
      <w:rFonts w:ascii="Arial" w:hAnsi="Arial" w:cs="Arial"/>
      <w:lang w:eastAsia="ar-SA"/>
    </w:rPr>
  </w:style>
  <w:style w:type="paragraph" w:customStyle="1" w:styleId="xl33">
    <w:name w:val="xl33"/>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4">
    <w:name w:val="xl34"/>
    <w:basedOn w:val="a2"/>
    <w:rsid w:val="00973170"/>
    <w:pPr>
      <w:pBdr>
        <w:top w:val="single" w:sz="4" w:space="0" w:color="000000"/>
        <w:left w:val="single" w:sz="4" w:space="0" w:color="000000"/>
        <w:bottom w:val="single" w:sz="4" w:space="0" w:color="000000"/>
        <w:right w:val="single" w:sz="4" w:space="0" w:color="000000"/>
      </w:pBdr>
      <w:suppressAutoHyphens/>
      <w:spacing w:before="100" w:after="100"/>
      <w:jc w:val="center"/>
      <w:textAlignment w:val="top"/>
    </w:pPr>
    <w:rPr>
      <w:rFonts w:ascii="Arial" w:hAnsi="Arial" w:cs="Arial"/>
      <w:lang w:eastAsia="ar-SA"/>
    </w:rPr>
  </w:style>
  <w:style w:type="paragraph" w:customStyle="1" w:styleId="xl35">
    <w:name w:val="xl35"/>
    <w:basedOn w:val="a2"/>
    <w:rsid w:val="00973170"/>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jc w:val="right"/>
      <w:textAlignment w:val="top"/>
    </w:pPr>
    <w:rPr>
      <w:rFonts w:ascii="Arial" w:hAnsi="Arial" w:cs="Arial"/>
      <w:lang w:eastAsia="ar-SA"/>
    </w:rPr>
  </w:style>
  <w:style w:type="paragraph" w:customStyle="1" w:styleId="xl36">
    <w:name w:val="xl36"/>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rFonts w:ascii="Arial" w:hAnsi="Arial" w:cs="Arial"/>
      <w:lang w:eastAsia="ar-SA"/>
    </w:rPr>
  </w:style>
  <w:style w:type="paragraph" w:customStyle="1" w:styleId="xl37">
    <w:name w:val="xl37"/>
    <w:basedOn w:val="a2"/>
    <w:rsid w:val="00973170"/>
    <w:pPr>
      <w:pBdr>
        <w:top w:val="single" w:sz="4" w:space="0" w:color="000000"/>
        <w:left w:val="single" w:sz="4" w:space="0" w:color="000000"/>
        <w:bottom w:val="single" w:sz="4" w:space="0" w:color="000000"/>
        <w:right w:val="single" w:sz="4" w:space="0" w:color="000000"/>
      </w:pBdr>
      <w:suppressAutoHyphens/>
      <w:spacing w:before="100" w:after="100"/>
      <w:textAlignment w:val="top"/>
    </w:pPr>
    <w:rPr>
      <w:b/>
      <w:bCs/>
      <w:color w:val="FF0000"/>
      <w:lang w:eastAsia="ar-SA"/>
    </w:rPr>
  </w:style>
  <w:style w:type="paragraph" w:customStyle="1" w:styleId="xl38">
    <w:name w:val="xl38"/>
    <w:basedOn w:val="a2"/>
    <w:rsid w:val="00973170"/>
    <w:pPr>
      <w:pBdr>
        <w:top w:val="single" w:sz="4" w:space="0" w:color="000000"/>
        <w:left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39">
    <w:name w:val="xl39"/>
    <w:basedOn w:val="a2"/>
    <w:rsid w:val="00973170"/>
    <w:pPr>
      <w:pBdr>
        <w:top w:val="single" w:sz="4" w:space="0" w:color="000000"/>
        <w:bottom w:val="single" w:sz="4" w:space="0" w:color="000000"/>
      </w:pBdr>
      <w:shd w:val="clear" w:color="auto" w:fill="FFFFFF"/>
      <w:suppressAutoHyphens/>
      <w:spacing w:before="100" w:after="100"/>
      <w:jc w:val="right"/>
      <w:textAlignment w:val="top"/>
    </w:pPr>
    <w:rPr>
      <w:b/>
      <w:bCs/>
      <w:lang w:eastAsia="ar-SA"/>
    </w:rPr>
  </w:style>
  <w:style w:type="paragraph" w:customStyle="1" w:styleId="xl40">
    <w:name w:val="xl40"/>
    <w:basedOn w:val="a2"/>
    <w:rsid w:val="00973170"/>
    <w:pPr>
      <w:pBdr>
        <w:top w:val="single" w:sz="4" w:space="0" w:color="000000"/>
        <w:bottom w:val="single" w:sz="4" w:space="0" w:color="000000"/>
        <w:right w:val="single" w:sz="4" w:space="0" w:color="000000"/>
      </w:pBdr>
      <w:shd w:val="clear" w:color="auto" w:fill="FFFFFF"/>
      <w:suppressAutoHyphens/>
      <w:spacing w:before="100" w:after="100"/>
      <w:textAlignment w:val="top"/>
    </w:pPr>
    <w:rPr>
      <w:b/>
      <w:bCs/>
      <w:color w:val="FF0000"/>
      <w:lang w:eastAsia="ar-SA"/>
    </w:rPr>
  </w:style>
  <w:style w:type="paragraph" w:customStyle="1" w:styleId="xl41">
    <w:name w:val="xl41"/>
    <w:basedOn w:val="a2"/>
    <w:rsid w:val="00973170"/>
    <w:pPr>
      <w:suppressAutoHyphens/>
      <w:spacing w:before="100" w:after="100"/>
      <w:textAlignment w:val="top"/>
    </w:pPr>
    <w:rPr>
      <w:lang w:eastAsia="ar-SA"/>
    </w:rPr>
  </w:style>
  <w:style w:type="paragraph" w:customStyle="1" w:styleId="xl42">
    <w:name w:val="xl42"/>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textAlignment w:val="top"/>
    </w:pPr>
    <w:rPr>
      <w:rFonts w:ascii="Arial" w:hAnsi="Arial"/>
      <w:b/>
      <w:bCs/>
      <w:color w:val="FF0000"/>
      <w:lang w:eastAsia="ar-SA"/>
    </w:rPr>
  </w:style>
  <w:style w:type="paragraph" w:customStyle="1" w:styleId="xl43">
    <w:name w:val="xl43"/>
    <w:basedOn w:val="a2"/>
    <w:rsid w:val="00973170"/>
    <w:pPr>
      <w:pBdr>
        <w:top w:val="single" w:sz="4" w:space="0" w:color="000000"/>
        <w:left w:val="single" w:sz="4" w:space="0" w:color="000000"/>
        <w:bottom w:val="single" w:sz="4" w:space="0" w:color="000000"/>
        <w:right w:val="single" w:sz="4" w:space="0" w:color="000000"/>
      </w:pBdr>
      <w:suppressAutoHyphens/>
      <w:spacing w:before="100" w:after="100"/>
      <w:jc w:val="right"/>
      <w:textAlignment w:val="top"/>
    </w:pPr>
    <w:rPr>
      <w:b/>
      <w:bCs/>
      <w:color w:val="FF0000"/>
      <w:lang w:eastAsia="ar-SA"/>
    </w:rPr>
  </w:style>
  <w:style w:type="paragraph" w:customStyle="1" w:styleId="xl44">
    <w:name w:val="xl44"/>
    <w:basedOn w:val="a2"/>
    <w:rsid w:val="00973170"/>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xl45">
    <w:name w:val="xl45"/>
    <w:basedOn w:val="a2"/>
    <w:rsid w:val="00973170"/>
    <w:pPr>
      <w:pBdr>
        <w:top w:val="single" w:sz="4" w:space="0" w:color="000000"/>
        <w:left w:val="single" w:sz="4" w:space="0" w:color="000000"/>
        <w:bottom w:val="single" w:sz="4" w:space="0" w:color="000000"/>
      </w:pBdr>
      <w:shd w:val="clear" w:color="auto" w:fill="FFFF99"/>
      <w:suppressAutoHyphens/>
      <w:spacing w:before="100" w:after="100"/>
      <w:textAlignment w:val="top"/>
    </w:pPr>
    <w:rPr>
      <w:b/>
      <w:bCs/>
      <w:lang w:eastAsia="ar-SA"/>
    </w:rPr>
  </w:style>
  <w:style w:type="paragraph" w:customStyle="1" w:styleId="xl46">
    <w:name w:val="xl46"/>
    <w:basedOn w:val="a2"/>
    <w:rsid w:val="00973170"/>
    <w:pPr>
      <w:pBdr>
        <w:top w:val="single" w:sz="4" w:space="0" w:color="000000"/>
        <w:bottom w:val="single" w:sz="4" w:space="0" w:color="000000"/>
        <w:right w:val="single" w:sz="4" w:space="0" w:color="000000"/>
      </w:pBdr>
      <w:shd w:val="clear" w:color="auto" w:fill="FFFF99"/>
      <w:suppressAutoHyphens/>
      <w:spacing w:before="100" w:after="100"/>
      <w:textAlignment w:val="top"/>
    </w:pPr>
    <w:rPr>
      <w:b/>
      <w:bCs/>
      <w:lang w:eastAsia="ar-SA"/>
    </w:rPr>
  </w:style>
  <w:style w:type="paragraph" w:customStyle="1" w:styleId="xl47">
    <w:name w:val="xl47"/>
    <w:basedOn w:val="a2"/>
    <w:rsid w:val="00973170"/>
    <w:pPr>
      <w:pBdr>
        <w:top w:val="single" w:sz="4" w:space="0" w:color="000000"/>
        <w:left w:val="single" w:sz="4" w:space="0" w:color="000000"/>
        <w:bottom w:val="single" w:sz="4" w:space="0" w:color="000000"/>
      </w:pBdr>
      <w:shd w:val="clear" w:color="auto" w:fill="FFFF99"/>
      <w:suppressAutoHyphens/>
      <w:spacing w:before="100" w:after="100"/>
      <w:jc w:val="center"/>
      <w:textAlignment w:val="top"/>
    </w:pPr>
    <w:rPr>
      <w:b/>
      <w:bCs/>
      <w:lang w:eastAsia="ar-SA"/>
    </w:rPr>
  </w:style>
  <w:style w:type="paragraph" w:customStyle="1" w:styleId="xl48">
    <w:name w:val="xl48"/>
    <w:basedOn w:val="a2"/>
    <w:rsid w:val="00973170"/>
    <w:pPr>
      <w:pBdr>
        <w:top w:val="single" w:sz="4" w:space="0" w:color="000000"/>
        <w:bottom w:val="single" w:sz="4" w:space="0" w:color="000000"/>
        <w:right w:val="single" w:sz="4" w:space="0" w:color="000000"/>
      </w:pBdr>
      <w:suppressAutoHyphens/>
      <w:spacing w:before="100" w:after="100"/>
    </w:pPr>
    <w:rPr>
      <w:lang w:eastAsia="ar-SA"/>
    </w:rPr>
  </w:style>
  <w:style w:type="paragraph" w:customStyle="1" w:styleId="xl49">
    <w:name w:val="xl49"/>
    <w:basedOn w:val="a2"/>
    <w:rsid w:val="00973170"/>
    <w:pPr>
      <w:pBdr>
        <w:top w:val="single" w:sz="4" w:space="0" w:color="000000"/>
        <w:left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0">
    <w:name w:val="xl50"/>
    <w:basedOn w:val="a2"/>
    <w:rsid w:val="00973170"/>
    <w:pPr>
      <w:pBdr>
        <w:top w:val="single" w:sz="4" w:space="0" w:color="000000"/>
        <w:bottom w:val="single" w:sz="4" w:space="0" w:color="000000"/>
      </w:pBdr>
      <w:shd w:val="clear" w:color="auto" w:fill="FFFF99"/>
      <w:suppressAutoHyphens/>
      <w:spacing w:before="100" w:after="100"/>
      <w:jc w:val="right"/>
      <w:textAlignment w:val="top"/>
    </w:pPr>
    <w:rPr>
      <w:b/>
      <w:bCs/>
      <w:lang w:eastAsia="ar-SA"/>
    </w:rPr>
  </w:style>
  <w:style w:type="paragraph" w:customStyle="1" w:styleId="xl51">
    <w:name w:val="xl51"/>
    <w:basedOn w:val="a2"/>
    <w:rsid w:val="00973170"/>
    <w:pPr>
      <w:pBdr>
        <w:top w:val="single" w:sz="4" w:space="0" w:color="000000"/>
        <w:bottom w:val="single" w:sz="4" w:space="0" w:color="000000"/>
        <w:right w:val="single" w:sz="4" w:space="0" w:color="000000"/>
      </w:pBdr>
      <w:shd w:val="clear" w:color="auto" w:fill="FFFF99"/>
      <w:suppressAutoHyphens/>
      <w:spacing w:before="100" w:after="100"/>
      <w:jc w:val="right"/>
      <w:textAlignment w:val="top"/>
    </w:pPr>
    <w:rPr>
      <w:b/>
      <w:bCs/>
      <w:lang w:eastAsia="ar-SA"/>
    </w:rPr>
  </w:style>
  <w:style w:type="paragraph" w:customStyle="1" w:styleId="1f2">
    <w:name w:val="Текст примечания1"/>
    <w:basedOn w:val="a2"/>
    <w:rsid w:val="00973170"/>
    <w:pPr>
      <w:suppressAutoHyphens/>
    </w:pPr>
    <w:rPr>
      <w:sz w:val="20"/>
      <w:szCs w:val="20"/>
      <w:lang w:eastAsia="ar-SA"/>
    </w:rPr>
  </w:style>
  <w:style w:type="paragraph" w:customStyle="1" w:styleId="320">
    <w:name w:val="Список 32"/>
    <w:basedOn w:val="a2"/>
    <w:rsid w:val="00973170"/>
    <w:pPr>
      <w:suppressAutoHyphens/>
      <w:ind w:left="849" w:hanging="283"/>
    </w:pPr>
    <w:rPr>
      <w:sz w:val="20"/>
      <w:szCs w:val="20"/>
      <w:lang w:val="en-US" w:eastAsia="ar-SA"/>
    </w:rPr>
  </w:style>
  <w:style w:type="paragraph" w:customStyle="1" w:styleId="afff7">
    <w:name w:val="Содержимое таблицы"/>
    <w:basedOn w:val="a2"/>
    <w:rsid w:val="00973170"/>
    <w:pPr>
      <w:suppressLineNumbers/>
      <w:suppressAutoHyphens/>
    </w:pPr>
    <w:rPr>
      <w:sz w:val="20"/>
      <w:szCs w:val="20"/>
      <w:lang w:eastAsia="ar-SA"/>
    </w:rPr>
  </w:style>
  <w:style w:type="paragraph" w:customStyle="1" w:styleId="afff8">
    <w:name w:val="Заголовок таблицы"/>
    <w:basedOn w:val="afff7"/>
    <w:rsid w:val="00973170"/>
    <w:pPr>
      <w:jc w:val="center"/>
    </w:pPr>
    <w:rPr>
      <w:b/>
      <w:bCs/>
    </w:rPr>
  </w:style>
  <w:style w:type="paragraph" w:customStyle="1" w:styleId="afff9">
    <w:name w:val="Содержимое врезки"/>
    <w:basedOn w:val="aff4"/>
    <w:rsid w:val="00973170"/>
    <w:pPr>
      <w:suppressAutoHyphens/>
      <w:ind w:right="-1327"/>
      <w:jc w:val="both"/>
    </w:pPr>
    <w:rPr>
      <w:rFonts w:eastAsia="Arial"/>
      <w:i w:val="0"/>
      <w:sz w:val="20"/>
      <w:szCs w:val="20"/>
      <w:lang w:eastAsia="ar-SA"/>
    </w:rPr>
  </w:style>
  <w:style w:type="table" w:customStyle="1" w:styleId="1f3">
    <w:name w:val="Сетка таблицы1"/>
    <w:basedOn w:val="a4"/>
    <w:next w:val="ae"/>
    <w:uiPriority w:val="59"/>
    <w:rsid w:val="009731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stern">
    <w:name w:val="western"/>
    <w:basedOn w:val="a2"/>
    <w:uiPriority w:val="99"/>
    <w:rsid w:val="00973170"/>
    <w:pPr>
      <w:suppressAutoHyphens/>
      <w:spacing w:before="280" w:after="280"/>
      <w:jc w:val="both"/>
    </w:pPr>
    <w:rPr>
      <w:rFonts w:ascii="Arial" w:hAnsi="Arial" w:cs="Arial"/>
      <w:lang w:eastAsia="ar-SA"/>
    </w:rPr>
  </w:style>
  <w:style w:type="table" w:customStyle="1" w:styleId="112">
    <w:name w:val="Сетка таблицы11"/>
    <w:basedOn w:val="a4"/>
    <w:next w:val="ae"/>
    <w:uiPriority w:val="39"/>
    <w:rsid w:val="0097317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b">
    <w:name w:val="Основной текст (2)_"/>
    <w:basedOn w:val="a3"/>
    <w:link w:val="2c"/>
    <w:uiPriority w:val="99"/>
    <w:locked/>
    <w:rsid w:val="00973170"/>
    <w:rPr>
      <w:rFonts w:ascii="Arial" w:hAnsi="Arial" w:cs="Arial"/>
      <w:sz w:val="19"/>
      <w:szCs w:val="19"/>
      <w:shd w:val="clear" w:color="auto" w:fill="FFFFFF"/>
    </w:rPr>
  </w:style>
  <w:style w:type="paragraph" w:customStyle="1" w:styleId="2c">
    <w:name w:val="Основной текст (2)"/>
    <w:basedOn w:val="a2"/>
    <w:link w:val="2b"/>
    <w:uiPriority w:val="99"/>
    <w:rsid w:val="00973170"/>
    <w:pPr>
      <w:widowControl w:val="0"/>
      <w:shd w:val="clear" w:color="auto" w:fill="FFFFFF"/>
      <w:spacing w:after="1020" w:line="240" w:lineRule="atLeast"/>
      <w:jc w:val="center"/>
    </w:pPr>
    <w:rPr>
      <w:rFonts w:ascii="Arial" w:eastAsiaTheme="minorHAnsi" w:hAnsi="Arial" w:cs="Arial"/>
      <w:sz w:val="19"/>
      <w:szCs w:val="19"/>
      <w:lang w:eastAsia="en-US"/>
    </w:rPr>
  </w:style>
  <w:style w:type="numbering" w:customStyle="1" w:styleId="2d">
    <w:name w:val="Нет списка2"/>
    <w:next w:val="a5"/>
    <w:semiHidden/>
    <w:rsid w:val="007A4062"/>
  </w:style>
  <w:style w:type="paragraph" w:customStyle="1" w:styleId="2e">
    <w:name w:val="Обычный2"/>
    <w:rsid w:val="007A406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7A406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f">
    <w:name w:val="заголовок 2"/>
    <w:basedOn w:val="a2"/>
    <w:next w:val="a2"/>
    <w:rsid w:val="007A4062"/>
    <w:pPr>
      <w:keepNext/>
      <w:jc w:val="both"/>
    </w:pPr>
    <w:rPr>
      <w:b/>
    </w:rPr>
  </w:style>
  <w:style w:type="paragraph" w:styleId="afffa">
    <w:name w:val="caption"/>
    <w:basedOn w:val="a2"/>
    <w:next w:val="a2"/>
    <w:qFormat/>
    <w:rsid w:val="007A4062"/>
    <w:pPr>
      <w:spacing w:before="120" w:after="120"/>
    </w:pPr>
    <w:rPr>
      <w:b/>
      <w:bCs/>
      <w:sz w:val="20"/>
      <w:szCs w:val="20"/>
    </w:rPr>
  </w:style>
  <w:style w:type="paragraph" w:customStyle="1" w:styleId="11">
    <w:name w:val="Нумерованый 1.1"/>
    <w:basedOn w:val="a2"/>
    <w:rsid w:val="007A4062"/>
    <w:pPr>
      <w:numPr>
        <w:ilvl w:val="1"/>
        <w:numId w:val="13"/>
      </w:numPr>
      <w:spacing w:before="60"/>
      <w:ind w:right="-257"/>
      <w:jc w:val="both"/>
    </w:pPr>
  </w:style>
  <w:style w:type="paragraph" w:customStyle="1" w:styleId="39">
    <w:name w:val="маркированный список 3"/>
    <w:basedOn w:val="2f0"/>
    <w:rsid w:val="007A4062"/>
    <w:pPr>
      <w:tabs>
        <w:tab w:val="clear" w:pos="72"/>
        <w:tab w:val="num" w:pos="1438"/>
      </w:tabs>
      <w:spacing w:before="60"/>
      <w:ind w:left="1438" w:right="-285" w:hanging="720"/>
      <w:jc w:val="both"/>
    </w:pPr>
  </w:style>
  <w:style w:type="paragraph" w:styleId="2f0">
    <w:name w:val="List Bullet 2"/>
    <w:basedOn w:val="a2"/>
    <w:autoRedefine/>
    <w:rsid w:val="007A4062"/>
    <w:pPr>
      <w:tabs>
        <w:tab w:val="num" w:pos="72"/>
      </w:tabs>
      <w:spacing w:before="20"/>
      <w:ind w:left="34"/>
    </w:pPr>
    <w:rPr>
      <w:b/>
      <w:bCs/>
      <w:sz w:val="22"/>
    </w:rPr>
  </w:style>
  <w:style w:type="paragraph" w:customStyle="1" w:styleId="ssPara1">
    <w:name w:val="ssPara1"/>
    <w:basedOn w:val="a2"/>
    <w:rsid w:val="007A4062"/>
    <w:pPr>
      <w:spacing w:after="260" w:line="260" w:lineRule="atLeast"/>
      <w:jc w:val="both"/>
    </w:pPr>
    <w:rPr>
      <w:rFonts w:ascii="Arial" w:hAnsi="Arial"/>
      <w:sz w:val="22"/>
      <w:szCs w:val="20"/>
      <w:lang w:val="en-GB" w:eastAsia="en-US"/>
    </w:rPr>
  </w:style>
  <w:style w:type="paragraph" w:customStyle="1" w:styleId="font5">
    <w:name w:val="font5"/>
    <w:basedOn w:val="a2"/>
    <w:rsid w:val="007A406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7A4062"/>
    <w:pPr>
      <w:spacing w:before="100" w:beforeAutospacing="1" w:after="100" w:afterAutospacing="1"/>
    </w:pPr>
    <w:rPr>
      <w:rFonts w:ascii="Tahoma" w:eastAsia="Arial Unicode MS" w:hAnsi="Tahoma" w:cs="Tahoma"/>
      <w:b/>
      <w:bCs/>
      <w:color w:val="000000"/>
      <w:sz w:val="16"/>
      <w:szCs w:val="16"/>
    </w:rPr>
  </w:style>
  <w:style w:type="paragraph" w:customStyle="1" w:styleId="213">
    <w:name w:val="заголовок 21"/>
    <w:basedOn w:val="a2"/>
    <w:next w:val="a2"/>
    <w:rsid w:val="007A4062"/>
    <w:pPr>
      <w:autoSpaceDE w:val="0"/>
      <w:autoSpaceDN w:val="0"/>
      <w:spacing w:before="120"/>
      <w:jc w:val="both"/>
    </w:pPr>
  </w:style>
  <w:style w:type="paragraph" w:styleId="30">
    <w:name w:val="List Bullet 3"/>
    <w:basedOn w:val="a2"/>
    <w:autoRedefine/>
    <w:rsid w:val="007A4062"/>
    <w:pPr>
      <w:numPr>
        <w:numId w:val="14"/>
      </w:numPr>
    </w:pPr>
    <w:rPr>
      <w:sz w:val="20"/>
      <w:szCs w:val="20"/>
      <w:lang w:eastAsia="en-US"/>
    </w:rPr>
  </w:style>
  <w:style w:type="paragraph" w:styleId="40">
    <w:name w:val="List Bullet 4"/>
    <w:basedOn w:val="a2"/>
    <w:autoRedefine/>
    <w:rsid w:val="007A4062"/>
    <w:pPr>
      <w:numPr>
        <w:numId w:val="15"/>
      </w:numPr>
    </w:pPr>
    <w:rPr>
      <w:sz w:val="20"/>
      <w:szCs w:val="20"/>
      <w:lang w:eastAsia="en-US"/>
    </w:rPr>
  </w:style>
  <w:style w:type="paragraph" w:styleId="50">
    <w:name w:val="List Bullet 5"/>
    <w:basedOn w:val="a2"/>
    <w:autoRedefine/>
    <w:rsid w:val="007A4062"/>
    <w:pPr>
      <w:numPr>
        <w:numId w:val="16"/>
      </w:numPr>
    </w:pPr>
    <w:rPr>
      <w:sz w:val="20"/>
      <w:szCs w:val="20"/>
      <w:lang w:eastAsia="en-US"/>
    </w:rPr>
  </w:style>
  <w:style w:type="paragraph" w:styleId="2">
    <w:name w:val="List Number 2"/>
    <w:basedOn w:val="a2"/>
    <w:rsid w:val="007A4062"/>
    <w:pPr>
      <w:numPr>
        <w:numId w:val="17"/>
      </w:numPr>
    </w:pPr>
    <w:rPr>
      <w:sz w:val="20"/>
      <w:szCs w:val="20"/>
      <w:lang w:eastAsia="en-US"/>
    </w:rPr>
  </w:style>
  <w:style w:type="paragraph" w:styleId="3">
    <w:name w:val="List Number 3"/>
    <w:basedOn w:val="a2"/>
    <w:rsid w:val="007A4062"/>
    <w:pPr>
      <w:numPr>
        <w:numId w:val="18"/>
      </w:numPr>
    </w:pPr>
    <w:rPr>
      <w:sz w:val="20"/>
      <w:szCs w:val="20"/>
      <w:lang w:eastAsia="en-US"/>
    </w:rPr>
  </w:style>
  <w:style w:type="paragraph" w:styleId="4">
    <w:name w:val="List Number 4"/>
    <w:basedOn w:val="a2"/>
    <w:rsid w:val="007A4062"/>
    <w:pPr>
      <w:numPr>
        <w:numId w:val="19"/>
      </w:numPr>
    </w:pPr>
    <w:rPr>
      <w:sz w:val="20"/>
      <w:szCs w:val="20"/>
      <w:lang w:eastAsia="en-US"/>
    </w:rPr>
  </w:style>
  <w:style w:type="paragraph" w:styleId="5">
    <w:name w:val="List Number 5"/>
    <w:basedOn w:val="a2"/>
    <w:rsid w:val="007A4062"/>
    <w:pPr>
      <w:numPr>
        <w:numId w:val="20"/>
      </w:numPr>
    </w:pPr>
    <w:rPr>
      <w:sz w:val="20"/>
      <w:szCs w:val="20"/>
      <w:lang w:eastAsia="en-US"/>
    </w:rPr>
  </w:style>
  <w:style w:type="paragraph" w:customStyle="1" w:styleId="1Level1h1l1">
    <w:name w:val="Заголовок 1.Level 1.h1.l1"/>
    <w:basedOn w:val="a2"/>
    <w:next w:val="a2"/>
    <w:rsid w:val="007A4062"/>
    <w:pPr>
      <w:keepNext/>
      <w:keepLines/>
      <w:spacing w:line="240" w:lineRule="atLeast"/>
      <w:outlineLvl w:val="0"/>
    </w:pPr>
    <w:rPr>
      <w:b/>
      <w:szCs w:val="20"/>
      <w:lang w:val="en-GB"/>
    </w:rPr>
  </w:style>
  <w:style w:type="paragraph" w:customStyle="1" w:styleId="2H2">
    <w:name w:val="Заголовок 2.H2"/>
    <w:basedOn w:val="a2"/>
    <w:next w:val="a2"/>
    <w:rsid w:val="007A40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7A40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7A4062"/>
    <w:pPr>
      <w:tabs>
        <w:tab w:val="center" w:pos="4153"/>
        <w:tab w:val="right" w:pos="8306"/>
      </w:tabs>
    </w:pPr>
    <w:rPr>
      <w:szCs w:val="20"/>
    </w:rPr>
  </w:style>
  <w:style w:type="table" w:customStyle="1" w:styleId="2f1">
    <w:name w:val="Сетка таблицы2"/>
    <w:basedOn w:val="a4"/>
    <w:next w:val="ae"/>
    <w:rsid w:val="007A406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4">
    <w:name w:val="Основной текст с отступом 21"/>
    <w:basedOn w:val="a2"/>
    <w:rsid w:val="007A4062"/>
    <w:pPr>
      <w:ind w:left="1418" w:hanging="698"/>
      <w:jc w:val="both"/>
    </w:pPr>
    <w:rPr>
      <w:sz w:val="22"/>
      <w:szCs w:val="20"/>
    </w:rPr>
  </w:style>
  <w:style w:type="paragraph" w:customStyle="1" w:styleId="312">
    <w:name w:val="Основной текст с отступом 31"/>
    <w:basedOn w:val="a2"/>
    <w:rsid w:val="007A406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7A4062"/>
    <w:rPr>
      <w:szCs w:val="20"/>
      <w:lang w:val="en-US"/>
    </w:rPr>
  </w:style>
  <w:style w:type="paragraph" w:customStyle="1" w:styleId="20">
    <w:name w:val="Список без м.2"/>
    <w:basedOn w:val="a2"/>
    <w:rsid w:val="007A4062"/>
    <w:pPr>
      <w:numPr>
        <w:numId w:val="21"/>
      </w:numPr>
      <w:spacing w:before="120" w:after="60"/>
      <w:jc w:val="both"/>
    </w:pPr>
    <w:rPr>
      <w:rFonts w:ascii="Arial" w:hAnsi="Arial"/>
      <w:sz w:val="20"/>
      <w:szCs w:val="20"/>
    </w:rPr>
  </w:style>
  <w:style w:type="paragraph" w:customStyle="1" w:styleId="a1">
    <w:name w:val="Текст_бюл"/>
    <w:basedOn w:val="af1"/>
    <w:link w:val="afffb"/>
    <w:rsid w:val="007A4062"/>
    <w:pPr>
      <w:numPr>
        <w:numId w:val="22"/>
      </w:numPr>
      <w:tabs>
        <w:tab w:val="left" w:pos="851"/>
      </w:tabs>
      <w:snapToGrid/>
      <w:jc w:val="both"/>
    </w:pPr>
    <w:rPr>
      <w:rFonts w:ascii="Times New Roman" w:eastAsia="MS Mincho" w:hAnsi="Times New Roman"/>
      <w:sz w:val="28"/>
      <w:szCs w:val="24"/>
    </w:rPr>
  </w:style>
  <w:style w:type="paragraph" w:styleId="a">
    <w:name w:val="List Bullet"/>
    <w:basedOn w:val="a2"/>
    <w:rsid w:val="007A4062"/>
    <w:pPr>
      <w:numPr>
        <w:numId w:val="23"/>
      </w:numPr>
    </w:pPr>
  </w:style>
  <w:style w:type="paragraph" w:customStyle="1" w:styleId="Normalsingle">
    <w:name w:val="Normal_single"/>
    <w:basedOn w:val="a2"/>
    <w:rsid w:val="007A4062"/>
    <w:pPr>
      <w:widowControl w:val="0"/>
      <w:jc w:val="both"/>
    </w:pPr>
    <w:rPr>
      <w:sz w:val="22"/>
      <w:szCs w:val="20"/>
      <w:lang w:eastAsia="en-US"/>
    </w:rPr>
  </w:style>
  <w:style w:type="paragraph" w:customStyle="1" w:styleId="afffc">
    <w:name w:val="Текст_бо"/>
    <w:basedOn w:val="af1"/>
    <w:autoRedefine/>
    <w:rsid w:val="007A4062"/>
    <w:pPr>
      <w:snapToGrid/>
      <w:jc w:val="both"/>
    </w:pPr>
    <w:rPr>
      <w:rFonts w:ascii="Times New Roman" w:hAnsi="Times New Roman" w:cs="Courier New"/>
      <w:sz w:val="24"/>
      <w:szCs w:val="24"/>
    </w:rPr>
  </w:style>
  <w:style w:type="paragraph" w:customStyle="1" w:styleId="L4">
    <w:name w:val="L4"/>
    <w:basedOn w:val="31"/>
    <w:rsid w:val="007A40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d">
    <w:name w:val="Термин"/>
    <w:basedOn w:val="a2"/>
    <w:link w:val="afffe"/>
    <w:rsid w:val="007A4062"/>
    <w:pPr>
      <w:ind w:left="567"/>
      <w:jc w:val="both"/>
    </w:pPr>
    <w:rPr>
      <w:sz w:val="26"/>
    </w:rPr>
  </w:style>
  <w:style w:type="paragraph" w:customStyle="1" w:styleId="affff">
    <w:name w:val="Стиль"/>
    <w:basedOn w:val="a2"/>
    <w:uiPriority w:val="99"/>
    <w:rsid w:val="007A4062"/>
    <w:pPr>
      <w:widowControl w:val="0"/>
      <w:adjustRightInd w:val="0"/>
      <w:spacing w:after="160" w:line="240" w:lineRule="exact"/>
      <w:jc w:val="right"/>
    </w:pPr>
    <w:rPr>
      <w:sz w:val="20"/>
      <w:szCs w:val="20"/>
      <w:lang w:val="en-GB" w:eastAsia="en-US"/>
    </w:rPr>
  </w:style>
  <w:style w:type="paragraph" w:customStyle="1" w:styleId="affff0">
    <w:name w:val="Договор текст"/>
    <w:basedOn w:val="a2"/>
    <w:rsid w:val="007A4062"/>
    <w:pPr>
      <w:shd w:val="clear" w:color="auto" w:fill="FFFFFF"/>
      <w:spacing w:after="100" w:afterAutospacing="1"/>
      <w:jc w:val="both"/>
    </w:pPr>
    <w:rPr>
      <w:sz w:val="20"/>
      <w:szCs w:val="20"/>
    </w:rPr>
  </w:style>
  <w:style w:type="paragraph" w:customStyle="1" w:styleId="affff1">
    <w:name w:val="Договор содержание"/>
    <w:basedOn w:val="a2"/>
    <w:rsid w:val="007A4062"/>
    <w:pPr>
      <w:shd w:val="clear" w:color="auto" w:fill="FFFFFF"/>
      <w:spacing w:before="240" w:after="240"/>
      <w:jc w:val="center"/>
    </w:pPr>
    <w:rPr>
      <w:b/>
      <w:caps/>
    </w:rPr>
  </w:style>
  <w:style w:type="paragraph" w:customStyle="1" w:styleId="2f2">
    <w:name w:val="Договор содержание 2"/>
    <w:basedOn w:val="affff1"/>
    <w:rsid w:val="007A4062"/>
    <w:pPr>
      <w:spacing w:before="100" w:beforeAutospacing="1" w:after="100" w:afterAutospacing="1"/>
      <w:jc w:val="left"/>
    </w:pPr>
    <w:rPr>
      <w:sz w:val="20"/>
    </w:rPr>
  </w:style>
  <w:style w:type="character" w:customStyle="1" w:styleId="afffb">
    <w:name w:val="Текст_бюл Знак"/>
    <w:link w:val="a1"/>
    <w:rsid w:val="007A4062"/>
    <w:rPr>
      <w:rFonts w:ascii="Times New Roman" w:eastAsia="MS Mincho" w:hAnsi="Times New Roman" w:cs="Times New Roman"/>
      <w:sz w:val="28"/>
      <w:szCs w:val="24"/>
      <w:lang w:eastAsia="ru-RU"/>
    </w:rPr>
  </w:style>
  <w:style w:type="paragraph" w:customStyle="1" w:styleId="2f3">
    <w:name w:val="Нижний колонтитул2"/>
    <w:basedOn w:val="a2"/>
    <w:rsid w:val="007A4062"/>
    <w:pPr>
      <w:tabs>
        <w:tab w:val="center" w:pos="4153"/>
        <w:tab w:val="right" w:pos="8306"/>
      </w:tabs>
    </w:pPr>
    <w:rPr>
      <w:snapToGrid w:val="0"/>
      <w:sz w:val="20"/>
      <w:szCs w:val="20"/>
    </w:rPr>
  </w:style>
  <w:style w:type="paragraph" w:customStyle="1" w:styleId="Normal1">
    <w:name w:val="Normal1"/>
    <w:rsid w:val="007A4062"/>
    <w:pPr>
      <w:spacing w:after="0" w:line="240" w:lineRule="auto"/>
    </w:pPr>
    <w:rPr>
      <w:rFonts w:ascii="Times New Roman" w:eastAsia="Times New Roman" w:hAnsi="Times New Roman" w:cs="Times New Roman"/>
      <w:snapToGrid w:val="0"/>
      <w:sz w:val="20"/>
      <w:szCs w:val="20"/>
      <w:lang w:eastAsia="ru-RU"/>
    </w:rPr>
  </w:style>
  <w:style w:type="paragraph" w:customStyle="1" w:styleId="321">
    <w:name w:val="Основной текст 32"/>
    <w:basedOn w:val="a2"/>
    <w:rsid w:val="007A4062"/>
    <w:pPr>
      <w:overflowPunct w:val="0"/>
      <w:autoSpaceDE w:val="0"/>
      <w:autoSpaceDN w:val="0"/>
      <w:adjustRightInd w:val="0"/>
      <w:ind w:right="-108"/>
      <w:jc w:val="both"/>
      <w:textAlignment w:val="baseline"/>
    </w:pPr>
    <w:rPr>
      <w:rFonts w:ascii="Arial" w:hAnsi="Arial"/>
      <w:sz w:val="22"/>
    </w:rPr>
  </w:style>
  <w:style w:type="paragraph" w:customStyle="1" w:styleId="affff2">
    <w:name w:val="Таблицы (моноширинный)"/>
    <w:basedOn w:val="a2"/>
    <w:next w:val="a2"/>
    <w:rsid w:val="007A4062"/>
    <w:pPr>
      <w:autoSpaceDE w:val="0"/>
      <w:autoSpaceDN w:val="0"/>
      <w:adjustRightInd w:val="0"/>
      <w:jc w:val="both"/>
    </w:pPr>
    <w:rPr>
      <w:rFonts w:ascii="Courier New" w:hAnsi="Courier New" w:cs="Courier New"/>
      <w:sz w:val="20"/>
      <w:szCs w:val="20"/>
    </w:rPr>
  </w:style>
  <w:style w:type="paragraph" w:customStyle="1" w:styleId="a0">
    <w:name w:val="Абзац"/>
    <w:rsid w:val="007A4062"/>
    <w:pPr>
      <w:numPr>
        <w:numId w:val="24"/>
      </w:numPr>
      <w:spacing w:after="0" w:line="240" w:lineRule="auto"/>
    </w:pPr>
    <w:rPr>
      <w:rFonts w:ascii="Times New Roman" w:eastAsia="Times New Roman" w:hAnsi="Times New Roman" w:cs="Times New Roman"/>
      <w:sz w:val="24"/>
      <w:szCs w:val="20"/>
      <w:lang w:eastAsia="ru-RU"/>
    </w:rPr>
  </w:style>
  <w:style w:type="paragraph" w:customStyle="1" w:styleId="1f4">
    <w:name w:val="çàãîëîâîê 1"/>
    <w:basedOn w:val="a2"/>
    <w:next w:val="a2"/>
    <w:rsid w:val="007A4062"/>
    <w:pPr>
      <w:keepNext/>
      <w:autoSpaceDE w:val="0"/>
      <w:autoSpaceDN w:val="0"/>
    </w:pPr>
    <w:rPr>
      <w:b/>
      <w:bCs/>
      <w:sz w:val="28"/>
      <w:szCs w:val="28"/>
    </w:rPr>
  </w:style>
  <w:style w:type="paragraph" w:customStyle="1" w:styleId="2f4">
    <w:name w:val="Îñíîâíîé òåêñò 2"/>
    <w:basedOn w:val="a2"/>
    <w:rsid w:val="007A4062"/>
    <w:pPr>
      <w:autoSpaceDE w:val="0"/>
      <w:autoSpaceDN w:val="0"/>
      <w:ind w:firstLine="720"/>
      <w:jc w:val="both"/>
    </w:pPr>
    <w:rPr>
      <w:sz w:val="28"/>
      <w:szCs w:val="28"/>
    </w:rPr>
  </w:style>
  <w:style w:type="paragraph" w:customStyle="1" w:styleId="ConsNormal">
    <w:name w:val="ConsNormal"/>
    <w:rsid w:val="007A406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7A4062"/>
    <w:pPr>
      <w:autoSpaceDE w:val="0"/>
      <w:autoSpaceDN w:val="0"/>
      <w:ind w:left="1230"/>
      <w:jc w:val="both"/>
    </w:pPr>
    <w:rPr>
      <w:sz w:val="28"/>
      <w:szCs w:val="28"/>
    </w:rPr>
  </w:style>
  <w:style w:type="paragraph" w:customStyle="1" w:styleId="1f5">
    <w:name w:val="Цитата1"/>
    <w:basedOn w:val="a2"/>
    <w:rsid w:val="007A40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7A4062"/>
    <w:pPr>
      <w:suppressAutoHyphens/>
      <w:spacing w:before="100" w:beforeAutospacing="1" w:after="100" w:afterAutospacing="1"/>
    </w:pPr>
  </w:style>
  <w:style w:type="paragraph" w:customStyle="1" w:styleId="FR2">
    <w:name w:val="FR2"/>
    <w:rsid w:val="007A40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7A4062"/>
    <w:pPr>
      <w:spacing w:after="0" w:line="240" w:lineRule="auto"/>
    </w:pPr>
    <w:rPr>
      <w:rFonts w:ascii="Times New Roman" w:eastAsia="Times New Roman" w:hAnsi="Times New Roman" w:cs="Times New Roman"/>
      <w:sz w:val="20"/>
      <w:szCs w:val="20"/>
      <w:lang w:val="en-US" w:eastAsia="ru-RU"/>
    </w:rPr>
  </w:style>
  <w:style w:type="character" w:styleId="affff3">
    <w:name w:val="Emphasis"/>
    <w:qFormat/>
    <w:rsid w:val="007A4062"/>
    <w:rPr>
      <w:i/>
      <w:iCs/>
    </w:rPr>
  </w:style>
  <w:style w:type="paragraph" w:customStyle="1" w:styleId="22">
    <w:name w:val="Текст_бюл2"/>
    <w:basedOn w:val="a2"/>
    <w:rsid w:val="007A4062"/>
    <w:pPr>
      <w:numPr>
        <w:numId w:val="25"/>
      </w:numPr>
    </w:pPr>
    <w:rPr>
      <w:szCs w:val="20"/>
    </w:rPr>
  </w:style>
  <w:style w:type="paragraph" w:customStyle="1" w:styleId="120">
    <w:name w:val="Заголовок 12"/>
    <w:basedOn w:val="2e"/>
    <w:next w:val="2e"/>
    <w:rsid w:val="007A4062"/>
    <w:pPr>
      <w:keepNext/>
      <w:outlineLvl w:val="0"/>
    </w:pPr>
    <w:rPr>
      <w:snapToGrid/>
      <w:sz w:val="24"/>
    </w:rPr>
  </w:style>
  <w:style w:type="paragraph" w:customStyle="1" w:styleId="affff4">
    <w:name w:val="Договор ШАПКА"/>
    <w:basedOn w:val="a2"/>
    <w:rsid w:val="007A4062"/>
    <w:pPr>
      <w:jc w:val="center"/>
    </w:pPr>
    <w:rPr>
      <w:b/>
      <w:szCs w:val="20"/>
    </w:rPr>
  </w:style>
  <w:style w:type="paragraph" w:customStyle="1" w:styleId="2f5">
    <w:name w:val="Стиль2"/>
    <w:basedOn w:val="a2"/>
    <w:rsid w:val="007A4062"/>
    <w:pPr>
      <w:jc w:val="center"/>
    </w:pPr>
    <w:rPr>
      <w:b/>
      <w:szCs w:val="20"/>
    </w:rPr>
  </w:style>
  <w:style w:type="paragraph" w:customStyle="1" w:styleId="affff5">
    <w:name w:val="Основной"/>
    <w:basedOn w:val="a2"/>
    <w:rsid w:val="007A4062"/>
    <w:pPr>
      <w:jc w:val="both"/>
    </w:pPr>
    <w:rPr>
      <w:rFonts w:ascii="Arial" w:hAnsi="Arial" w:cs="Arial"/>
    </w:rPr>
  </w:style>
  <w:style w:type="paragraph" w:customStyle="1" w:styleId="affff6">
    <w:name w:val="a"/>
    <w:basedOn w:val="a2"/>
    <w:rsid w:val="007A4062"/>
    <w:pPr>
      <w:keepNext/>
      <w:ind w:firstLine="737"/>
      <w:jc w:val="both"/>
    </w:pPr>
  </w:style>
  <w:style w:type="paragraph" w:styleId="z-">
    <w:name w:val="HTML Bottom of Form"/>
    <w:basedOn w:val="a2"/>
    <w:next w:val="a2"/>
    <w:link w:val="z-0"/>
    <w:hidden/>
    <w:rsid w:val="007A406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7A4062"/>
    <w:rPr>
      <w:rFonts w:ascii="Arial" w:eastAsia="Times New Roman" w:hAnsi="Arial" w:cs="Arial"/>
      <w:vanish/>
      <w:sz w:val="16"/>
      <w:szCs w:val="16"/>
      <w:lang w:eastAsia="ru-RU"/>
    </w:rPr>
  </w:style>
  <w:style w:type="paragraph" w:styleId="z-1">
    <w:name w:val="HTML Top of Form"/>
    <w:basedOn w:val="a2"/>
    <w:next w:val="a2"/>
    <w:link w:val="z-2"/>
    <w:hidden/>
    <w:rsid w:val="007A406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7A4062"/>
    <w:rPr>
      <w:rFonts w:ascii="Arial" w:eastAsia="Times New Roman" w:hAnsi="Arial" w:cs="Arial"/>
      <w:vanish/>
      <w:sz w:val="16"/>
      <w:szCs w:val="16"/>
      <w:lang w:eastAsia="ru-RU"/>
    </w:rPr>
  </w:style>
  <w:style w:type="paragraph" w:customStyle="1" w:styleId="PageNumberC">
    <w:name w:val="PageNumber  НомCтр"/>
    <w:basedOn w:val="a2"/>
    <w:rsid w:val="007A406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7A4062"/>
    <w:pPr>
      <w:spacing w:after="160" w:line="240" w:lineRule="exact"/>
      <w:jc w:val="right"/>
    </w:pPr>
    <w:rPr>
      <w:noProof/>
      <w:sz w:val="20"/>
      <w:szCs w:val="20"/>
      <w:lang w:val="en-GB"/>
    </w:rPr>
  </w:style>
  <w:style w:type="character" w:customStyle="1" w:styleId="afffe">
    <w:name w:val="Термин Знак"/>
    <w:link w:val="afffd"/>
    <w:locked/>
    <w:rsid w:val="007A406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7A4062"/>
    <w:pPr>
      <w:spacing w:after="160" w:line="240" w:lineRule="exact"/>
      <w:jc w:val="both"/>
    </w:pPr>
    <w:rPr>
      <w:rFonts w:ascii="Arial" w:hAnsi="Arial" w:cs="Arial"/>
      <w:noProof/>
      <w:sz w:val="20"/>
      <w:szCs w:val="20"/>
      <w:lang w:val="en-GB"/>
    </w:rPr>
  </w:style>
  <w:style w:type="paragraph" w:customStyle="1" w:styleId="1f6">
    <w:name w:val="??????1"/>
    <w:basedOn w:val="a2"/>
    <w:rsid w:val="007A4062"/>
    <w:pPr>
      <w:tabs>
        <w:tab w:val="left" w:pos="426"/>
      </w:tabs>
      <w:spacing w:after="60"/>
      <w:ind w:left="709" w:hanging="708"/>
      <w:jc w:val="both"/>
    </w:pPr>
    <w:rPr>
      <w:rFonts w:ascii="PetersburgC" w:hAnsi="PetersburgC"/>
      <w:sz w:val="20"/>
      <w:szCs w:val="20"/>
    </w:rPr>
  </w:style>
  <w:style w:type="paragraph" w:customStyle="1" w:styleId="ListAlpha2">
    <w:name w:val="List Alpha 2"/>
    <w:basedOn w:val="a2"/>
    <w:next w:val="28"/>
    <w:uiPriority w:val="99"/>
    <w:rsid w:val="007A40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4"/>
    <w:uiPriority w:val="99"/>
    <w:rsid w:val="007A4062"/>
    <w:pPr>
      <w:numPr>
        <w:ilvl w:val="2"/>
        <w:numId w:val="26"/>
      </w:numPr>
      <w:tabs>
        <w:tab w:val="left" w:pos="22"/>
      </w:tabs>
      <w:spacing w:after="200" w:line="288" w:lineRule="auto"/>
      <w:jc w:val="both"/>
    </w:pPr>
    <w:rPr>
      <w:rFonts w:eastAsia="MS Mincho"/>
      <w:sz w:val="22"/>
      <w:szCs w:val="22"/>
      <w:lang w:val="en-GB" w:eastAsia="zh-CN"/>
    </w:rPr>
  </w:style>
  <w:style w:type="paragraph" w:customStyle="1" w:styleId="Norm">
    <w:name w:val="Norm"/>
    <w:basedOn w:val="a2"/>
    <w:uiPriority w:val="99"/>
    <w:rsid w:val="007A4062"/>
    <w:pPr>
      <w:widowControl w:val="0"/>
      <w:spacing w:before="240"/>
      <w:jc w:val="both"/>
    </w:pPr>
    <w:rPr>
      <w:rFonts w:ascii="NTHelvetica/Cyrillic" w:eastAsia="MS Mincho" w:hAnsi="NTHelvetica/Cyrillic" w:cs="NTHelvetica/Cyrillic"/>
      <w:sz w:val="22"/>
      <w:szCs w:val="22"/>
      <w:lang w:val="en-GB" w:eastAsia="zh-CN"/>
    </w:rPr>
  </w:style>
  <w:style w:type="numbering" w:customStyle="1" w:styleId="1111111">
    <w:name w:val="1 / 1.1 / 1.1.11"/>
    <w:basedOn w:val="a5"/>
    <w:next w:val="111111"/>
    <w:unhideWhenUsed/>
    <w:rsid w:val="007A4062"/>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5876137">
      <w:bodyDiv w:val="1"/>
      <w:marLeft w:val="0"/>
      <w:marRight w:val="0"/>
      <w:marTop w:val="0"/>
      <w:marBottom w:val="0"/>
      <w:divBdr>
        <w:top w:val="none" w:sz="0" w:space="0" w:color="auto"/>
        <w:left w:val="none" w:sz="0" w:space="0" w:color="auto"/>
        <w:bottom w:val="none" w:sz="0" w:space="0" w:color="auto"/>
        <w:right w:val="none" w:sz="0" w:space="0" w:color="auto"/>
      </w:divBdr>
    </w:div>
    <w:div w:id="160853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upki.rostelecom.ru/info_docs/docs/" TargetMode="External"/><Relationship Id="rId18" Type="http://schemas.openxmlformats.org/officeDocument/2006/relationships/hyperlink" Target="mailto:g.karelin@bashtel.ru" TargetMode="External"/><Relationship Id="rId26" Type="http://schemas.openxmlformats.org/officeDocument/2006/relationships/hyperlink" Target="http://zakupki.rostelecom.ru/docs/"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setonline.ru" TargetMode="External"/><Relationship Id="rId34" Type="http://schemas.openxmlformats.org/officeDocument/2006/relationships/hyperlink" Target="consultantplus://offline/ref=A040EB39CD11F250D04774D023161F91AFCDC35DF7E1BFE6557057AB0C7F19015D14DE1A43E1D601jBqCH" TargetMode="External"/><Relationship Id="rId42"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zakupki.rostelecom.ru/info_docs/docs/" TargetMode="External"/><Relationship Id="rId17" Type="http://schemas.openxmlformats.org/officeDocument/2006/relationships/hyperlink" Target="mailto:ouz@bashtel.ru" TargetMode="External"/><Relationship Id="rId25" Type="http://schemas.openxmlformats.org/officeDocument/2006/relationships/hyperlink" Target="http://zakupki.rostelecom.ru/info_docs/docs/" TargetMode="External"/><Relationship Id="rId33" Type="http://schemas.openxmlformats.org/officeDocument/2006/relationships/hyperlink" Target="consultantplus://offline/ref=A040EB39CD11F250D04774D023161F91AFCDC35DF7E1BFE6557057AB0C7F19015D14DE1A43E1D605jBqAH" TargetMode="External"/><Relationship Id="rId38" Type="http://schemas.openxmlformats.org/officeDocument/2006/relationships/hyperlink" Target="mailto:v.akhmetzyanova@bashtel.ru" TargetMode="Externa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www.bashtel.ru" TargetMode="External"/><Relationship Id="rId29" Type="http://schemas.openxmlformats.org/officeDocument/2006/relationships/header" Target="header2.xm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 TargetMode="External"/><Relationship Id="rId32" Type="http://schemas.openxmlformats.org/officeDocument/2006/relationships/hyperlink" Target="consultantplus://offline/ref=A040EB39CD11F250D04774D023161F91AFCDC35DF7E1BFE6557057AB0C7F19015D14DE1A43E1D600jBqEH" TargetMode="External"/><Relationship Id="rId37" Type="http://schemas.openxmlformats.org/officeDocument/2006/relationships/hyperlink" Target="http://www.bashtel.ru/dokumenty/" TargetMode="External"/><Relationship Id="rId40" Type="http://schemas.openxmlformats.org/officeDocument/2006/relationships/footer" Target="footer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zakupki.rostelecom.ru/info_docs/docs/" TargetMode="External"/><Relationship Id="rId23" Type="http://schemas.openxmlformats.org/officeDocument/2006/relationships/hyperlink" Target="mailto:security@bashtel.ru" TargetMode="External"/><Relationship Id="rId28" Type="http://schemas.openxmlformats.org/officeDocument/2006/relationships/header" Target="header1.xml"/><Relationship Id="rId36" Type="http://schemas.openxmlformats.org/officeDocument/2006/relationships/hyperlink" Target="consultantplus://offline/ref=A040EB39CD11F250D04774D023161F91ACC4C254F1EDBFE6557057AB0C7F19015D14DE1A43E1D706jBq7H" TargetMode="External"/><Relationship Id="rId10" Type="http://schemas.openxmlformats.org/officeDocument/2006/relationships/hyperlink" Target="http://www.bashtel.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A040EB39CD11F250D04774D023161F91AFCDC35DF7E1BFE6557057AB0C7F19015D14DE1A43E1D607jBqAH"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zakupki.rostelecom.ru/info_docs/docs/" TargetMode="External"/><Relationship Id="rId22" Type="http://schemas.openxmlformats.org/officeDocument/2006/relationships/hyperlink" Target="consultantplus://offline/ref=386CF33AC32C1165A137D67C514A2BD79CE8E7C4500C1DCBEE61DB9359C469E4A43327DAp9U2J" TargetMode="External"/><Relationship Id="rId27" Type="http://schemas.openxmlformats.org/officeDocument/2006/relationships/hyperlink" Target="http://zakupki.rostelecom.ru/docs/" TargetMode="External"/><Relationship Id="rId30" Type="http://schemas.openxmlformats.org/officeDocument/2006/relationships/footer" Target="footer1.xml"/><Relationship Id="rId35" Type="http://schemas.openxmlformats.org/officeDocument/2006/relationships/hyperlink" Target="consultantplus://offline/ref=A040EB39CD11F250D04774D023161F91ACC4C254F1EDBFE6557057AB0C7F19015D14DE1A43E1D706jBq9H" TargetMode="External"/><Relationship Id="rId43"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3016FE35B454FEA8E8DB5BD12BE38ED"/>
        <w:category>
          <w:name w:val="Общие"/>
          <w:gallery w:val="placeholder"/>
        </w:category>
        <w:types>
          <w:type w:val="bbPlcHdr"/>
        </w:types>
        <w:behaviors>
          <w:behavior w:val="content"/>
        </w:behaviors>
        <w:guid w:val="{11DCE8D0-0544-4C52-9DED-1608A3168364}"/>
      </w:docPartPr>
      <w:docPartBody>
        <w:p w:rsidR="000300E8" w:rsidRDefault="001B4F94" w:rsidP="001B4F94">
          <w:pPr>
            <w:pStyle w:val="F3016FE35B454FEA8E8DB5BD12BE38E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HelvDL">
    <w:altName w:val="Times New Roman"/>
    <w:panose1 w:val="00000000000000000000"/>
    <w:charset w:val="00"/>
    <w:family w:val="auto"/>
    <w:notTrueType/>
    <w:pitch w:val="variable"/>
    <w:sig w:usb0="00000003" w:usb1="00000000" w:usb2="00000000" w:usb3="00000000" w:csb0="00000001"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insDel="0" w:formatting="0" w:inkAnnotations="0"/>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F94"/>
    <w:rsid w:val="000300E8"/>
    <w:rsid w:val="00052B4E"/>
    <w:rsid w:val="001B4F94"/>
    <w:rsid w:val="00262974"/>
    <w:rsid w:val="00304245"/>
    <w:rsid w:val="0039469A"/>
    <w:rsid w:val="00410FB7"/>
    <w:rsid w:val="006217BC"/>
    <w:rsid w:val="00680A88"/>
    <w:rsid w:val="006B4758"/>
    <w:rsid w:val="006E72A9"/>
    <w:rsid w:val="00700802"/>
    <w:rsid w:val="00A85CB4"/>
    <w:rsid w:val="00BF657E"/>
    <w:rsid w:val="00DC68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4F94"/>
    <w:rPr>
      <w:color w:val="808080"/>
    </w:rPr>
  </w:style>
  <w:style w:type="paragraph" w:customStyle="1" w:styleId="F3016FE35B454FEA8E8DB5BD12BE38ED">
    <w:name w:val="F3016FE35B454FEA8E8DB5BD12BE38ED"/>
    <w:rsid w:val="001B4F9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C1B04-D7A6-4F61-A1F9-4E87E1C6D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56</Pages>
  <Words>18986</Words>
  <Characters>108222</Characters>
  <Application>Microsoft Office Word</Application>
  <DocSecurity>0</DocSecurity>
  <Lines>901</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126955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Каримова Зулейха Седатовна</dc:creator>
  <cp:lastModifiedBy>Данилова Татьяна Владимировна</cp:lastModifiedBy>
  <cp:revision>19</cp:revision>
  <cp:lastPrinted>2019-03-25T04:47:00Z</cp:lastPrinted>
  <dcterms:created xsi:type="dcterms:W3CDTF">2019-02-24T10:42:00Z</dcterms:created>
  <dcterms:modified xsi:type="dcterms:W3CDTF">2019-03-25T04:51:00Z</dcterms:modified>
</cp:coreProperties>
</file>